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8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0"/>
        <w:gridCol w:w="1903"/>
      </w:tblGrid>
      <w:tr w:rsidR="00636EB2" w:rsidRPr="001B2F50" w:rsidTr="00636EB2">
        <w:trPr>
          <w:trHeight w:val="2146"/>
        </w:trPr>
        <w:tc>
          <w:tcPr>
            <w:tcW w:w="8280" w:type="dxa"/>
            <w:tcBorders>
              <w:top w:val="single" w:sz="4" w:space="0" w:color="auto"/>
              <w:left w:val="single" w:sz="4" w:space="0" w:color="auto"/>
              <w:bottom w:val="single" w:sz="4" w:space="0" w:color="auto"/>
              <w:right w:val="single" w:sz="4" w:space="0" w:color="auto"/>
            </w:tcBorders>
          </w:tcPr>
          <w:p w:rsidR="00636EB2" w:rsidRPr="001B2F50" w:rsidRDefault="00636EB2">
            <w:pPr>
              <w:spacing w:line="276" w:lineRule="auto"/>
              <w:rPr>
                <w:lang w:eastAsia="en-US"/>
              </w:rPr>
            </w:pPr>
          </w:p>
          <w:p w:rsidR="00636EB2" w:rsidRPr="001B2F50" w:rsidRDefault="00636EB2">
            <w:pPr>
              <w:spacing w:line="276" w:lineRule="auto"/>
              <w:rPr>
                <w:b/>
                <w:lang w:eastAsia="en-US"/>
              </w:rPr>
            </w:pPr>
            <w:r w:rsidRPr="001B2F50">
              <w:rPr>
                <w:lang w:eastAsia="en-US"/>
              </w:rPr>
              <w:t xml:space="preserve">                                              </w:t>
            </w:r>
            <w:r w:rsidRPr="001B2F50">
              <w:rPr>
                <w:b/>
                <w:lang w:eastAsia="en-US"/>
              </w:rPr>
              <w:t>БЮЛЛЕТЕНЬ</w:t>
            </w:r>
          </w:p>
          <w:p w:rsidR="00636EB2" w:rsidRPr="001B2F50" w:rsidRDefault="00636EB2">
            <w:pPr>
              <w:spacing w:line="276" w:lineRule="auto"/>
              <w:rPr>
                <w:b/>
                <w:lang w:eastAsia="en-US"/>
              </w:rPr>
            </w:pPr>
            <w:r w:rsidRPr="001B2F50">
              <w:rPr>
                <w:b/>
                <w:lang w:eastAsia="en-US"/>
              </w:rPr>
              <w:t xml:space="preserve">               ОРГАНОВ МЕСТНОГО САМОУПРАВЛЕНИЯ</w:t>
            </w:r>
          </w:p>
          <w:p w:rsidR="00636EB2" w:rsidRPr="001B2F50" w:rsidRDefault="00636EB2">
            <w:pPr>
              <w:spacing w:line="276" w:lineRule="auto"/>
              <w:rPr>
                <w:b/>
                <w:lang w:eastAsia="en-US"/>
              </w:rPr>
            </w:pPr>
            <w:r w:rsidRPr="001B2F50">
              <w:rPr>
                <w:b/>
                <w:lang w:eastAsia="en-US"/>
              </w:rPr>
              <w:t xml:space="preserve">                        НОВОТРОИЦКОГО СЕЛЬСОВЕТА</w:t>
            </w:r>
          </w:p>
          <w:p w:rsidR="00636EB2" w:rsidRPr="001B2F50" w:rsidRDefault="00636EB2">
            <w:pPr>
              <w:spacing w:line="276" w:lineRule="auto"/>
              <w:rPr>
                <w:b/>
                <w:lang w:eastAsia="en-US"/>
              </w:rPr>
            </w:pPr>
            <w:r w:rsidRPr="001B2F50">
              <w:rPr>
                <w:b/>
                <w:lang w:eastAsia="en-US"/>
              </w:rPr>
              <w:t xml:space="preserve">   Периодическое печатное издание муниципального образования</w:t>
            </w:r>
          </w:p>
          <w:p w:rsidR="00636EB2" w:rsidRPr="001B2F50" w:rsidRDefault="00636EB2">
            <w:pPr>
              <w:spacing w:line="276" w:lineRule="auto"/>
              <w:rPr>
                <w:b/>
                <w:lang w:eastAsia="en-US"/>
              </w:rPr>
            </w:pPr>
            <w:r w:rsidRPr="001B2F50">
              <w:rPr>
                <w:b/>
                <w:lang w:eastAsia="en-US"/>
              </w:rPr>
              <w:t>Соучредителями являются: орган местного самоуправления и администрация Новотроицкого сельсовета</w:t>
            </w:r>
          </w:p>
          <w:p w:rsidR="00636EB2" w:rsidRPr="001B2F50" w:rsidRDefault="00636EB2">
            <w:pPr>
              <w:spacing w:line="276" w:lineRule="auto"/>
              <w:rPr>
                <w:b/>
                <w:lang w:eastAsia="en-US"/>
              </w:rPr>
            </w:pPr>
            <w:r w:rsidRPr="001B2F50">
              <w:rPr>
                <w:b/>
                <w:lang w:eastAsia="en-US"/>
              </w:rPr>
              <w:t xml:space="preserve">                          ( тираж: 7 экземпляров)</w:t>
            </w:r>
          </w:p>
          <w:p w:rsidR="00636EB2" w:rsidRPr="001B2F50" w:rsidRDefault="00636EB2">
            <w:pPr>
              <w:spacing w:line="276" w:lineRule="auto"/>
              <w:rPr>
                <w:lang w:eastAsia="en-US"/>
              </w:rPr>
            </w:pPr>
          </w:p>
        </w:tc>
        <w:tc>
          <w:tcPr>
            <w:tcW w:w="1903" w:type="dxa"/>
            <w:tcBorders>
              <w:top w:val="single" w:sz="4" w:space="0" w:color="auto"/>
              <w:left w:val="single" w:sz="4" w:space="0" w:color="auto"/>
              <w:bottom w:val="single" w:sz="4" w:space="0" w:color="auto"/>
              <w:right w:val="single" w:sz="4" w:space="0" w:color="auto"/>
            </w:tcBorders>
          </w:tcPr>
          <w:p w:rsidR="00636EB2" w:rsidRPr="001B2F50" w:rsidRDefault="00636EB2">
            <w:pPr>
              <w:spacing w:line="276" w:lineRule="auto"/>
              <w:rPr>
                <w:b/>
                <w:lang w:eastAsia="en-US"/>
              </w:rPr>
            </w:pPr>
          </w:p>
          <w:p w:rsidR="00636EB2" w:rsidRPr="001B2F50" w:rsidRDefault="00636EB2">
            <w:pPr>
              <w:spacing w:line="276" w:lineRule="auto"/>
              <w:rPr>
                <w:b/>
                <w:lang w:eastAsia="en-US"/>
              </w:rPr>
            </w:pPr>
            <w:r w:rsidRPr="001B2F50">
              <w:rPr>
                <w:b/>
                <w:lang w:eastAsia="en-US"/>
              </w:rPr>
              <w:t xml:space="preserve">    № 18</w:t>
            </w:r>
          </w:p>
          <w:p w:rsidR="00636EB2" w:rsidRPr="001B2F50" w:rsidRDefault="00636EB2">
            <w:pPr>
              <w:spacing w:line="276" w:lineRule="auto"/>
              <w:rPr>
                <w:b/>
                <w:lang w:eastAsia="en-US"/>
              </w:rPr>
            </w:pPr>
            <w:r w:rsidRPr="001B2F50">
              <w:rPr>
                <w:b/>
                <w:lang w:eastAsia="en-US"/>
              </w:rPr>
              <w:t>20.11.2018</w:t>
            </w:r>
          </w:p>
        </w:tc>
      </w:tr>
    </w:tbl>
    <w:p w:rsidR="003E0576" w:rsidRPr="001B2F50" w:rsidRDefault="003E0576" w:rsidP="003E0576">
      <w:pPr>
        <w:widowControl w:val="0"/>
        <w:suppressAutoHyphens/>
        <w:autoSpaceDE w:val="0"/>
        <w:autoSpaceDN w:val="0"/>
        <w:adjustRightInd w:val="0"/>
        <w:contextualSpacing/>
        <w:textAlignment w:val="baseline"/>
        <w:outlineLvl w:val="0"/>
        <w:rPr>
          <w:bCs/>
          <w:kern w:val="3"/>
          <w:lang w:bidi="hi-IN"/>
        </w:rPr>
      </w:pPr>
    </w:p>
    <w:p w:rsidR="003E0576" w:rsidRPr="001B2F50" w:rsidRDefault="003E0576" w:rsidP="003E0576">
      <w:pPr>
        <w:widowControl w:val="0"/>
        <w:numPr>
          <w:ilvl w:val="0"/>
          <w:numId w:val="1"/>
        </w:numPr>
        <w:suppressAutoHyphens/>
        <w:autoSpaceDE w:val="0"/>
        <w:autoSpaceDN w:val="0"/>
        <w:adjustRightInd w:val="0"/>
        <w:contextualSpacing/>
        <w:jc w:val="center"/>
        <w:textAlignment w:val="baseline"/>
        <w:outlineLvl w:val="0"/>
        <w:rPr>
          <w:bCs/>
          <w:kern w:val="3"/>
          <w:lang w:bidi="hi-IN"/>
        </w:rPr>
      </w:pPr>
      <w:r w:rsidRPr="001B2F50">
        <w:rPr>
          <w:bCs/>
          <w:kern w:val="3"/>
          <w:lang w:bidi="hi-IN"/>
        </w:rPr>
        <w:t>СОВЕТ ДЕПУТАТОВ</w:t>
      </w:r>
    </w:p>
    <w:p w:rsidR="003E0576" w:rsidRPr="001B2F50" w:rsidRDefault="003E0576" w:rsidP="003E0576">
      <w:pPr>
        <w:widowControl w:val="0"/>
        <w:numPr>
          <w:ilvl w:val="0"/>
          <w:numId w:val="1"/>
        </w:numPr>
        <w:suppressAutoHyphens/>
        <w:autoSpaceDE w:val="0"/>
        <w:autoSpaceDN w:val="0"/>
        <w:adjustRightInd w:val="0"/>
        <w:contextualSpacing/>
        <w:jc w:val="center"/>
        <w:textAlignment w:val="baseline"/>
        <w:rPr>
          <w:bCs/>
          <w:kern w:val="3"/>
          <w:lang w:bidi="hi-IN"/>
        </w:rPr>
      </w:pPr>
      <w:r w:rsidRPr="001B2F50">
        <w:rPr>
          <w:bCs/>
          <w:kern w:val="3"/>
          <w:lang w:bidi="hi-IN"/>
        </w:rPr>
        <w:t>НОВОТРОИЦКОГО СЕЛЬСОВЕТА</w:t>
      </w:r>
    </w:p>
    <w:p w:rsidR="003E0576" w:rsidRPr="001B2F50" w:rsidRDefault="003E0576" w:rsidP="003E0576">
      <w:pPr>
        <w:widowControl w:val="0"/>
        <w:numPr>
          <w:ilvl w:val="0"/>
          <w:numId w:val="1"/>
        </w:numPr>
        <w:suppressAutoHyphens/>
        <w:autoSpaceDE w:val="0"/>
        <w:autoSpaceDN w:val="0"/>
        <w:adjustRightInd w:val="0"/>
        <w:contextualSpacing/>
        <w:jc w:val="center"/>
        <w:textAlignment w:val="baseline"/>
        <w:rPr>
          <w:bCs/>
          <w:kern w:val="3"/>
          <w:lang w:bidi="hi-IN"/>
        </w:rPr>
      </w:pPr>
      <w:r w:rsidRPr="001B2F50">
        <w:rPr>
          <w:bCs/>
          <w:kern w:val="3"/>
          <w:lang w:bidi="hi-IN"/>
        </w:rPr>
        <w:t>КОЛЫВАНСКОГО РАЙОНА</w:t>
      </w:r>
    </w:p>
    <w:p w:rsidR="003E0576" w:rsidRPr="001B2F50" w:rsidRDefault="003E0576" w:rsidP="003E0576">
      <w:pPr>
        <w:widowControl w:val="0"/>
        <w:numPr>
          <w:ilvl w:val="0"/>
          <w:numId w:val="1"/>
        </w:numPr>
        <w:suppressAutoHyphens/>
        <w:autoSpaceDE w:val="0"/>
        <w:autoSpaceDN w:val="0"/>
        <w:adjustRightInd w:val="0"/>
        <w:contextualSpacing/>
        <w:jc w:val="center"/>
        <w:textAlignment w:val="baseline"/>
        <w:rPr>
          <w:bCs/>
          <w:kern w:val="3"/>
          <w:lang w:bidi="hi-IN"/>
        </w:rPr>
      </w:pPr>
      <w:r w:rsidRPr="001B2F50">
        <w:rPr>
          <w:bCs/>
          <w:kern w:val="3"/>
          <w:lang w:bidi="hi-IN"/>
        </w:rPr>
        <w:t>НОВОСИБИРСКОЙ ОБЛАСТИ</w:t>
      </w:r>
    </w:p>
    <w:p w:rsidR="003E0576" w:rsidRPr="001B2F50" w:rsidRDefault="003E0576" w:rsidP="003E0576">
      <w:pPr>
        <w:widowControl w:val="0"/>
        <w:numPr>
          <w:ilvl w:val="0"/>
          <w:numId w:val="1"/>
        </w:numPr>
        <w:suppressAutoHyphens/>
        <w:autoSpaceDE w:val="0"/>
        <w:autoSpaceDN w:val="0"/>
        <w:adjustRightInd w:val="0"/>
        <w:contextualSpacing/>
        <w:jc w:val="center"/>
        <w:textAlignment w:val="baseline"/>
        <w:rPr>
          <w:bCs/>
          <w:kern w:val="3"/>
          <w:lang w:bidi="hi-IN"/>
        </w:rPr>
      </w:pPr>
      <w:r w:rsidRPr="001B2F50">
        <w:rPr>
          <w:bCs/>
          <w:kern w:val="3"/>
          <w:lang w:bidi="hi-IN"/>
        </w:rPr>
        <w:t>(пятого созыва)</w:t>
      </w:r>
    </w:p>
    <w:p w:rsidR="003E0576" w:rsidRPr="001B2F50" w:rsidRDefault="003E0576" w:rsidP="003E0576">
      <w:pPr>
        <w:widowControl w:val="0"/>
        <w:numPr>
          <w:ilvl w:val="0"/>
          <w:numId w:val="1"/>
        </w:numPr>
        <w:suppressAutoHyphens/>
        <w:autoSpaceDE w:val="0"/>
        <w:autoSpaceDN w:val="0"/>
        <w:adjustRightInd w:val="0"/>
        <w:contextualSpacing/>
        <w:jc w:val="center"/>
        <w:textAlignment w:val="baseline"/>
        <w:rPr>
          <w:bCs/>
          <w:kern w:val="3"/>
          <w:lang w:bidi="hi-IN"/>
        </w:rPr>
      </w:pPr>
      <w:r w:rsidRPr="001B2F50">
        <w:rPr>
          <w:bCs/>
          <w:kern w:val="3"/>
          <w:lang w:bidi="hi-IN"/>
        </w:rPr>
        <w:t>РЕШЕНИЕ</w:t>
      </w:r>
    </w:p>
    <w:p w:rsidR="003E0576" w:rsidRPr="001B2F50" w:rsidRDefault="003E0576" w:rsidP="003E0576">
      <w:pPr>
        <w:widowControl w:val="0"/>
        <w:numPr>
          <w:ilvl w:val="0"/>
          <w:numId w:val="1"/>
        </w:numPr>
        <w:suppressAutoHyphens/>
        <w:autoSpaceDE w:val="0"/>
        <w:autoSpaceDN w:val="0"/>
        <w:adjustRightInd w:val="0"/>
        <w:contextualSpacing/>
        <w:jc w:val="center"/>
        <w:textAlignment w:val="baseline"/>
        <w:rPr>
          <w:b/>
          <w:bCs/>
          <w:kern w:val="3"/>
          <w:lang w:bidi="hi-IN"/>
        </w:rPr>
      </w:pPr>
      <w:r w:rsidRPr="001B2F50">
        <w:rPr>
          <w:bCs/>
          <w:kern w:val="3"/>
          <w:lang w:bidi="hi-IN"/>
        </w:rPr>
        <w:t>(тридцать шестой сессии</w:t>
      </w:r>
      <w:r w:rsidRPr="001B2F50">
        <w:rPr>
          <w:b/>
          <w:bCs/>
          <w:kern w:val="3"/>
          <w:lang w:bidi="hi-IN"/>
        </w:rPr>
        <w:t>)</w:t>
      </w:r>
    </w:p>
    <w:p w:rsidR="003E0576" w:rsidRPr="001B2F50" w:rsidRDefault="003E0576" w:rsidP="003E0576">
      <w:pPr>
        <w:widowControl w:val="0"/>
        <w:tabs>
          <w:tab w:val="center" w:pos="-1843"/>
          <w:tab w:val="left" w:pos="-1418"/>
          <w:tab w:val="right" w:pos="11907"/>
        </w:tabs>
        <w:suppressAutoHyphens/>
        <w:autoSpaceDE w:val="0"/>
        <w:autoSpaceDN w:val="0"/>
        <w:ind w:right="-1"/>
        <w:textAlignment w:val="baseline"/>
        <w:rPr>
          <w:kern w:val="3"/>
          <w:lang w:bidi="hi-IN"/>
        </w:rPr>
      </w:pPr>
      <w:r w:rsidRPr="001B2F50">
        <w:rPr>
          <w:kern w:val="3"/>
          <w:lang w:bidi="hi-IN"/>
        </w:rPr>
        <w:t xml:space="preserve">                          от  14.11.2018                                                                 № 36/147</w:t>
      </w:r>
    </w:p>
    <w:p w:rsidR="003E0576" w:rsidRPr="001B2F50" w:rsidRDefault="003E0576" w:rsidP="003E0576">
      <w:pPr>
        <w:widowControl w:val="0"/>
        <w:suppressAutoHyphens/>
        <w:autoSpaceDE w:val="0"/>
        <w:autoSpaceDN w:val="0"/>
        <w:adjustRightInd w:val="0"/>
        <w:jc w:val="center"/>
        <w:textAlignment w:val="baseline"/>
        <w:rPr>
          <w:bCs/>
          <w:kern w:val="3"/>
          <w:lang w:bidi="hi-IN"/>
        </w:rPr>
      </w:pPr>
      <w:r w:rsidRPr="001B2F50">
        <w:rPr>
          <w:rFonts w:eastAsia="Lucida Sans Unicode"/>
          <w:bCs/>
          <w:kern w:val="3"/>
          <w:lang w:bidi="hi-IN"/>
        </w:rPr>
        <w:t xml:space="preserve">О внесении изменений в решение сессии Совета депутатов Новотроицкого сельсовета Колыванского района Новосибирской области от 09.12.2015 № 4/26 «Об утверждении </w:t>
      </w:r>
      <w:r w:rsidRPr="001B2F50">
        <w:rPr>
          <w:bCs/>
          <w:kern w:val="3"/>
          <w:lang w:bidi="hi-IN"/>
        </w:rPr>
        <w:t>Порядка проведения конкурса на замещение вакантной должности муниципальной службы в администрации Новотроицкого сельсовета Колыванского района Новосибирской области»</w:t>
      </w:r>
    </w:p>
    <w:p w:rsidR="003E0576" w:rsidRPr="001B2F50" w:rsidRDefault="003E0576" w:rsidP="003E0576">
      <w:pPr>
        <w:widowControl w:val="0"/>
        <w:suppressAutoHyphens/>
        <w:autoSpaceDN w:val="0"/>
        <w:textAlignment w:val="baseline"/>
        <w:rPr>
          <w:rFonts w:eastAsia="Lucida Sans Unicode"/>
          <w:i/>
          <w:kern w:val="3"/>
          <w:vertAlign w:val="subscript"/>
          <w:lang w:eastAsia="zh-CN" w:bidi="hi-IN"/>
        </w:rPr>
      </w:pPr>
    </w:p>
    <w:p w:rsidR="003E0576" w:rsidRPr="001B2F50" w:rsidRDefault="003E0576" w:rsidP="003E0576">
      <w:pPr>
        <w:widowControl w:val="0"/>
        <w:numPr>
          <w:ilvl w:val="0"/>
          <w:numId w:val="1"/>
        </w:numPr>
        <w:suppressAutoHyphens/>
        <w:autoSpaceDE w:val="0"/>
        <w:autoSpaceDN w:val="0"/>
        <w:adjustRightInd w:val="0"/>
        <w:ind w:left="0" w:firstLine="709"/>
        <w:contextualSpacing/>
        <w:jc w:val="both"/>
        <w:textAlignment w:val="baseline"/>
        <w:rPr>
          <w:kern w:val="3"/>
          <w:lang w:bidi="hi-IN"/>
        </w:rPr>
      </w:pPr>
      <w:r w:rsidRPr="001B2F50">
        <w:rPr>
          <w:kern w:val="3"/>
          <w:lang w:bidi="hi-IN"/>
        </w:rPr>
        <w:t xml:space="preserve">В связи с Протестом прокуратуры Колыванского района от 12.09.2018 № 11-930в-2018 на вышеуказанное решение сессии  Совет депутатов </w:t>
      </w:r>
      <w:r w:rsidRPr="001B2F50">
        <w:rPr>
          <w:bCs/>
          <w:kern w:val="3"/>
          <w:lang w:bidi="hi-IN"/>
        </w:rPr>
        <w:t>Новотроицкого сельсовета Колыванского района Новосибирской области, решил:</w:t>
      </w:r>
    </w:p>
    <w:p w:rsidR="003E0576" w:rsidRPr="001B2F50" w:rsidRDefault="003E0576" w:rsidP="003E0576">
      <w:pPr>
        <w:widowControl w:val="0"/>
        <w:suppressAutoHyphens/>
        <w:autoSpaceDN w:val="0"/>
        <w:jc w:val="both"/>
        <w:textAlignment w:val="baseline"/>
        <w:rPr>
          <w:kern w:val="3"/>
          <w:lang w:bidi="hi-IN"/>
        </w:rPr>
      </w:pPr>
      <w:r w:rsidRPr="001B2F50">
        <w:rPr>
          <w:kern w:val="3"/>
          <w:lang w:bidi="hi-IN"/>
        </w:rPr>
        <w:t xml:space="preserve">1.Внести в </w:t>
      </w:r>
      <w:r w:rsidRPr="001B2F50">
        <w:rPr>
          <w:rFonts w:eastAsia="Lucida Sans Unicode"/>
          <w:bCs/>
          <w:kern w:val="3"/>
          <w:lang w:bidi="hi-IN"/>
        </w:rPr>
        <w:t xml:space="preserve">решение сессии Совета депутатов Новотроицкого сельсовета Колыванского района Новосибирской области от 09.12.2015 № 4/26 «Об утверждении </w:t>
      </w:r>
      <w:r w:rsidRPr="001B2F50">
        <w:rPr>
          <w:bCs/>
          <w:kern w:val="3"/>
          <w:lang w:bidi="hi-IN"/>
        </w:rPr>
        <w:t>Порядка проведения конкурса на замещение вакантной должности муниципальной службы в администрации Новотроицкого сельсовета Колыванского района Новосибирской области»</w:t>
      </w:r>
      <w:r w:rsidRPr="001B2F50">
        <w:rPr>
          <w:kern w:val="3"/>
          <w:lang w:bidi="hi-IN"/>
        </w:rPr>
        <w:t xml:space="preserve"> следующие изменения:</w:t>
      </w:r>
    </w:p>
    <w:p w:rsidR="003E0576" w:rsidRPr="001B2F50" w:rsidRDefault="003E0576" w:rsidP="003E0576">
      <w:pPr>
        <w:widowControl w:val="0"/>
        <w:suppressAutoHyphens/>
        <w:autoSpaceDN w:val="0"/>
        <w:jc w:val="both"/>
        <w:textAlignment w:val="baseline"/>
        <w:rPr>
          <w:kern w:val="3"/>
          <w:lang w:bidi="hi-IN"/>
        </w:rPr>
      </w:pPr>
      <w:r w:rsidRPr="001B2F50">
        <w:rPr>
          <w:kern w:val="3"/>
          <w:lang w:bidi="hi-IN"/>
        </w:rPr>
        <w:t xml:space="preserve">1.1.Статью 3.2. Порядка дополнить предложением следующего содержания: «Объявление об условиях конкурса, сведений о дате, времени и месте его проведения, а также проекта трудового договора подлежит опубликованию в срок не </w:t>
      </w:r>
      <w:proofErr w:type="gramStart"/>
      <w:r w:rsidRPr="001B2F50">
        <w:rPr>
          <w:kern w:val="3"/>
          <w:lang w:bidi="hi-IN"/>
        </w:rPr>
        <w:t>позднее</w:t>
      </w:r>
      <w:proofErr w:type="gramEnd"/>
      <w:r w:rsidRPr="001B2F50">
        <w:rPr>
          <w:kern w:val="3"/>
          <w:lang w:bidi="hi-IN"/>
        </w:rPr>
        <w:t xml:space="preserve"> чем за 20 дней до дня проведения конкурса»;</w:t>
      </w:r>
    </w:p>
    <w:p w:rsidR="003E0576" w:rsidRPr="001B2F50" w:rsidRDefault="003E0576" w:rsidP="003E0576">
      <w:pPr>
        <w:widowControl w:val="0"/>
        <w:suppressAutoHyphens/>
        <w:autoSpaceDN w:val="0"/>
        <w:jc w:val="both"/>
        <w:textAlignment w:val="baseline"/>
        <w:rPr>
          <w:kern w:val="3"/>
          <w:lang w:bidi="hi-IN"/>
        </w:rPr>
      </w:pPr>
      <w:r w:rsidRPr="001B2F50">
        <w:rPr>
          <w:kern w:val="3"/>
          <w:lang w:bidi="hi-IN"/>
        </w:rPr>
        <w:t>1.2. Абзац первый статьи 3.5 Порядка дополнить пунктами:</w:t>
      </w:r>
    </w:p>
    <w:p w:rsidR="003E0576" w:rsidRPr="001B2F50" w:rsidRDefault="003E0576" w:rsidP="003E0576">
      <w:proofErr w:type="spellStart"/>
      <w:r w:rsidRPr="001B2F50">
        <w:t>з</w:t>
      </w:r>
      <w:proofErr w:type="spellEnd"/>
      <w:r w:rsidRPr="001B2F50">
        <w:t>)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3E0576" w:rsidRPr="001B2F50" w:rsidRDefault="003E0576" w:rsidP="003E0576">
      <w:bookmarkStart w:id="0" w:name="dst100143"/>
      <w:bookmarkEnd w:id="0"/>
      <w:r w:rsidRPr="001B2F50">
        <w:t>и) свидетельство о постановке физического лица на учет в налоговом органе по месту жительства на территории Российской Федерации;</w:t>
      </w:r>
    </w:p>
    <w:p w:rsidR="003E0576" w:rsidRPr="001B2F50" w:rsidRDefault="003E0576" w:rsidP="003E0576">
      <w:bookmarkStart w:id="1" w:name="dst51"/>
      <w:bookmarkEnd w:id="1"/>
      <w:r w:rsidRPr="001B2F50">
        <w:t>к) документы воинского учета - для граждан, пребывающих в запасе, и лиц, подлежащих призыву на военную службу;</w:t>
      </w:r>
    </w:p>
    <w:p w:rsidR="003E0576" w:rsidRPr="001B2F50" w:rsidRDefault="003E0576" w:rsidP="003E0576">
      <w:bookmarkStart w:id="2" w:name="dst67"/>
      <w:bookmarkEnd w:id="2"/>
      <w:r w:rsidRPr="001B2F50">
        <w:t>л) заключение медицинской организации об отсутствии заболевания, препятствующего поступлению на муниципальную службу;</w:t>
      </w:r>
    </w:p>
    <w:p w:rsidR="003E0576" w:rsidRPr="001B2F50" w:rsidRDefault="003E0576" w:rsidP="003E0576">
      <w:bookmarkStart w:id="3" w:name="dst100146"/>
      <w:bookmarkEnd w:id="3"/>
      <w:r w:rsidRPr="001B2F50">
        <w:t>м) сведения о доходах за год, предшествующий году поступления на муниципальную службу, об имуществе и обязательствах имущественного характера;</w:t>
      </w:r>
    </w:p>
    <w:p w:rsidR="003E0576" w:rsidRPr="001B2F50" w:rsidRDefault="003E0576" w:rsidP="003E0576">
      <w:bookmarkStart w:id="4" w:name="dst100320"/>
      <w:bookmarkEnd w:id="4"/>
      <w:r w:rsidRPr="001B2F50">
        <w:t xml:space="preserve">м.1) сведения, предусмотренные </w:t>
      </w:r>
      <w:hyperlink r:id="rId5" w:anchor="dst100314" w:history="1">
        <w:r w:rsidRPr="001B2F50">
          <w:rPr>
            <w:rStyle w:val="a3"/>
          </w:rPr>
          <w:t>статьей 15.1</w:t>
        </w:r>
      </w:hyperlink>
      <w:r w:rsidRPr="001B2F50">
        <w:t xml:space="preserve">  Федерального закона от 02.03.2007 № 25-ФЗ;</w:t>
      </w:r>
    </w:p>
    <w:p w:rsidR="003E0576" w:rsidRPr="001B2F50" w:rsidRDefault="003E0576" w:rsidP="003E0576">
      <w:bookmarkStart w:id="5" w:name="dst100147"/>
      <w:bookmarkEnd w:id="5"/>
      <w:proofErr w:type="spellStart"/>
      <w:r w:rsidRPr="001B2F50">
        <w:t>н</w:t>
      </w:r>
      <w:proofErr w:type="spellEnd"/>
      <w:r w:rsidRPr="001B2F50">
        <w:t>)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3E0576" w:rsidRPr="001B2F50" w:rsidRDefault="003E0576" w:rsidP="003E0576">
      <w:pPr>
        <w:widowControl w:val="0"/>
        <w:suppressAutoHyphens/>
        <w:autoSpaceDE w:val="0"/>
        <w:autoSpaceDN w:val="0"/>
        <w:adjustRightInd w:val="0"/>
        <w:contextualSpacing/>
        <w:jc w:val="both"/>
        <w:textAlignment w:val="baseline"/>
        <w:rPr>
          <w:kern w:val="3"/>
          <w:lang w:bidi="hi-IN"/>
        </w:rPr>
      </w:pPr>
      <w:r w:rsidRPr="001B2F50">
        <w:rPr>
          <w:kern w:val="3"/>
          <w:lang w:bidi="hi-IN"/>
        </w:rPr>
        <w:lastRenderedPageBreak/>
        <w:t>2. Опубликовать настоящее решение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3E0576" w:rsidRPr="001B2F50" w:rsidRDefault="003E0576" w:rsidP="003E0576">
      <w:pPr>
        <w:widowControl w:val="0"/>
        <w:suppressAutoHyphens/>
        <w:autoSpaceDE w:val="0"/>
        <w:autoSpaceDN w:val="0"/>
        <w:adjustRightInd w:val="0"/>
        <w:contextualSpacing/>
        <w:jc w:val="both"/>
        <w:textAlignment w:val="baseline"/>
        <w:rPr>
          <w:kern w:val="3"/>
          <w:lang w:bidi="hi-IN"/>
        </w:rPr>
      </w:pPr>
    </w:p>
    <w:p w:rsidR="003E0576" w:rsidRPr="001B2F50" w:rsidRDefault="003E0576" w:rsidP="003E0576">
      <w:pPr>
        <w:widowControl w:val="0"/>
        <w:suppressAutoHyphens/>
        <w:autoSpaceDE w:val="0"/>
        <w:autoSpaceDN w:val="0"/>
        <w:adjustRightInd w:val="0"/>
        <w:contextualSpacing/>
        <w:textAlignment w:val="baseline"/>
        <w:rPr>
          <w:rFonts w:eastAsia="Calibri"/>
          <w:lang w:eastAsia="en-US"/>
        </w:rPr>
      </w:pPr>
      <w:r w:rsidRPr="001B2F50">
        <w:t>Председатель Совета депутатов                                Глава</w:t>
      </w:r>
    </w:p>
    <w:p w:rsidR="003E0576" w:rsidRPr="001B2F50" w:rsidRDefault="003E0576" w:rsidP="003E0576">
      <w:pPr>
        <w:widowControl w:val="0"/>
        <w:suppressAutoHyphens/>
        <w:autoSpaceDE w:val="0"/>
        <w:autoSpaceDN w:val="0"/>
        <w:adjustRightInd w:val="0"/>
        <w:contextualSpacing/>
        <w:textAlignment w:val="baseline"/>
      </w:pPr>
      <w:r w:rsidRPr="001B2F50">
        <w:t>Новотроицкого сельсовета                                         Новотроицкого сельсовета</w:t>
      </w:r>
    </w:p>
    <w:p w:rsidR="003E0576" w:rsidRPr="001B2F50" w:rsidRDefault="003E0576" w:rsidP="003E0576">
      <w:pPr>
        <w:widowControl w:val="0"/>
        <w:suppressAutoHyphens/>
        <w:autoSpaceDE w:val="0"/>
        <w:autoSpaceDN w:val="0"/>
        <w:adjustRightInd w:val="0"/>
        <w:contextualSpacing/>
        <w:textAlignment w:val="baseline"/>
      </w:pPr>
      <w:r w:rsidRPr="001B2F50">
        <w:t>Колыванского района                                                  Колыванского района</w:t>
      </w:r>
    </w:p>
    <w:p w:rsidR="003E0576" w:rsidRPr="001B2F50" w:rsidRDefault="003E0576" w:rsidP="003E0576">
      <w:pPr>
        <w:widowControl w:val="0"/>
        <w:suppressAutoHyphens/>
        <w:autoSpaceDE w:val="0"/>
        <w:autoSpaceDN w:val="0"/>
        <w:adjustRightInd w:val="0"/>
        <w:contextualSpacing/>
        <w:textAlignment w:val="baseline"/>
      </w:pPr>
      <w:r w:rsidRPr="001B2F50">
        <w:t>Новосибирской области                                              Новосибирской области</w:t>
      </w:r>
    </w:p>
    <w:p w:rsidR="000D37E4" w:rsidRPr="001B2F50" w:rsidRDefault="001B2F50" w:rsidP="001B2F50">
      <w:pPr>
        <w:autoSpaceDE w:val="0"/>
        <w:autoSpaceDN w:val="0"/>
        <w:adjustRightInd w:val="0"/>
        <w:contextualSpacing/>
        <w:outlineLvl w:val="0"/>
        <w:rPr>
          <w:bCs/>
          <w:color w:val="000000" w:themeColor="text1"/>
        </w:rPr>
      </w:pPr>
      <w:r w:rsidRPr="001B2F50">
        <w:t>_______А.Р. Газизов                                                      ______________Г.Н. Кулипанова</w:t>
      </w:r>
    </w:p>
    <w:p w:rsidR="000D37E4" w:rsidRPr="001B2F50" w:rsidRDefault="000D37E4" w:rsidP="000D37E4">
      <w:pPr>
        <w:autoSpaceDE w:val="0"/>
        <w:autoSpaceDN w:val="0"/>
        <w:adjustRightInd w:val="0"/>
        <w:ind w:left="432"/>
        <w:contextualSpacing/>
        <w:jc w:val="center"/>
        <w:outlineLvl w:val="0"/>
        <w:rPr>
          <w:bCs/>
          <w:color w:val="000000" w:themeColor="text1"/>
        </w:rPr>
      </w:pPr>
    </w:p>
    <w:p w:rsidR="000D37E4" w:rsidRPr="001B2F50" w:rsidRDefault="000D37E4" w:rsidP="000D37E4">
      <w:pPr>
        <w:autoSpaceDE w:val="0"/>
        <w:autoSpaceDN w:val="0"/>
        <w:adjustRightInd w:val="0"/>
        <w:ind w:left="432"/>
        <w:contextualSpacing/>
        <w:jc w:val="center"/>
        <w:outlineLvl w:val="0"/>
        <w:rPr>
          <w:bCs/>
          <w:color w:val="000000" w:themeColor="text1"/>
        </w:rPr>
      </w:pPr>
      <w:r w:rsidRPr="001B2F50">
        <w:rPr>
          <w:bCs/>
          <w:color w:val="000000" w:themeColor="text1"/>
        </w:rPr>
        <w:t>СОВЕТ ДЕПУТАТОВ</w:t>
      </w:r>
    </w:p>
    <w:p w:rsidR="000D37E4" w:rsidRPr="001B2F50" w:rsidRDefault="000D37E4" w:rsidP="000D37E4">
      <w:pPr>
        <w:numPr>
          <w:ilvl w:val="0"/>
          <w:numId w:val="1"/>
        </w:numPr>
        <w:autoSpaceDE w:val="0"/>
        <w:autoSpaceDN w:val="0"/>
        <w:adjustRightInd w:val="0"/>
        <w:contextualSpacing/>
        <w:jc w:val="center"/>
        <w:rPr>
          <w:bCs/>
          <w:color w:val="000000" w:themeColor="text1"/>
        </w:rPr>
      </w:pPr>
      <w:r w:rsidRPr="001B2F50">
        <w:rPr>
          <w:bCs/>
          <w:color w:val="000000" w:themeColor="text1"/>
        </w:rPr>
        <w:t>НОВОТРОИЦКОГО СЕЛЬСОВЕТА</w:t>
      </w:r>
    </w:p>
    <w:p w:rsidR="000D37E4" w:rsidRPr="001B2F50" w:rsidRDefault="000D37E4" w:rsidP="000D37E4">
      <w:pPr>
        <w:numPr>
          <w:ilvl w:val="0"/>
          <w:numId w:val="1"/>
        </w:numPr>
        <w:autoSpaceDE w:val="0"/>
        <w:autoSpaceDN w:val="0"/>
        <w:adjustRightInd w:val="0"/>
        <w:contextualSpacing/>
        <w:jc w:val="center"/>
        <w:rPr>
          <w:bCs/>
          <w:color w:val="000000" w:themeColor="text1"/>
        </w:rPr>
      </w:pPr>
      <w:r w:rsidRPr="001B2F50">
        <w:rPr>
          <w:bCs/>
          <w:color w:val="000000" w:themeColor="text1"/>
        </w:rPr>
        <w:t>КОЛЫВАНСКОГО РАЙОНА</w:t>
      </w:r>
    </w:p>
    <w:p w:rsidR="000D37E4" w:rsidRPr="001B2F50" w:rsidRDefault="000D37E4" w:rsidP="000D37E4">
      <w:pPr>
        <w:numPr>
          <w:ilvl w:val="0"/>
          <w:numId w:val="1"/>
        </w:numPr>
        <w:autoSpaceDE w:val="0"/>
        <w:autoSpaceDN w:val="0"/>
        <w:adjustRightInd w:val="0"/>
        <w:contextualSpacing/>
        <w:jc w:val="center"/>
        <w:rPr>
          <w:bCs/>
          <w:color w:val="000000" w:themeColor="text1"/>
        </w:rPr>
      </w:pPr>
      <w:r w:rsidRPr="001B2F50">
        <w:rPr>
          <w:bCs/>
          <w:color w:val="000000" w:themeColor="text1"/>
        </w:rPr>
        <w:t>НОВОСИБИРСКОЙ ОБЛАСТИ</w:t>
      </w:r>
    </w:p>
    <w:p w:rsidR="000D37E4" w:rsidRPr="001B2F50" w:rsidRDefault="000D37E4" w:rsidP="000D37E4">
      <w:pPr>
        <w:numPr>
          <w:ilvl w:val="0"/>
          <w:numId w:val="1"/>
        </w:numPr>
        <w:autoSpaceDE w:val="0"/>
        <w:autoSpaceDN w:val="0"/>
        <w:adjustRightInd w:val="0"/>
        <w:contextualSpacing/>
        <w:jc w:val="center"/>
        <w:rPr>
          <w:bCs/>
          <w:color w:val="000000" w:themeColor="text1"/>
        </w:rPr>
      </w:pPr>
      <w:r w:rsidRPr="001B2F50">
        <w:rPr>
          <w:bCs/>
          <w:color w:val="000000" w:themeColor="text1"/>
        </w:rPr>
        <w:t>( пятого созыва)</w:t>
      </w:r>
    </w:p>
    <w:p w:rsidR="000D37E4" w:rsidRPr="001B2F50" w:rsidRDefault="000D37E4" w:rsidP="000D37E4">
      <w:pPr>
        <w:numPr>
          <w:ilvl w:val="0"/>
          <w:numId w:val="1"/>
        </w:numPr>
        <w:autoSpaceDE w:val="0"/>
        <w:autoSpaceDN w:val="0"/>
        <w:adjustRightInd w:val="0"/>
        <w:contextualSpacing/>
        <w:jc w:val="center"/>
        <w:rPr>
          <w:bCs/>
          <w:color w:val="000000" w:themeColor="text1"/>
        </w:rPr>
      </w:pPr>
    </w:p>
    <w:p w:rsidR="000D37E4" w:rsidRPr="001B2F50" w:rsidRDefault="000D37E4" w:rsidP="000D37E4">
      <w:pPr>
        <w:numPr>
          <w:ilvl w:val="0"/>
          <w:numId w:val="1"/>
        </w:numPr>
        <w:autoSpaceDE w:val="0"/>
        <w:autoSpaceDN w:val="0"/>
        <w:adjustRightInd w:val="0"/>
        <w:contextualSpacing/>
        <w:jc w:val="center"/>
        <w:rPr>
          <w:bCs/>
          <w:color w:val="000000" w:themeColor="text1"/>
        </w:rPr>
      </w:pPr>
      <w:r w:rsidRPr="001B2F50">
        <w:rPr>
          <w:bCs/>
          <w:color w:val="000000" w:themeColor="text1"/>
        </w:rPr>
        <w:t>РЕШЕНИЕ</w:t>
      </w:r>
    </w:p>
    <w:p w:rsidR="000D37E4" w:rsidRPr="001B2F50" w:rsidRDefault="000D37E4" w:rsidP="000D37E4">
      <w:pPr>
        <w:pStyle w:val="a4"/>
        <w:rPr>
          <w:rFonts w:ascii="Times New Roman" w:eastAsia="Times New Roman" w:hAnsi="Times New Roman" w:cs="Times New Roman"/>
          <w:bCs/>
          <w:color w:val="000000" w:themeColor="text1"/>
          <w:sz w:val="24"/>
          <w:szCs w:val="24"/>
          <w:lang w:eastAsia="ru-RU"/>
        </w:rPr>
      </w:pPr>
      <w:r w:rsidRPr="001B2F50">
        <w:rPr>
          <w:rFonts w:ascii="Times New Roman" w:eastAsia="Times New Roman" w:hAnsi="Times New Roman" w:cs="Times New Roman"/>
          <w:bCs/>
          <w:color w:val="000000" w:themeColor="text1"/>
          <w:sz w:val="24"/>
          <w:szCs w:val="24"/>
          <w:lang w:eastAsia="ru-RU"/>
        </w:rPr>
        <w:t xml:space="preserve">                                       (девятнадцатой сессии)</w:t>
      </w:r>
    </w:p>
    <w:p w:rsidR="000D37E4" w:rsidRPr="001B2F50" w:rsidRDefault="000D37E4" w:rsidP="000D37E4">
      <w:pPr>
        <w:pStyle w:val="a4"/>
        <w:rPr>
          <w:rFonts w:ascii="Times New Roman" w:eastAsia="Times New Roman" w:hAnsi="Times New Roman" w:cs="Times New Roman"/>
          <w:bCs/>
          <w:color w:val="000000" w:themeColor="text1"/>
          <w:sz w:val="24"/>
          <w:szCs w:val="24"/>
          <w:lang w:eastAsia="ru-RU"/>
        </w:rPr>
      </w:pPr>
    </w:p>
    <w:p w:rsidR="000D37E4" w:rsidRPr="001B2F50" w:rsidRDefault="000D37E4" w:rsidP="001B2F50">
      <w:pPr>
        <w:pStyle w:val="a4"/>
        <w:rPr>
          <w:rFonts w:ascii="Times New Roman" w:eastAsia="Times New Roman" w:hAnsi="Times New Roman" w:cs="Times New Roman"/>
          <w:b/>
          <w:bCs/>
          <w:color w:val="000000" w:themeColor="text1"/>
          <w:sz w:val="24"/>
          <w:szCs w:val="24"/>
          <w:lang w:eastAsia="ru-RU"/>
        </w:rPr>
      </w:pPr>
      <w:r w:rsidRPr="001B2F50">
        <w:rPr>
          <w:rFonts w:ascii="Times New Roman" w:eastAsia="Times New Roman" w:hAnsi="Times New Roman" w:cs="Times New Roman"/>
          <w:bCs/>
          <w:color w:val="000000" w:themeColor="text1"/>
          <w:sz w:val="24"/>
          <w:szCs w:val="24"/>
          <w:lang w:eastAsia="ru-RU"/>
        </w:rPr>
        <w:t>от</w:t>
      </w:r>
      <w:r w:rsidRPr="001B2F50">
        <w:rPr>
          <w:rFonts w:ascii="Times New Roman" w:eastAsia="Times New Roman" w:hAnsi="Times New Roman" w:cs="Times New Roman"/>
          <w:color w:val="000000" w:themeColor="text1"/>
          <w:sz w:val="24"/>
          <w:szCs w:val="24"/>
          <w:lang w:eastAsia="ru-RU"/>
        </w:rPr>
        <w:t xml:space="preserve">  14.11.2018                                                                               № 36/148</w:t>
      </w:r>
    </w:p>
    <w:p w:rsidR="000D37E4" w:rsidRPr="001B2F50" w:rsidRDefault="000D37E4" w:rsidP="000D37E4">
      <w:pPr>
        <w:widowControl w:val="0"/>
        <w:autoSpaceDE w:val="0"/>
        <w:autoSpaceDN w:val="0"/>
        <w:adjustRightInd w:val="0"/>
        <w:jc w:val="center"/>
        <w:rPr>
          <w:bCs/>
          <w:color w:val="000000" w:themeColor="text1"/>
        </w:rPr>
      </w:pPr>
      <w:r w:rsidRPr="001B2F50">
        <w:rPr>
          <w:bCs/>
          <w:color w:val="000000" w:themeColor="text1"/>
        </w:rPr>
        <w:t>О внесении изменений в решение сессии Совета депутатов Новотроицкого сельсовета Колыванского района Новосибирской области от 30.03.2017 № 19/87 «Об утверждении Положения об оплате труда лиц</w:t>
      </w:r>
      <w:r w:rsidRPr="001B2F50">
        <w:rPr>
          <w:color w:val="000000" w:themeColor="text1"/>
        </w:rPr>
        <w:t xml:space="preserve">, замещающих муниципальные должности на постоянной основе, </w:t>
      </w:r>
      <w:r w:rsidRPr="001B2F50">
        <w:rPr>
          <w:bCs/>
          <w:color w:val="000000" w:themeColor="text1"/>
        </w:rPr>
        <w:t>муниципальных служащих  администрации Новотроицкого сельсовета Колыванского района Новосибирской области»</w:t>
      </w:r>
    </w:p>
    <w:p w:rsidR="000D37E4" w:rsidRPr="001B2F50" w:rsidRDefault="000D37E4" w:rsidP="000D37E4">
      <w:pPr>
        <w:autoSpaceDE w:val="0"/>
        <w:autoSpaceDN w:val="0"/>
        <w:adjustRightInd w:val="0"/>
        <w:rPr>
          <w:bCs/>
          <w:color w:val="000000" w:themeColor="text1"/>
        </w:rPr>
      </w:pPr>
    </w:p>
    <w:p w:rsidR="000D37E4" w:rsidRPr="001B2F50" w:rsidRDefault="000D37E4" w:rsidP="000D37E4">
      <w:pPr>
        <w:autoSpaceDE w:val="0"/>
        <w:autoSpaceDN w:val="0"/>
      </w:pPr>
      <w:r w:rsidRPr="001B2F50">
        <w:rPr>
          <w:color w:val="000000" w:themeColor="text1"/>
        </w:rPr>
        <w:t xml:space="preserve">В целях </w:t>
      </w:r>
      <w:proofErr w:type="gramStart"/>
      <w:r w:rsidRPr="001B2F50">
        <w:rPr>
          <w:color w:val="000000" w:themeColor="text1"/>
        </w:rPr>
        <w:t xml:space="preserve">приведения решения </w:t>
      </w:r>
      <w:r w:rsidRPr="001B2F50">
        <w:rPr>
          <w:bCs/>
          <w:color w:val="000000" w:themeColor="text1"/>
        </w:rPr>
        <w:t>сессии Совета депутатов Новотроицкого</w:t>
      </w:r>
      <w:proofErr w:type="gramEnd"/>
      <w:r w:rsidRPr="001B2F50">
        <w:rPr>
          <w:bCs/>
          <w:color w:val="000000" w:themeColor="text1"/>
        </w:rPr>
        <w:t xml:space="preserve"> сельсовета Колыванского района Новосибирской области от 30.03.2017 № 19/87 «Об утверждении Положения об оплате труда лиц</w:t>
      </w:r>
      <w:r w:rsidRPr="001B2F50">
        <w:rPr>
          <w:color w:val="000000" w:themeColor="text1"/>
        </w:rPr>
        <w:t xml:space="preserve">, замещающих муниципальные должности на постоянной основе, </w:t>
      </w:r>
      <w:r w:rsidRPr="001B2F50">
        <w:rPr>
          <w:bCs/>
          <w:color w:val="000000" w:themeColor="text1"/>
        </w:rPr>
        <w:t>муниципальных служащих  администрации Новотроицкого сельсовета Колыванского района Новосибирской области» в соответствие с законодательством Новосибирской области</w:t>
      </w:r>
    </w:p>
    <w:p w:rsidR="000D37E4" w:rsidRPr="001B2F50" w:rsidRDefault="000D37E4" w:rsidP="000D37E4">
      <w:pPr>
        <w:widowControl w:val="0"/>
        <w:autoSpaceDE w:val="0"/>
        <w:autoSpaceDN w:val="0"/>
        <w:adjustRightInd w:val="0"/>
        <w:rPr>
          <w:rFonts w:eastAsiaTheme="minorHAnsi"/>
          <w:color w:val="000000" w:themeColor="text1"/>
          <w:lang w:eastAsia="en-US"/>
        </w:rPr>
      </w:pPr>
      <w:r w:rsidRPr="001B2F50">
        <w:rPr>
          <w:color w:val="000000" w:themeColor="text1"/>
        </w:rPr>
        <w:t xml:space="preserve">Совет депутатов </w:t>
      </w:r>
      <w:r w:rsidRPr="001B2F50">
        <w:rPr>
          <w:bCs/>
          <w:color w:val="000000" w:themeColor="text1"/>
        </w:rPr>
        <w:t>Новотроицкого сельсовета Колыванского района Новосибирской области решил:</w:t>
      </w:r>
    </w:p>
    <w:p w:rsidR="000D37E4" w:rsidRPr="001B2F50" w:rsidRDefault="000D37E4" w:rsidP="000D37E4">
      <w:pPr>
        <w:widowControl w:val="0"/>
        <w:autoSpaceDE w:val="0"/>
        <w:autoSpaceDN w:val="0"/>
        <w:adjustRightInd w:val="0"/>
        <w:rPr>
          <w:color w:val="000000" w:themeColor="text1"/>
        </w:rPr>
      </w:pPr>
      <w:r w:rsidRPr="001B2F50">
        <w:rPr>
          <w:color w:val="000000" w:themeColor="text1"/>
        </w:rPr>
        <w:t>1.Внести в вышеуказанное решение сессии следующие изменения</w:t>
      </w:r>
      <w:proofErr w:type="gramStart"/>
      <w:r w:rsidRPr="001B2F50">
        <w:rPr>
          <w:color w:val="000000" w:themeColor="text1"/>
        </w:rPr>
        <w:t xml:space="preserve"> :</w:t>
      </w:r>
      <w:proofErr w:type="gramEnd"/>
      <w:r w:rsidRPr="001B2F50">
        <w:rPr>
          <w:color w:val="000000" w:themeColor="text1"/>
        </w:rPr>
        <w:t xml:space="preserve"> </w:t>
      </w:r>
    </w:p>
    <w:p w:rsidR="000D37E4" w:rsidRPr="001B2F50" w:rsidRDefault="000D37E4" w:rsidP="000D37E4">
      <w:pPr>
        <w:widowControl w:val="0"/>
        <w:autoSpaceDE w:val="0"/>
        <w:autoSpaceDN w:val="0"/>
        <w:adjustRightInd w:val="0"/>
        <w:rPr>
          <w:color w:val="000000" w:themeColor="text1"/>
        </w:rPr>
      </w:pPr>
      <w:r w:rsidRPr="001B2F50">
        <w:rPr>
          <w:color w:val="000000" w:themeColor="text1"/>
        </w:rPr>
        <w:t xml:space="preserve">1.1. В пункте 2.2.  Положения цифру « 2403» </w:t>
      </w:r>
      <w:proofErr w:type="gramStart"/>
      <w:r w:rsidRPr="001B2F50">
        <w:rPr>
          <w:color w:val="000000" w:themeColor="text1"/>
        </w:rPr>
        <w:t>заменить на цифру</w:t>
      </w:r>
      <w:proofErr w:type="gramEnd"/>
      <w:r w:rsidRPr="001B2F50">
        <w:rPr>
          <w:color w:val="000000" w:themeColor="text1"/>
        </w:rPr>
        <w:t xml:space="preserve"> «2500»;</w:t>
      </w:r>
    </w:p>
    <w:p w:rsidR="000D37E4" w:rsidRPr="001B2F50" w:rsidRDefault="000D37E4" w:rsidP="000D37E4">
      <w:pPr>
        <w:widowControl w:val="0"/>
        <w:autoSpaceDE w:val="0"/>
        <w:autoSpaceDN w:val="0"/>
        <w:adjustRightInd w:val="0"/>
        <w:jc w:val="both"/>
        <w:rPr>
          <w:bCs/>
        </w:rPr>
      </w:pPr>
      <w:r w:rsidRPr="001B2F50">
        <w:rPr>
          <w:color w:val="000000" w:themeColor="text1"/>
        </w:rPr>
        <w:t>2. </w:t>
      </w:r>
      <w:r w:rsidRPr="001B2F50">
        <w:rPr>
          <w:bCs/>
        </w:rPr>
        <w:t>Опубликовать данное решение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0D37E4" w:rsidRPr="001B2F50" w:rsidRDefault="000D37E4" w:rsidP="000D37E4">
      <w:pPr>
        <w:autoSpaceDE w:val="0"/>
        <w:autoSpaceDN w:val="0"/>
        <w:adjustRightInd w:val="0"/>
        <w:rPr>
          <w:rFonts w:eastAsiaTheme="minorHAnsi"/>
          <w:bCs/>
          <w:color w:val="000000" w:themeColor="text1"/>
          <w:lang w:eastAsia="en-US"/>
        </w:rPr>
      </w:pPr>
    </w:p>
    <w:p w:rsidR="000D37E4" w:rsidRPr="001B2F50" w:rsidRDefault="000D37E4" w:rsidP="000D37E4">
      <w:pPr>
        <w:autoSpaceDE w:val="0"/>
        <w:autoSpaceDN w:val="0"/>
        <w:adjustRightInd w:val="0"/>
        <w:rPr>
          <w:bCs/>
          <w:color w:val="000000" w:themeColor="text1"/>
        </w:rPr>
      </w:pPr>
    </w:p>
    <w:p w:rsidR="000D37E4" w:rsidRPr="001B2F50" w:rsidRDefault="000D37E4" w:rsidP="000D37E4">
      <w:pPr>
        <w:autoSpaceDE w:val="0"/>
        <w:autoSpaceDN w:val="0"/>
        <w:adjustRightInd w:val="0"/>
        <w:rPr>
          <w:bCs/>
          <w:color w:val="000000" w:themeColor="text1"/>
        </w:rPr>
      </w:pPr>
    </w:p>
    <w:p w:rsidR="000D37E4" w:rsidRPr="001B2F50" w:rsidRDefault="000D37E4" w:rsidP="000D37E4">
      <w:pPr>
        <w:autoSpaceDE w:val="0"/>
        <w:autoSpaceDN w:val="0"/>
        <w:adjustRightInd w:val="0"/>
        <w:rPr>
          <w:bCs/>
          <w:color w:val="000000" w:themeColor="text1"/>
        </w:rPr>
      </w:pPr>
      <w:r w:rsidRPr="001B2F50">
        <w:rPr>
          <w:bCs/>
          <w:color w:val="000000" w:themeColor="text1"/>
        </w:rPr>
        <w:t xml:space="preserve">Председатель Совета депутатов                         Глава  </w:t>
      </w:r>
    </w:p>
    <w:p w:rsidR="000D37E4" w:rsidRPr="001B2F50" w:rsidRDefault="000D37E4" w:rsidP="000D37E4">
      <w:pPr>
        <w:autoSpaceDE w:val="0"/>
        <w:autoSpaceDN w:val="0"/>
        <w:adjustRightInd w:val="0"/>
        <w:rPr>
          <w:bCs/>
          <w:color w:val="000000" w:themeColor="text1"/>
        </w:rPr>
      </w:pPr>
      <w:r w:rsidRPr="001B2F50">
        <w:rPr>
          <w:bCs/>
          <w:color w:val="000000" w:themeColor="text1"/>
        </w:rPr>
        <w:t>Новотроицкого сельсовета                                  Новотроицкого сельсовета</w:t>
      </w:r>
    </w:p>
    <w:p w:rsidR="000D37E4" w:rsidRPr="001B2F50" w:rsidRDefault="000D37E4" w:rsidP="000D37E4">
      <w:pPr>
        <w:autoSpaceDE w:val="0"/>
        <w:autoSpaceDN w:val="0"/>
        <w:adjustRightInd w:val="0"/>
        <w:rPr>
          <w:bCs/>
          <w:color w:val="000000" w:themeColor="text1"/>
        </w:rPr>
      </w:pPr>
      <w:r w:rsidRPr="001B2F50">
        <w:rPr>
          <w:bCs/>
          <w:color w:val="000000" w:themeColor="text1"/>
        </w:rPr>
        <w:t>Колыванского района                                          Колыванского района</w:t>
      </w:r>
    </w:p>
    <w:p w:rsidR="000D37E4" w:rsidRPr="001B2F50" w:rsidRDefault="000D37E4" w:rsidP="000D37E4">
      <w:pPr>
        <w:autoSpaceDE w:val="0"/>
        <w:autoSpaceDN w:val="0"/>
        <w:adjustRightInd w:val="0"/>
        <w:rPr>
          <w:bCs/>
          <w:color w:val="000000" w:themeColor="text1"/>
        </w:rPr>
      </w:pPr>
      <w:r w:rsidRPr="001B2F50">
        <w:rPr>
          <w:bCs/>
          <w:color w:val="000000" w:themeColor="text1"/>
        </w:rPr>
        <w:t>Новосибирской области                                       Новосибирской области</w:t>
      </w:r>
    </w:p>
    <w:p w:rsidR="000D37E4" w:rsidRPr="001B2F50" w:rsidRDefault="000D37E4" w:rsidP="000D37E4">
      <w:pPr>
        <w:autoSpaceDE w:val="0"/>
        <w:autoSpaceDN w:val="0"/>
        <w:adjustRightInd w:val="0"/>
        <w:rPr>
          <w:bCs/>
          <w:color w:val="000000" w:themeColor="text1"/>
        </w:rPr>
      </w:pPr>
      <w:r w:rsidRPr="001B2F50">
        <w:rPr>
          <w:bCs/>
          <w:color w:val="000000" w:themeColor="text1"/>
        </w:rPr>
        <w:t>______________А.Р. Газизов                               ______________Г.Н. Кулипанова</w:t>
      </w:r>
    </w:p>
    <w:p w:rsidR="000D37E4" w:rsidRPr="001B2F50" w:rsidRDefault="000D37E4" w:rsidP="000D37E4">
      <w:pPr>
        <w:rPr>
          <w:bCs/>
          <w:color w:val="000000" w:themeColor="text1"/>
        </w:rPr>
      </w:pPr>
    </w:p>
    <w:p w:rsidR="001B2F50" w:rsidRPr="001B2F50" w:rsidRDefault="001B2F50" w:rsidP="000D37E4">
      <w:pPr>
        <w:rPr>
          <w:bCs/>
          <w:color w:val="000000" w:themeColor="text1"/>
        </w:rPr>
      </w:pPr>
    </w:p>
    <w:p w:rsidR="001B2F50" w:rsidRPr="001B2F50" w:rsidRDefault="001B2F50" w:rsidP="000D37E4"/>
    <w:p w:rsidR="000251FB" w:rsidRPr="001B2F50" w:rsidRDefault="001B2F50" w:rsidP="000251FB">
      <w:pPr>
        <w:pStyle w:val="a5"/>
        <w:rPr>
          <w:rFonts w:ascii="Times New Roman" w:hAnsi="Times New Roman" w:cs="Times New Roman"/>
          <w:sz w:val="24"/>
          <w:szCs w:val="24"/>
        </w:rPr>
      </w:pPr>
      <w:r w:rsidRPr="001B2F50">
        <w:rPr>
          <w:rFonts w:ascii="Times New Roman" w:hAnsi="Times New Roman" w:cs="Times New Roman"/>
          <w:sz w:val="24"/>
          <w:szCs w:val="24"/>
        </w:rPr>
        <w:lastRenderedPageBreak/>
        <w:t xml:space="preserve">                                                    </w:t>
      </w:r>
      <w:r w:rsidR="000251FB" w:rsidRPr="001B2F50">
        <w:rPr>
          <w:rFonts w:ascii="Times New Roman" w:hAnsi="Times New Roman" w:cs="Times New Roman"/>
          <w:sz w:val="24"/>
          <w:szCs w:val="24"/>
        </w:rPr>
        <w:t>СОВЕТ ДЕПУТАТОВ</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НОВОТРОИЦКОГО СЕЛЬСОВЕТА</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КОЛЫВАНСКОГО РАЙОНА</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НОВОСИБИРСКОЙ ОБЛАСТИ</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 пятого созыва)</w:t>
      </w:r>
    </w:p>
    <w:p w:rsidR="000251FB" w:rsidRPr="001B2F50" w:rsidRDefault="000251FB" w:rsidP="000251FB">
      <w:pPr>
        <w:pStyle w:val="a5"/>
        <w:rPr>
          <w:rFonts w:ascii="Times New Roman" w:hAnsi="Times New Roman" w:cs="Times New Roman"/>
          <w:sz w:val="24"/>
          <w:szCs w:val="24"/>
        </w:rPr>
      </w:pP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РЕШЕНИЕ</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  тридцать шестой сессии)</w:t>
      </w:r>
    </w:p>
    <w:p w:rsidR="000251FB" w:rsidRPr="001B2F50" w:rsidRDefault="000251FB" w:rsidP="000251FB">
      <w:pPr>
        <w:pStyle w:val="a5"/>
        <w:rPr>
          <w:rFonts w:ascii="Times New Roman" w:hAnsi="Times New Roman" w:cs="Times New Roman"/>
          <w:sz w:val="24"/>
          <w:szCs w:val="24"/>
        </w:rPr>
      </w:pP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от 14.11.2018                                                    № 36/149</w:t>
      </w:r>
    </w:p>
    <w:p w:rsidR="000251FB" w:rsidRPr="001B2F50" w:rsidRDefault="000251FB" w:rsidP="000251FB">
      <w:pPr>
        <w:pStyle w:val="a5"/>
        <w:rPr>
          <w:rFonts w:ascii="Times New Roman" w:hAnsi="Times New Roman" w:cs="Times New Roman"/>
          <w:sz w:val="24"/>
          <w:szCs w:val="24"/>
        </w:rPr>
      </w:pP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О проекте муниципального правового акта « О внесении изменений и дополнений в Устав Новотроицкого сельсовета Колыванского района Новосибирской области»</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Рассмотрев и обсудив проект муниципального правового акта « О внесении изменений и дополнений в Устав Новотроицкого сельсовета Колыванского района Новосибирской области»</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Совет депутатов Новотроицкого сельсовета Колыванского района Новосибирской области, решил</w:t>
      </w:r>
      <w:proofErr w:type="gramStart"/>
      <w:r w:rsidRPr="001B2F50">
        <w:rPr>
          <w:rFonts w:ascii="Times New Roman" w:hAnsi="Times New Roman" w:cs="Times New Roman"/>
          <w:sz w:val="24"/>
          <w:szCs w:val="24"/>
        </w:rPr>
        <w:t xml:space="preserve"> :</w:t>
      </w:r>
      <w:proofErr w:type="gramEnd"/>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1.Принять проект  муниципального правового акта «О внесении изменений и дополнений в Устав Новотроицкого сельсовета Колыванского района Новосибирской области».</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2.Данное решение направить Главе Новотроицкого сельсовета Колыванского района Новосибирской области для подписания  и опубликования в издании « Бюллетень органов местного самоуправления Новотроицкого сельсовета».</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3.Провести публичные слушания по проекту вышеуказанного муниципального правового акта в помещении администрации Новотроицкого сельсовета 11 декабря 2018 года в 17 часов в помещении администрации Новотроицкого сельсовета по адресу: с. Новотроицк, ул. </w:t>
      </w:r>
      <w:proofErr w:type="gramStart"/>
      <w:r w:rsidRPr="001B2F50">
        <w:rPr>
          <w:rFonts w:ascii="Times New Roman" w:hAnsi="Times New Roman" w:cs="Times New Roman"/>
          <w:sz w:val="24"/>
          <w:szCs w:val="24"/>
        </w:rPr>
        <w:t>Советская</w:t>
      </w:r>
      <w:proofErr w:type="gramEnd"/>
      <w:r w:rsidRPr="001B2F50">
        <w:rPr>
          <w:rFonts w:ascii="Times New Roman" w:hAnsi="Times New Roman" w:cs="Times New Roman"/>
          <w:sz w:val="24"/>
          <w:szCs w:val="24"/>
        </w:rPr>
        <w:t>, 3.</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Предложить жителям муниципального образования до 16 часов 10 декабря </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2018 года направлять письменно свои предложения и рекомендации по проекту указанного муниципального правового акта в администрацию сельсовета.</w:t>
      </w:r>
    </w:p>
    <w:p w:rsidR="000251FB" w:rsidRPr="001B2F50" w:rsidRDefault="000251FB" w:rsidP="000251FB">
      <w:pPr>
        <w:pStyle w:val="a5"/>
        <w:ind w:left="720"/>
        <w:rPr>
          <w:rFonts w:ascii="Times New Roman" w:hAnsi="Times New Roman" w:cs="Times New Roman"/>
          <w:sz w:val="24"/>
          <w:szCs w:val="24"/>
        </w:rPr>
      </w:pP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Глава Новотроицкого сельсовета</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Колыванского района Новосибирской области                        Г.Н. Кулипанова</w:t>
      </w:r>
    </w:p>
    <w:p w:rsidR="000251FB" w:rsidRPr="001B2F50" w:rsidRDefault="000251FB" w:rsidP="000251FB">
      <w:pPr>
        <w:pStyle w:val="a5"/>
        <w:ind w:left="720"/>
        <w:rPr>
          <w:rFonts w:ascii="Times New Roman" w:hAnsi="Times New Roman" w:cs="Times New Roman"/>
          <w:sz w:val="24"/>
          <w:szCs w:val="24"/>
        </w:rPr>
      </w:pPr>
    </w:p>
    <w:p w:rsidR="000251FB" w:rsidRPr="001B2F50" w:rsidRDefault="000251FB" w:rsidP="000251FB">
      <w:pPr>
        <w:pStyle w:val="a5"/>
        <w:ind w:left="720"/>
        <w:rPr>
          <w:rFonts w:ascii="Times New Roman" w:hAnsi="Times New Roman" w:cs="Times New Roman"/>
          <w:sz w:val="24"/>
          <w:szCs w:val="24"/>
        </w:rPr>
      </w:pP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Председатель Совета депутатов    </w:t>
      </w:r>
    </w:p>
    <w:p w:rsidR="000251FB" w:rsidRPr="001B2F50" w:rsidRDefault="000251FB" w:rsidP="000251FB">
      <w:pPr>
        <w:pStyle w:val="a5"/>
        <w:rPr>
          <w:rFonts w:ascii="Times New Roman" w:hAnsi="Times New Roman" w:cs="Times New Roman"/>
          <w:sz w:val="24"/>
          <w:szCs w:val="24"/>
        </w:rPr>
      </w:pPr>
      <w:r w:rsidRPr="001B2F50">
        <w:rPr>
          <w:rFonts w:ascii="Times New Roman" w:hAnsi="Times New Roman" w:cs="Times New Roman"/>
          <w:sz w:val="24"/>
          <w:szCs w:val="24"/>
        </w:rPr>
        <w:t xml:space="preserve"> Новотроицкого сельсовета</w:t>
      </w:r>
    </w:p>
    <w:p w:rsidR="000251FB" w:rsidRPr="001B2F50" w:rsidRDefault="000251FB" w:rsidP="001B2F50">
      <w:pPr>
        <w:pStyle w:val="a5"/>
        <w:rPr>
          <w:rFonts w:ascii="Times New Roman" w:hAnsi="Times New Roman" w:cs="Times New Roman"/>
          <w:sz w:val="24"/>
          <w:szCs w:val="24"/>
        </w:rPr>
      </w:pPr>
      <w:r w:rsidRPr="001B2F50">
        <w:rPr>
          <w:rFonts w:ascii="Times New Roman" w:hAnsi="Times New Roman" w:cs="Times New Roman"/>
          <w:sz w:val="24"/>
          <w:szCs w:val="24"/>
        </w:rPr>
        <w:t xml:space="preserve"> Колыванского района Новосибирской области                              А.Р. Газизов</w:t>
      </w:r>
    </w:p>
    <w:p w:rsidR="000251FB" w:rsidRPr="001B2F50" w:rsidRDefault="000251FB" w:rsidP="000251FB">
      <w:pPr>
        <w:jc w:val="right"/>
      </w:pPr>
      <w:r w:rsidRPr="001B2F50">
        <w:t>ПРОЕКТ</w:t>
      </w:r>
    </w:p>
    <w:p w:rsidR="000251FB" w:rsidRPr="001B2F50" w:rsidRDefault="000251FB" w:rsidP="000251FB">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Приложение </w:t>
      </w:r>
    </w:p>
    <w:p w:rsidR="000251FB" w:rsidRPr="001B2F50" w:rsidRDefault="000251FB" w:rsidP="000251FB">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к решению сессии</w:t>
      </w:r>
    </w:p>
    <w:p w:rsidR="000251FB" w:rsidRPr="001B2F50" w:rsidRDefault="000251FB" w:rsidP="000251FB">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Совета депутатов</w:t>
      </w:r>
    </w:p>
    <w:p w:rsidR="000251FB" w:rsidRPr="001B2F50" w:rsidRDefault="000251FB" w:rsidP="000251FB">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Новотроицкого сельсовета</w:t>
      </w:r>
    </w:p>
    <w:p w:rsidR="000251FB" w:rsidRPr="001B2F50" w:rsidRDefault="000251FB" w:rsidP="000251FB">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Колыванского района</w:t>
      </w:r>
    </w:p>
    <w:p w:rsidR="000251FB" w:rsidRPr="001B2F50" w:rsidRDefault="000251FB" w:rsidP="000251FB">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Новосибирской области</w:t>
      </w:r>
    </w:p>
    <w:p w:rsidR="000251FB" w:rsidRPr="001B2F50" w:rsidRDefault="000251FB" w:rsidP="000251FB">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от 14.11.2018 №  36/149</w:t>
      </w:r>
    </w:p>
    <w:p w:rsidR="000251FB" w:rsidRPr="001B2F50" w:rsidRDefault="000251FB" w:rsidP="000251FB">
      <w:pPr>
        <w:rPr>
          <w:b/>
        </w:rPr>
      </w:pPr>
    </w:p>
    <w:p w:rsidR="000251FB" w:rsidRPr="001B2F50" w:rsidRDefault="000251FB" w:rsidP="000251FB">
      <w:pPr>
        <w:rPr>
          <w:b/>
        </w:rPr>
      </w:pPr>
      <w:r w:rsidRPr="001B2F50">
        <w:rPr>
          <w:b/>
        </w:rPr>
        <w:t xml:space="preserve">                                       Муниципальный правовой акт</w:t>
      </w:r>
    </w:p>
    <w:p w:rsidR="000251FB" w:rsidRPr="001B2F50" w:rsidRDefault="000251FB" w:rsidP="000251FB">
      <w:pPr>
        <w:rPr>
          <w:b/>
        </w:rPr>
      </w:pPr>
      <w:r w:rsidRPr="001B2F50">
        <w:rPr>
          <w:b/>
        </w:rPr>
        <w:t xml:space="preserve">     «О внесении изменений и дополнений в Устав Новотроицкого                </w:t>
      </w:r>
    </w:p>
    <w:p w:rsidR="000251FB" w:rsidRPr="001B2F50" w:rsidRDefault="000251FB" w:rsidP="000251FB">
      <w:pPr>
        <w:rPr>
          <w:b/>
        </w:rPr>
      </w:pPr>
      <w:r w:rsidRPr="001B2F50">
        <w:rPr>
          <w:b/>
        </w:rPr>
        <w:t xml:space="preserve">          сельсовета Колыванского района Новосибирской области»</w:t>
      </w:r>
    </w:p>
    <w:p w:rsidR="000251FB" w:rsidRPr="001B2F50" w:rsidRDefault="000251FB" w:rsidP="000251FB">
      <w:pPr>
        <w:tabs>
          <w:tab w:val="left" w:pos="720"/>
        </w:tabs>
        <w:rPr>
          <w:color w:val="000000"/>
        </w:rPr>
      </w:pPr>
    </w:p>
    <w:p w:rsidR="000251FB" w:rsidRPr="001B2F50" w:rsidRDefault="000251FB" w:rsidP="000251FB">
      <w:pPr>
        <w:tabs>
          <w:tab w:val="left" w:pos="720"/>
        </w:tabs>
      </w:pPr>
      <w:proofErr w:type="gramStart"/>
      <w:r w:rsidRPr="001B2F50">
        <w:rPr>
          <w:color w:val="000000"/>
        </w:rPr>
        <w:lastRenderedPageBreak/>
        <w:t>1.Пункт 5 статьи 5 Устава «Вопросы местного значения» изложить в следующей редакции: «</w:t>
      </w:r>
      <w:r w:rsidRPr="001B2F50">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w:t>
      </w:r>
      <w:proofErr w:type="gramEnd"/>
      <w:r w:rsidRPr="001B2F50">
        <w:t xml:space="preserve">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251FB" w:rsidRPr="001B2F50" w:rsidRDefault="000251FB" w:rsidP="000251FB">
      <w:pPr>
        <w:tabs>
          <w:tab w:val="left" w:pos="720"/>
        </w:tabs>
        <w:rPr>
          <w:color w:val="000000"/>
        </w:rPr>
      </w:pPr>
      <w:r w:rsidRPr="001B2F50">
        <w:rPr>
          <w:color w:val="000000"/>
        </w:rPr>
        <w:t>2.Пункт 18 статьи 5 Устава изложить в следующей редакции : «участие в организации деятельности по накоплению ( в том числе раздельному накоплению</w:t>
      </w:r>
      <w:proofErr w:type="gramStart"/>
      <w:r w:rsidRPr="001B2F50">
        <w:rPr>
          <w:color w:val="000000"/>
        </w:rPr>
        <w:t>)и</w:t>
      </w:r>
      <w:proofErr w:type="gramEnd"/>
      <w:r w:rsidRPr="001B2F50">
        <w:rPr>
          <w:color w:val="000000"/>
        </w:rPr>
        <w:t xml:space="preserve"> транспортированию твердых коммунальных отходов»;</w:t>
      </w:r>
    </w:p>
    <w:p w:rsidR="000251FB" w:rsidRPr="001B2F50" w:rsidRDefault="000251FB" w:rsidP="000251FB">
      <w:pPr>
        <w:tabs>
          <w:tab w:val="left" w:pos="720"/>
        </w:tabs>
      </w:pPr>
      <w:r w:rsidRPr="001B2F50">
        <w:rPr>
          <w:color w:val="000000"/>
        </w:rPr>
        <w:t>3.пункт 6 статьи 32 Устава «Полномочия администрации</w:t>
      </w:r>
      <w:proofErr w:type="gramStart"/>
      <w:r w:rsidRPr="001B2F50">
        <w:rPr>
          <w:color w:val="000000"/>
        </w:rPr>
        <w:t>»и</w:t>
      </w:r>
      <w:proofErr w:type="gramEnd"/>
      <w:r w:rsidRPr="001B2F50">
        <w:rPr>
          <w:color w:val="000000"/>
        </w:rPr>
        <w:t>зложить в следующей редакции: «</w:t>
      </w:r>
      <w:r w:rsidRPr="001B2F50">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0251FB" w:rsidRPr="001B2F50" w:rsidRDefault="000251FB" w:rsidP="000251FB">
      <w:pPr>
        <w:tabs>
          <w:tab w:val="left" w:pos="720"/>
        </w:tabs>
        <w:rPr>
          <w:color w:val="000000"/>
        </w:rPr>
      </w:pPr>
      <w:r w:rsidRPr="001B2F50">
        <w:t>4. пункт 17 статьи 32 Устава «Полномочия администрации»</w:t>
      </w:r>
      <w:r w:rsidRPr="001B2F50">
        <w:rPr>
          <w:color w:val="000000"/>
        </w:rPr>
        <w:t xml:space="preserve"> изложить в следующей редакции : «участие в организации деятельности по накоплению ( в том числе раздельному накоплению</w:t>
      </w:r>
      <w:proofErr w:type="gramStart"/>
      <w:r w:rsidRPr="001B2F50">
        <w:rPr>
          <w:color w:val="000000"/>
        </w:rPr>
        <w:t>)и</w:t>
      </w:r>
      <w:proofErr w:type="gramEnd"/>
      <w:r w:rsidRPr="001B2F50">
        <w:rPr>
          <w:color w:val="000000"/>
        </w:rPr>
        <w:t xml:space="preserve"> транспортированию твердых коммунальных отходов»;</w:t>
      </w:r>
    </w:p>
    <w:p w:rsidR="000251FB" w:rsidRPr="001B2F50" w:rsidRDefault="000251FB" w:rsidP="000251FB">
      <w:pPr>
        <w:tabs>
          <w:tab w:val="left" w:pos="720"/>
        </w:tabs>
        <w:rPr>
          <w:color w:val="000000"/>
        </w:rPr>
      </w:pPr>
      <w:r w:rsidRPr="001B2F50">
        <w:rPr>
          <w:color w:val="000000"/>
        </w:rPr>
        <w:t>5.пункт 5 статьи 5 «Вопросы местного значения» и пункт 6 статьи 32 «Полномочия администрации» вступают в силу с 1 января 2019 года в соответствии с Федеральным законом от 31.12.2017 № 503-ФЗ»;</w:t>
      </w:r>
    </w:p>
    <w:p w:rsidR="000251FB" w:rsidRPr="001B2F50" w:rsidRDefault="000251FB" w:rsidP="000251FB">
      <w:pPr>
        <w:tabs>
          <w:tab w:val="left" w:pos="720"/>
        </w:tabs>
        <w:rPr>
          <w:color w:val="000000"/>
        </w:rPr>
      </w:pPr>
      <w:r w:rsidRPr="001B2F50">
        <w:rPr>
          <w:color w:val="000000"/>
        </w:rPr>
        <w:t>6.пункт18 статьи 5 «Вопросы местного значения» и пункт17 статьи32 «Полномочия администрации» вступают в силу с 29 декабря 2018 года в соответствии с Федеральным законом от 29.12.2017 № 443-ФЗ».</w:t>
      </w:r>
    </w:p>
    <w:p w:rsidR="000251FB" w:rsidRPr="001B2F50" w:rsidRDefault="000251FB" w:rsidP="000251FB">
      <w:pPr>
        <w:tabs>
          <w:tab w:val="left" w:pos="0"/>
        </w:tabs>
        <w:jc w:val="both"/>
        <w:rPr>
          <w:color w:val="000000"/>
        </w:rPr>
      </w:pPr>
    </w:p>
    <w:p w:rsidR="000251FB" w:rsidRPr="001B2F50" w:rsidRDefault="000251FB" w:rsidP="000251FB">
      <w:pPr>
        <w:tabs>
          <w:tab w:val="left" w:pos="0"/>
        </w:tabs>
        <w:rPr>
          <w:color w:val="000000"/>
        </w:rPr>
      </w:pPr>
      <w:r w:rsidRPr="001B2F50">
        <w:rPr>
          <w:color w:val="000000"/>
        </w:rPr>
        <w:t>Глава  Новотроицкого сельсовета</w:t>
      </w:r>
    </w:p>
    <w:p w:rsidR="000251FB" w:rsidRPr="001B2F50" w:rsidRDefault="000251FB" w:rsidP="000251FB">
      <w:pPr>
        <w:tabs>
          <w:tab w:val="left" w:pos="0"/>
        </w:tabs>
        <w:rPr>
          <w:color w:val="000000"/>
        </w:rPr>
      </w:pPr>
      <w:r w:rsidRPr="001B2F50">
        <w:rPr>
          <w:color w:val="000000"/>
        </w:rPr>
        <w:t>Колыванского района Новосибирской области                         Г.Н. Кулипанова</w:t>
      </w:r>
    </w:p>
    <w:p w:rsidR="000251FB" w:rsidRPr="001B2F50" w:rsidRDefault="000251FB" w:rsidP="000251FB">
      <w:pPr>
        <w:tabs>
          <w:tab w:val="left" w:pos="0"/>
        </w:tabs>
        <w:rPr>
          <w:i/>
          <w:color w:val="000000"/>
        </w:rPr>
      </w:pPr>
    </w:p>
    <w:p w:rsidR="000251FB" w:rsidRPr="001B2F50" w:rsidRDefault="000251FB" w:rsidP="000251FB">
      <w:pPr>
        <w:tabs>
          <w:tab w:val="left" w:pos="0"/>
        </w:tabs>
        <w:rPr>
          <w:i/>
          <w:color w:val="000000"/>
        </w:rPr>
      </w:pPr>
    </w:p>
    <w:p w:rsidR="000251FB" w:rsidRPr="001B2F50" w:rsidRDefault="000251FB" w:rsidP="000251FB">
      <w:pPr>
        <w:pStyle w:val="ConsPlusNormal"/>
        <w:rPr>
          <w:rFonts w:ascii="Times New Roman" w:hAnsi="Times New Roman" w:cs="Times New Roman"/>
          <w:i/>
          <w:color w:val="000000"/>
          <w:sz w:val="24"/>
          <w:szCs w:val="24"/>
        </w:rPr>
      </w:pPr>
      <w:r w:rsidRPr="001B2F50">
        <w:rPr>
          <w:rFonts w:ascii="Times New Roman" w:hAnsi="Times New Roman" w:cs="Times New Roman"/>
          <w:color w:val="000000"/>
          <w:sz w:val="24"/>
          <w:szCs w:val="24"/>
        </w:rPr>
        <w:t>Председатель Совета депутатов</w:t>
      </w:r>
      <w:r w:rsidRPr="001B2F50">
        <w:rPr>
          <w:rFonts w:ascii="Times New Roman" w:hAnsi="Times New Roman" w:cs="Times New Roman"/>
          <w:i/>
          <w:color w:val="000000"/>
          <w:sz w:val="24"/>
          <w:szCs w:val="24"/>
        </w:rPr>
        <w:t xml:space="preserve"> </w:t>
      </w:r>
    </w:p>
    <w:p w:rsidR="000251FB" w:rsidRPr="001B2F50" w:rsidRDefault="000251FB" w:rsidP="000251FB">
      <w:pPr>
        <w:pStyle w:val="ConsPlusNormal"/>
        <w:rPr>
          <w:rFonts w:ascii="Times New Roman" w:hAnsi="Times New Roman" w:cs="Times New Roman"/>
          <w:color w:val="000000"/>
          <w:sz w:val="24"/>
          <w:szCs w:val="24"/>
        </w:rPr>
      </w:pPr>
      <w:r w:rsidRPr="001B2F50">
        <w:rPr>
          <w:rFonts w:ascii="Times New Roman" w:hAnsi="Times New Roman" w:cs="Times New Roman"/>
          <w:color w:val="000000"/>
          <w:sz w:val="24"/>
          <w:szCs w:val="24"/>
        </w:rPr>
        <w:t>Новотроицкого сельсовета</w:t>
      </w:r>
    </w:p>
    <w:p w:rsidR="000251FB" w:rsidRPr="001B2F50" w:rsidRDefault="000251FB" w:rsidP="000251FB">
      <w:pPr>
        <w:pStyle w:val="ConsPlusNormal"/>
        <w:rPr>
          <w:rFonts w:ascii="Times New Roman" w:hAnsi="Times New Roman" w:cs="Times New Roman"/>
          <w:color w:val="000000"/>
          <w:sz w:val="24"/>
          <w:szCs w:val="24"/>
        </w:rPr>
      </w:pPr>
      <w:r w:rsidRPr="001B2F50">
        <w:rPr>
          <w:rFonts w:ascii="Times New Roman" w:hAnsi="Times New Roman" w:cs="Times New Roman"/>
          <w:color w:val="000000"/>
          <w:sz w:val="24"/>
          <w:szCs w:val="24"/>
        </w:rPr>
        <w:t>Колыванского района Новосибирской области                                А.Р. Газизов</w:t>
      </w:r>
    </w:p>
    <w:p w:rsidR="000251FB" w:rsidRPr="001B2F50" w:rsidRDefault="000251FB" w:rsidP="000251FB"/>
    <w:p w:rsidR="000251FB" w:rsidRPr="001B2F50" w:rsidRDefault="000251FB" w:rsidP="000251FB"/>
    <w:p w:rsidR="00B52D12" w:rsidRPr="001B2F50" w:rsidRDefault="003E0576"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_</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СОВЕТ   ДЕПУТАТОВ</w:t>
      </w:r>
      <w:r w:rsidRPr="001B2F50">
        <w:rPr>
          <w:rFonts w:ascii="Times New Roman" w:hAnsi="Times New Roman" w:cs="Times New Roman"/>
          <w:sz w:val="24"/>
          <w:szCs w:val="24"/>
        </w:rPr>
        <w:br/>
        <w:t xml:space="preserve">                                     НОВОТРОИЦКОГО СЕЛЬСОВЕТА</w:t>
      </w:r>
      <w:r w:rsidRPr="001B2F50">
        <w:rPr>
          <w:rFonts w:ascii="Times New Roman" w:hAnsi="Times New Roman" w:cs="Times New Roman"/>
          <w:sz w:val="24"/>
          <w:szCs w:val="24"/>
        </w:rPr>
        <w:br/>
        <w:t xml:space="preserve">                                          КОЛЫВАНСКОГО РАЙОНА</w:t>
      </w:r>
      <w:r w:rsidRPr="001B2F50">
        <w:rPr>
          <w:rFonts w:ascii="Times New Roman" w:hAnsi="Times New Roman" w:cs="Times New Roman"/>
          <w:sz w:val="24"/>
          <w:szCs w:val="24"/>
        </w:rPr>
        <w:br/>
        <w:t xml:space="preserve">                                        НОВОСИБИРСКОЙ ОБЛАСТИ</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(пятого созыва)</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w:t>
      </w:r>
      <w:proofErr w:type="gramStart"/>
      <w:r w:rsidRPr="001B2F50">
        <w:rPr>
          <w:rFonts w:ascii="Times New Roman" w:hAnsi="Times New Roman" w:cs="Times New Roman"/>
          <w:sz w:val="24"/>
          <w:szCs w:val="24"/>
        </w:rPr>
        <w:t>Р</w:t>
      </w:r>
      <w:proofErr w:type="gramEnd"/>
      <w:r w:rsidRPr="001B2F50">
        <w:rPr>
          <w:rFonts w:ascii="Times New Roman" w:hAnsi="Times New Roman" w:cs="Times New Roman"/>
          <w:sz w:val="24"/>
          <w:szCs w:val="24"/>
        </w:rPr>
        <w:t xml:space="preserve"> Е Ш Е Н И Е</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(тридцать шестой   сессии)</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14.11.2018г.                                                               № 36/150</w:t>
      </w:r>
    </w:p>
    <w:p w:rsidR="00B52D12" w:rsidRPr="001B2F50" w:rsidRDefault="00B52D12" w:rsidP="00B52D12">
      <w:pPr>
        <w:pStyle w:val="a5"/>
        <w:rPr>
          <w:rFonts w:ascii="Times New Roman" w:hAnsi="Times New Roman" w:cs="Times New Roman"/>
          <w:sz w:val="24"/>
          <w:szCs w:val="24"/>
        </w:rPr>
      </w:pPr>
    </w:p>
    <w:p w:rsidR="00B52D12" w:rsidRPr="001B2F50" w:rsidRDefault="00B52D12" w:rsidP="00B52D12">
      <w:pPr>
        <w:pStyle w:val="a5"/>
        <w:jc w:val="center"/>
        <w:rPr>
          <w:rFonts w:ascii="Times New Roman" w:hAnsi="Times New Roman" w:cs="Times New Roman"/>
          <w:sz w:val="24"/>
          <w:szCs w:val="24"/>
        </w:rPr>
      </w:pPr>
      <w:r w:rsidRPr="001B2F50">
        <w:rPr>
          <w:rFonts w:ascii="Times New Roman" w:hAnsi="Times New Roman" w:cs="Times New Roman"/>
          <w:sz w:val="24"/>
          <w:szCs w:val="24"/>
        </w:rPr>
        <w:lastRenderedPageBreak/>
        <w:t>О внесении изменений в решение сессии от  25.12.2017г. № 28/123  «О бюджете  Новотроицкого сельсовета Колыванского района Новосибирской области на 2018год и  плановый период 201-2020 годов»</w:t>
      </w:r>
    </w:p>
    <w:p w:rsidR="00B52D12" w:rsidRPr="001B2F50" w:rsidRDefault="00B52D12" w:rsidP="00B52D12">
      <w:pPr>
        <w:pStyle w:val="a5"/>
        <w:jc w:val="center"/>
        <w:rPr>
          <w:rFonts w:ascii="Times New Roman" w:hAnsi="Times New Roman" w:cs="Times New Roman"/>
          <w:sz w:val="24"/>
          <w:szCs w:val="24"/>
        </w:rPr>
      </w:pP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В соответствии с Бюджетным кодексом Российской Федерации, Федеральным законом от 06.10.2003 № 131-ФЗ « Об общих принципах организации местного самоуправления в Российской Федерации», Законом  Новосибирской области, Положением  « О бюджетном  процессе в муниципальном образовании Новотроицкого сельсовета Колыванского района Новосибирской области»</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СОВЕТ ДЕПУТАТОВ Новотроицкого сельсовета Колыванского района Новосибирской области,</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РЕШИЛ:</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1.Внести изменения в доходную часть бюджета Новотроицкого сельсовета Колыванского района Новосибирской области (приложение №1) .</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2.Внести изменения в расходную часть бюджета Новотроицкого сельсовета Колыванского района Новосибирской области на 2018г (приложение №2).</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3.Установить характеристики бюджета Новотроицкого сельсовета Колыванского района Новосибирской области на 2018г</w:t>
      </w:r>
      <w:proofErr w:type="gramStart"/>
      <w:r w:rsidRPr="001B2F50">
        <w:rPr>
          <w:rFonts w:ascii="Times New Roman" w:hAnsi="Times New Roman" w:cs="Times New Roman"/>
          <w:sz w:val="24"/>
          <w:szCs w:val="24"/>
        </w:rPr>
        <w:t xml:space="preserve"> :</w:t>
      </w:r>
      <w:proofErr w:type="gramEnd"/>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общий объем доходов в сумме 9437657,14 </w:t>
      </w:r>
      <w:proofErr w:type="spellStart"/>
      <w:r w:rsidRPr="001B2F50">
        <w:rPr>
          <w:rFonts w:ascii="Times New Roman" w:hAnsi="Times New Roman" w:cs="Times New Roman"/>
          <w:sz w:val="24"/>
          <w:szCs w:val="24"/>
        </w:rPr>
        <w:t>руб</w:t>
      </w:r>
      <w:proofErr w:type="spellEnd"/>
      <w:proofErr w:type="gramStart"/>
      <w:r w:rsidRPr="001B2F50">
        <w:rPr>
          <w:rFonts w:ascii="Times New Roman" w:hAnsi="Times New Roman" w:cs="Times New Roman"/>
          <w:sz w:val="24"/>
          <w:szCs w:val="24"/>
        </w:rPr>
        <w:t xml:space="preserve"> ;</w:t>
      </w:r>
      <w:proofErr w:type="gramEnd"/>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общий объем расходов в сумме 10657378,82 </w:t>
      </w:r>
      <w:proofErr w:type="spellStart"/>
      <w:r w:rsidRPr="001B2F50">
        <w:rPr>
          <w:rFonts w:ascii="Times New Roman" w:hAnsi="Times New Roman" w:cs="Times New Roman"/>
          <w:sz w:val="24"/>
          <w:szCs w:val="24"/>
        </w:rPr>
        <w:t>руб</w:t>
      </w:r>
      <w:proofErr w:type="spellEnd"/>
      <w:proofErr w:type="gramStart"/>
      <w:r w:rsidRPr="001B2F50">
        <w:rPr>
          <w:rFonts w:ascii="Times New Roman" w:hAnsi="Times New Roman" w:cs="Times New Roman"/>
          <w:sz w:val="24"/>
          <w:szCs w:val="24"/>
        </w:rPr>
        <w:t xml:space="preserve"> ;</w:t>
      </w:r>
      <w:proofErr w:type="gramEnd"/>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дефицит бюджета  1219721,68 руб.</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4.Направить решение  Главе Новотроицкого сельсовета  Колыванского района Новосибирской области для подписания и опубликования в издании «Бюллетень органов местного самоуправления Новотроицкого сельсовета».</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5.Решение вступает в силу с момента его опубликования.</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6.Контроль за исполнение решения возложить на постоянную депутатскую комиссию по бюджетной, налоговой,  финансово-кредитной политике, муниципальной собственности. </w:t>
      </w:r>
    </w:p>
    <w:p w:rsidR="00B52D12" w:rsidRPr="001B2F50" w:rsidRDefault="00B52D12" w:rsidP="00B52D12">
      <w:pPr>
        <w:pStyle w:val="a5"/>
        <w:rPr>
          <w:rFonts w:ascii="Times New Roman" w:hAnsi="Times New Roman" w:cs="Times New Roman"/>
          <w:sz w:val="24"/>
          <w:szCs w:val="24"/>
        </w:rPr>
      </w:pP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Глава Новотроицкого сельсовета                            Председатель Совета депутатов</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 xml:space="preserve">                                                                                    Новотроицкого сельсовета</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Колыванского района                                                Колыванского района</w:t>
      </w:r>
    </w:p>
    <w:p w:rsidR="00B52D12" w:rsidRPr="001B2F50" w:rsidRDefault="00B52D12" w:rsidP="00B52D12">
      <w:pPr>
        <w:pStyle w:val="a5"/>
        <w:rPr>
          <w:rFonts w:ascii="Times New Roman" w:hAnsi="Times New Roman" w:cs="Times New Roman"/>
          <w:sz w:val="24"/>
          <w:szCs w:val="24"/>
        </w:rPr>
      </w:pPr>
      <w:r w:rsidRPr="001B2F50">
        <w:rPr>
          <w:rFonts w:ascii="Times New Roman" w:hAnsi="Times New Roman" w:cs="Times New Roman"/>
          <w:sz w:val="24"/>
          <w:szCs w:val="24"/>
        </w:rPr>
        <w:t>Новосибирской области                                            Новосибирской области</w:t>
      </w:r>
    </w:p>
    <w:p w:rsidR="00B52D12" w:rsidRPr="001B2F50" w:rsidRDefault="00B52D12" w:rsidP="00B52D12">
      <w:pPr>
        <w:pStyle w:val="a5"/>
        <w:rPr>
          <w:rFonts w:ascii="Times New Roman" w:hAnsi="Times New Roman" w:cs="Times New Roman"/>
          <w:sz w:val="24"/>
          <w:szCs w:val="24"/>
        </w:rPr>
      </w:pPr>
    </w:p>
    <w:p w:rsidR="00B52D12" w:rsidRPr="001B2F50" w:rsidRDefault="00B52D12" w:rsidP="001B2F50">
      <w:pPr>
        <w:pStyle w:val="a5"/>
        <w:rPr>
          <w:rFonts w:ascii="Times New Roman" w:hAnsi="Times New Roman" w:cs="Times New Roman"/>
          <w:sz w:val="24"/>
          <w:szCs w:val="24"/>
        </w:rPr>
      </w:pPr>
      <w:proofErr w:type="spellStart"/>
      <w:r w:rsidRPr="001B2F50">
        <w:rPr>
          <w:rFonts w:ascii="Times New Roman" w:hAnsi="Times New Roman" w:cs="Times New Roman"/>
          <w:sz w:val="24"/>
          <w:szCs w:val="24"/>
        </w:rPr>
        <w:t>_________________Г.Н.Кулипанова</w:t>
      </w:r>
      <w:proofErr w:type="spellEnd"/>
      <w:r w:rsidRPr="001B2F50">
        <w:rPr>
          <w:rFonts w:ascii="Times New Roman" w:hAnsi="Times New Roman" w:cs="Times New Roman"/>
          <w:sz w:val="24"/>
          <w:szCs w:val="24"/>
        </w:rPr>
        <w:t xml:space="preserve">                                          ________А.Р. Газизов</w:t>
      </w:r>
    </w:p>
    <w:p w:rsidR="00B52D12" w:rsidRPr="001B2F50" w:rsidRDefault="00B52D12" w:rsidP="00B52D12"/>
    <w:p w:rsidR="00B52D12" w:rsidRPr="001B2F50" w:rsidRDefault="00B52D12" w:rsidP="00B52D12">
      <w:pPr>
        <w:jc w:val="right"/>
      </w:pPr>
      <w:r w:rsidRPr="001B2F50">
        <w:t xml:space="preserve">                                                                                                                             Приложение № 1</w:t>
      </w:r>
    </w:p>
    <w:p w:rsidR="00B52D12" w:rsidRPr="001B2F50" w:rsidRDefault="00B52D12" w:rsidP="00B52D12"/>
    <w:p w:rsidR="00B52D12" w:rsidRPr="001B2F50" w:rsidRDefault="00B52D12" w:rsidP="00B52D12">
      <w:pPr>
        <w:jc w:val="right"/>
      </w:pPr>
    </w:p>
    <w:p w:rsidR="00B52D12" w:rsidRPr="001B2F50" w:rsidRDefault="00B52D12" w:rsidP="00B52D12">
      <w:pPr>
        <w:jc w:val="center"/>
      </w:pPr>
      <w:r w:rsidRPr="001B2F50">
        <w:rPr>
          <w:b/>
        </w:rPr>
        <w:t>Доходная часть бюджета администрации Новотроицкого сельсовета Колыванского района Новосибирской области на 2018 год</w:t>
      </w:r>
    </w:p>
    <w:tbl>
      <w:tblPr>
        <w:tblW w:w="9750" w:type="dxa"/>
        <w:tblLayout w:type="fixed"/>
        <w:tblLook w:val="01E0"/>
      </w:tblPr>
      <w:tblGrid>
        <w:gridCol w:w="2237"/>
        <w:gridCol w:w="4963"/>
        <w:gridCol w:w="850"/>
        <w:gridCol w:w="850"/>
        <w:gridCol w:w="850"/>
      </w:tblGrid>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jc w:val="center"/>
              <w:rPr>
                <w:lang w:eastAsia="en-US"/>
              </w:rPr>
            </w:pPr>
            <w:r w:rsidRPr="001B2F50">
              <w:rPr>
                <w:lang w:eastAsia="en-US"/>
              </w:rPr>
              <w:t>Код</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jc w:val="center"/>
              <w:rPr>
                <w:lang w:eastAsia="en-US"/>
              </w:rPr>
            </w:pPr>
            <w:r w:rsidRPr="001B2F50">
              <w:rPr>
                <w:lang w:eastAsia="en-US"/>
              </w:rPr>
              <w:t>Наименование</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2018 год</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изменения</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К исполнению</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lang w:eastAsia="en-US"/>
              </w:rPr>
            </w:pPr>
            <w:r w:rsidRPr="001B2F50">
              <w:rPr>
                <w:lang w:eastAsia="en-US"/>
              </w:rPr>
              <w:t>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lang w:eastAsia="en-US"/>
              </w:rPr>
            </w:pPr>
            <w:r w:rsidRPr="001B2F50">
              <w:rPr>
                <w:lang w:eastAsia="en-US"/>
              </w:rPr>
              <w:t>2</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lang w:eastAsia="en-US"/>
              </w:rPr>
            </w:pPr>
            <w:r w:rsidRPr="001B2F50">
              <w:rPr>
                <w:lang w:eastAsia="en-US"/>
              </w:rPr>
              <w:t>3</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ind w:firstLine="720"/>
              <w:rPr>
                <w:lang w:eastAsia="en-US"/>
              </w:rPr>
            </w:pP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ind w:firstLine="720"/>
              <w:rPr>
                <w:lang w:eastAsia="en-US"/>
              </w:rPr>
            </w:pP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00010101000000000000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t>НАЛОГИ НА ПРИБЫЛЬ</w:t>
            </w:r>
            <w:proofErr w:type="gramStart"/>
            <w:r w:rsidRPr="001B2F50">
              <w:rPr>
                <w:b/>
                <w:lang w:eastAsia="en-US"/>
              </w:rPr>
              <w:t>,Д</w:t>
            </w:r>
            <w:proofErr w:type="gramEnd"/>
            <w:r w:rsidRPr="001B2F50">
              <w:rPr>
                <w:b/>
                <w:lang w:eastAsia="en-US"/>
              </w:rPr>
              <w:t>ОХОДЫ</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251,6</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251,6</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00010102010011000110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Налог на доходы физ</w:t>
            </w:r>
            <w:proofErr w:type="gramStart"/>
            <w:r w:rsidRPr="001B2F50">
              <w:rPr>
                <w:lang w:eastAsia="en-US"/>
              </w:rPr>
              <w:t>.л</w:t>
            </w:r>
            <w:proofErr w:type="gramEnd"/>
            <w:r w:rsidRPr="001B2F50">
              <w:rPr>
                <w:lang w:eastAsia="en-US"/>
              </w:rPr>
              <w:t>иц с доходов, полученных в виде дивидендов от долевого участия в деятельности организаций</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245,6</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245,6</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lastRenderedPageBreak/>
              <w:t>00010102020011000110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Налог на доходы физ</w:t>
            </w:r>
            <w:proofErr w:type="gramStart"/>
            <w:r w:rsidRPr="001B2F50">
              <w:rPr>
                <w:lang w:eastAsia="en-US"/>
              </w:rPr>
              <w:t>.л</w:t>
            </w:r>
            <w:proofErr w:type="gramEnd"/>
            <w:r w:rsidRPr="001B2F50">
              <w:rPr>
                <w:lang w:eastAsia="en-US"/>
              </w:rPr>
              <w:t xml:space="preserve">иц с доходов, облагаемых по налоговой </w:t>
            </w:r>
            <w:proofErr w:type="spellStart"/>
            <w:r w:rsidRPr="001B2F50">
              <w:rPr>
                <w:lang w:eastAsia="en-US"/>
              </w:rPr>
              <w:t>ставке,установленной</w:t>
            </w:r>
            <w:proofErr w:type="spellEnd"/>
            <w:r w:rsidRPr="001B2F50">
              <w:rPr>
                <w:lang w:eastAsia="en-US"/>
              </w:rPr>
              <w:t xml:space="preserve"> пунктом 1 ст.224 налогового кодекса РФ</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2,2</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2,2</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00010102020012100110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 xml:space="preserve">Налог на доходы физ. лиц с </w:t>
            </w:r>
            <w:proofErr w:type="spellStart"/>
            <w:r w:rsidRPr="001B2F50">
              <w:rPr>
                <w:lang w:eastAsia="en-US"/>
              </w:rPr>
              <w:t>доходов</w:t>
            </w:r>
            <w:proofErr w:type="gramStart"/>
            <w:r w:rsidRPr="001B2F50">
              <w:rPr>
                <w:lang w:eastAsia="en-US"/>
              </w:rPr>
              <w:t>,п</w:t>
            </w:r>
            <w:proofErr w:type="gramEnd"/>
            <w:r w:rsidRPr="001B2F50">
              <w:rPr>
                <w:lang w:eastAsia="en-US"/>
              </w:rPr>
              <w:t>олученных</w:t>
            </w:r>
            <w:proofErr w:type="spellEnd"/>
            <w:r w:rsidRPr="001B2F50">
              <w:rPr>
                <w:lang w:eastAsia="en-US"/>
              </w:rPr>
              <w:t xml:space="preserve"> от </w:t>
            </w:r>
            <w:proofErr w:type="spellStart"/>
            <w:r w:rsidRPr="001B2F50">
              <w:rPr>
                <w:lang w:eastAsia="en-US"/>
              </w:rPr>
              <w:t>осущ.деятельн.физ.лицамизарег.в</w:t>
            </w:r>
            <w:proofErr w:type="spellEnd"/>
            <w:r w:rsidRPr="001B2F50">
              <w:rPr>
                <w:lang w:eastAsia="en-US"/>
              </w:rPr>
              <w:t xml:space="preserve"> качестве индив.предпр.нотариусов,занимающ.частнойпрактикой,адвокатов,учредивших </w:t>
            </w:r>
            <w:proofErr w:type="spellStart"/>
            <w:r w:rsidRPr="001B2F50">
              <w:rPr>
                <w:lang w:eastAsia="en-US"/>
              </w:rPr>
              <w:t>адвакатские</w:t>
            </w:r>
            <w:proofErr w:type="spellEnd"/>
            <w:r w:rsidRPr="001B2F50">
              <w:rPr>
                <w:lang w:eastAsia="en-US"/>
              </w:rPr>
              <w:t xml:space="preserve"> кабинеты </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0,2</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0,2</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00010102020013000110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 xml:space="preserve">Налог на доходы физ. Лиц с </w:t>
            </w:r>
            <w:proofErr w:type="spellStart"/>
            <w:r w:rsidRPr="001B2F50">
              <w:rPr>
                <w:lang w:eastAsia="en-US"/>
              </w:rPr>
              <w:t>доходов</w:t>
            </w:r>
            <w:proofErr w:type="gramStart"/>
            <w:r w:rsidRPr="001B2F50">
              <w:rPr>
                <w:lang w:eastAsia="en-US"/>
              </w:rPr>
              <w:t>,о</w:t>
            </w:r>
            <w:proofErr w:type="gramEnd"/>
            <w:r w:rsidRPr="001B2F50">
              <w:rPr>
                <w:lang w:eastAsia="en-US"/>
              </w:rPr>
              <w:t>благаемых</w:t>
            </w:r>
            <w:proofErr w:type="spellEnd"/>
            <w:r w:rsidRPr="001B2F50">
              <w:rPr>
                <w:lang w:eastAsia="en-US"/>
              </w:rPr>
              <w:t xml:space="preserve"> по налоговой </w:t>
            </w:r>
            <w:proofErr w:type="spellStart"/>
            <w:r w:rsidRPr="001B2F50">
              <w:rPr>
                <w:lang w:eastAsia="en-US"/>
              </w:rPr>
              <w:t>ставке,установленной</w:t>
            </w:r>
            <w:proofErr w:type="spellEnd"/>
            <w:r w:rsidRPr="001B2F50">
              <w:rPr>
                <w:lang w:eastAsia="en-US"/>
              </w:rPr>
              <w:t xml:space="preserve"> п.1 ст.224 </w:t>
            </w:r>
            <w:proofErr w:type="spellStart"/>
            <w:r w:rsidRPr="001B2F50">
              <w:rPr>
                <w:lang w:eastAsia="en-US"/>
              </w:rPr>
              <w:t>налог.кодекса</w:t>
            </w:r>
            <w:proofErr w:type="spellEnd"/>
            <w:r w:rsidRPr="001B2F50">
              <w:rPr>
                <w:lang w:eastAsia="en-US"/>
              </w:rPr>
              <w:t xml:space="preserve"> РФ</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1,6</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1,6</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00010102030011000110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Налог на доходы физ</w:t>
            </w:r>
            <w:proofErr w:type="gramStart"/>
            <w:r w:rsidRPr="001B2F50">
              <w:rPr>
                <w:lang w:eastAsia="en-US"/>
              </w:rPr>
              <w:t>.л</w:t>
            </w:r>
            <w:proofErr w:type="gramEnd"/>
            <w:r w:rsidRPr="001B2F50">
              <w:rPr>
                <w:lang w:eastAsia="en-US"/>
              </w:rPr>
              <w:t xml:space="preserve">иц с доходов, полученных физ.лицами, не </w:t>
            </w:r>
            <w:proofErr w:type="spellStart"/>
            <w:r w:rsidRPr="001B2F50">
              <w:rPr>
                <w:lang w:eastAsia="en-US"/>
              </w:rPr>
              <w:t>являющ.резидентамиРФ</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00010102030013000110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Налог на доходы физ</w:t>
            </w:r>
            <w:proofErr w:type="gramStart"/>
            <w:r w:rsidRPr="001B2F50">
              <w:rPr>
                <w:lang w:eastAsia="en-US"/>
              </w:rPr>
              <w:t>.л</w:t>
            </w:r>
            <w:proofErr w:type="gramEnd"/>
            <w:r w:rsidRPr="001B2F50">
              <w:rPr>
                <w:lang w:eastAsia="en-US"/>
              </w:rPr>
              <w:t xml:space="preserve">иц с доходов, полученных физ.лицами, не </w:t>
            </w:r>
            <w:proofErr w:type="spellStart"/>
            <w:r w:rsidRPr="001B2F50">
              <w:rPr>
                <w:lang w:eastAsia="en-US"/>
              </w:rPr>
              <w:t>являющ.резидентамиРФ</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00010302000010000110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Акцизы по подакцизным товарам, производимым на территории РФ</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784,0</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784,0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00010302230010000110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Доходы от уплаты акцизов на дизельное топливо</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296,6</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296,6</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00010302240010000110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Доходы от уплаты акцизов на моторные масла</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2,1</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2,1</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00010302250010000110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Доходы от уплаты акцизов на автомобильный бензин</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542,6</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542,6</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00010302260010000110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Доходы от уплаты акцизов на прямогонный бензин</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-57,3</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-57,3</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00010503000010000110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Единый сельскохозяйственный налог</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5,0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5,0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00010503010011000110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Единый сельскохозяйственный налог</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00010601000000000110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t>Налог на имущество физических лиц</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29,9</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29,9</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00010601030101000110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Налог на имущество физических лиц, взимаемый по ставкам,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28,0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28,0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00010601030102100110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Налог на имущество физических лиц, взимаемый по ставкам,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1,9</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1,9</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0001060600000000</w:t>
            </w:r>
            <w:r w:rsidRPr="001B2F50">
              <w:rPr>
                <w:b/>
                <w:lang w:eastAsia="en-US"/>
              </w:rPr>
              <w:lastRenderedPageBreak/>
              <w:t>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lastRenderedPageBreak/>
              <w:t>Земельный налог</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766,7</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766,7</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lastRenderedPageBreak/>
              <w:t>00010606033101000110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Земельный налог с физических лиц, обладающих земельным участком, расположенным в границах сельских поселени</w:t>
            </w:r>
            <w:proofErr w:type="gramStart"/>
            <w:r w:rsidRPr="001B2F50">
              <w:rPr>
                <w:lang w:eastAsia="en-US"/>
              </w:rPr>
              <w:t>й(</w:t>
            </w:r>
            <w:proofErr w:type="gramEnd"/>
            <w:r w:rsidRPr="001B2F50">
              <w:rPr>
                <w:lang w:eastAsia="en-US"/>
              </w:rPr>
              <w:t>сумма платежа(перерасчеты, недоимка и задолженность по соответствующему  платежу в том числе по отмененному)</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664,4</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664,4</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00010606033102100110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Земельный налог с физических лиц, обладающих земельным участком, расположенным в границах сельских поселений</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1,4</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1,4</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00010606043101000110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Земельный налог с физических лиц, обладающих земельным участком, расположенным в границах сельских поселени</w:t>
            </w:r>
            <w:proofErr w:type="gramStart"/>
            <w:r w:rsidRPr="001B2F50">
              <w:rPr>
                <w:lang w:eastAsia="en-US"/>
              </w:rPr>
              <w:t>й(</w:t>
            </w:r>
            <w:proofErr w:type="gramEnd"/>
            <w:r w:rsidRPr="001B2F50">
              <w:rPr>
                <w:lang w:eastAsia="en-US"/>
              </w:rPr>
              <w:t>сумма платежа(перерасчеты, недоимка и задолженность по соответствующему  платежу в том числе по отмененному)</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100,4</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100,4</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00010606043102100110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 xml:space="preserve">Земельный налог, взимаемый по </w:t>
            </w:r>
            <w:proofErr w:type="gramStart"/>
            <w:r w:rsidRPr="001B2F50">
              <w:rPr>
                <w:lang w:eastAsia="en-US"/>
              </w:rPr>
              <w:t>ставкам</w:t>
            </w:r>
            <w:proofErr w:type="gramEnd"/>
            <w:r w:rsidRPr="001B2F50">
              <w:rPr>
                <w:lang w:eastAsia="en-US"/>
              </w:rPr>
              <w:t xml:space="preserve"> установленным в соответствии с подпунктом 2 пункта 1 статьи 394 Налогового кодекса РФ и применяемым к объектам налогообложения, расположенным в границах поселений</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0,5</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0,5</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00010800000000000000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t>Государственная пошлина</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12,0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12,0</w:t>
            </w:r>
          </w:p>
        </w:tc>
      </w:tr>
      <w:tr w:rsidR="00B52D12" w:rsidRPr="001B2F50" w:rsidTr="00B52D12">
        <w:trPr>
          <w:trHeight w:val="720"/>
        </w:trPr>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00010804020011000110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 xml:space="preserve">Государственная пошлина  за совершение </w:t>
            </w:r>
            <w:proofErr w:type="spellStart"/>
            <w:r w:rsidRPr="001B2F50">
              <w:rPr>
                <w:lang w:eastAsia="en-US"/>
              </w:rPr>
              <w:t>нотар</w:t>
            </w:r>
            <w:proofErr w:type="spellEnd"/>
            <w:r w:rsidRPr="001B2F50">
              <w:rPr>
                <w:lang w:eastAsia="en-US"/>
              </w:rPr>
              <w:t xml:space="preserve">. действий </w:t>
            </w:r>
            <w:proofErr w:type="spellStart"/>
            <w:r w:rsidRPr="001B2F50">
              <w:rPr>
                <w:lang w:eastAsia="en-US"/>
              </w:rPr>
              <w:t>должн</w:t>
            </w:r>
            <w:proofErr w:type="spellEnd"/>
            <w:r w:rsidRPr="001B2F50">
              <w:rPr>
                <w:lang w:eastAsia="en-US"/>
              </w:rPr>
              <w:t xml:space="preserve">. лицами органов местного </w:t>
            </w:r>
            <w:proofErr w:type="spellStart"/>
            <w:r w:rsidRPr="001B2F50">
              <w:rPr>
                <w:lang w:eastAsia="en-US"/>
              </w:rPr>
              <w:t>самоуп</w:t>
            </w:r>
            <w:proofErr w:type="spellEnd"/>
            <w:r w:rsidRPr="001B2F50">
              <w:rPr>
                <w:lang w:eastAsia="en-US"/>
              </w:rPr>
              <w:t xml:space="preserve">., </w:t>
            </w:r>
            <w:proofErr w:type="spellStart"/>
            <w:r w:rsidRPr="001B2F50">
              <w:rPr>
                <w:lang w:eastAsia="en-US"/>
              </w:rPr>
              <w:t>уполномоч</w:t>
            </w:r>
            <w:proofErr w:type="spellEnd"/>
            <w:r w:rsidRPr="001B2F50">
              <w:rPr>
                <w:lang w:eastAsia="en-US"/>
              </w:rPr>
              <w:t xml:space="preserve">. в </w:t>
            </w:r>
            <w:proofErr w:type="spellStart"/>
            <w:r w:rsidRPr="001B2F50">
              <w:rPr>
                <w:lang w:eastAsia="en-US"/>
              </w:rPr>
              <w:t>соот</w:t>
            </w:r>
            <w:proofErr w:type="spellEnd"/>
            <w:r w:rsidRPr="001B2F50">
              <w:rPr>
                <w:lang w:eastAsia="en-US"/>
              </w:rPr>
              <w:t xml:space="preserve">. с </w:t>
            </w:r>
            <w:proofErr w:type="spellStart"/>
            <w:r w:rsidRPr="001B2F50">
              <w:rPr>
                <w:lang w:eastAsia="en-US"/>
              </w:rPr>
              <w:t>законод</w:t>
            </w:r>
            <w:proofErr w:type="spellEnd"/>
            <w:r w:rsidRPr="001B2F50">
              <w:rPr>
                <w:lang w:eastAsia="en-US"/>
              </w:rPr>
              <w:t>. актами РФ на совершение нотариальных действий</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12,0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12,0</w:t>
            </w:r>
          </w:p>
        </w:tc>
      </w:tr>
      <w:tr w:rsidR="00B52D12" w:rsidRPr="001B2F50" w:rsidTr="00B52D12">
        <w:trPr>
          <w:trHeight w:val="720"/>
        </w:trPr>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t>ИТОГО  НАЛОГОВЫХ  ДОХОДОВ</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1849,2</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1849,2</w:t>
            </w:r>
          </w:p>
        </w:tc>
      </w:tr>
      <w:tr w:rsidR="00B52D12" w:rsidRPr="001B2F50" w:rsidTr="00B52D12">
        <w:trPr>
          <w:trHeight w:val="720"/>
        </w:trPr>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0001110000000000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lang w:eastAsia="en-US"/>
              </w:rPr>
            </w:pPr>
            <w:r w:rsidRPr="001B2F50">
              <w:rPr>
                <w:lang w:eastAsia="en-US"/>
              </w:rPr>
              <w:t>Аренда имущества</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10,7</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10,7</w:t>
            </w:r>
          </w:p>
        </w:tc>
      </w:tr>
      <w:tr w:rsidR="00B52D12" w:rsidRPr="001B2F50" w:rsidTr="00B52D12">
        <w:trPr>
          <w:trHeight w:val="720"/>
        </w:trPr>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00011302065100000130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proofErr w:type="spellStart"/>
            <w:r w:rsidRPr="001B2F50">
              <w:rPr>
                <w:lang w:eastAsia="en-US"/>
              </w:rPr>
              <w:t>Доходы</w:t>
            </w:r>
            <w:proofErr w:type="gramStart"/>
            <w:r w:rsidRPr="001B2F50">
              <w:rPr>
                <w:lang w:eastAsia="en-US"/>
              </w:rPr>
              <w:t>,п</w:t>
            </w:r>
            <w:proofErr w:type="gramEnd"/>
            <w:r w:rsidRPr="001B2F50">
              <w:rPr>
                <w:lang w:eastAsia="en-US"/>
              </w:rPr>
              <w:t>оступающие</w:t>
            </w:r>
            <w:proofErr w:type="spellEnd"/>
            <w:r w:rsidRPr="001B2F50">
              <w:rPr>
                <w:lang w:eastAsia="en-US"/>
              </w:rPr>
              <w:t xml:space="preserve"> в порядке возмещения расходов, понесенных в связи с эксплуатацией имущества поселений</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55,3</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55,3</w:t>
            </w:r>
          </w:p>
        </w:tc>
      </w:tr>
      <w:tr w:rsidR="00B52D12" w:rsidRPr="001B2F50" w:rsidTr="00B52D12">
        <w:trPr>
          <w:trHeight w:val="540"/>
        </w:trPr>
        <w:tc>
          <w:tcPr>
            <w:tcW w:w="2237"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ind w:firstLine="720"/>
              <w:rPr>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t>ИТОГО НЕНАЛОГОВЫХ ДОХОДОВ</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66,0</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66,0</w:t>
            </w:r>
          </w:p>
        </w:tc>
      </w:tr>
      <w:tr w:rsidR="00B52D12" w:rsidRPr="001B2F50" w:rsidTr="00B52D12">
        <w:trPr>
          <w:trHeight w:val="540"/>
        </w:trPr>
        <w:tc>
          <w:tcPr>
            <w:tcW w:w="2237"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ind w:firstLine="720"/>
              <w:rPr>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t>Всего собственных доходов</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1915,2</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b/>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1915,2</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0002000000000000</w:t>
            </w:r>
            <w:r w:rsidRPr="001B2F50">
              <w:rPr>
                <w:b/>
                <w:lang w:eastAsia="en-US"/>
              </w:rPr>
              <w:lastRenderedPageBreak/>
              <w:t>0000</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lastRenderedPageBreak/>
              <w:t>Безвозмездные поступления</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7468,</w:t>
            </w:r>
            <w:r w:rsidRPr="001B2F50">
              <w:rPr>
                <w:b/>
                <w:lang w:eastAsia="en-US"/>
              </w:rPr>
              <w:lastRenderedPageBreak/>
              <w:t>7</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2" w:lineRule="auto"/>
              <w:rPr>
                <w:b/>
                <w:lang w:eastAsia="en-US"/>
              </w:rPr>
            </w:pPr>
            <w:r w:rsidRPr="001B2F50">
              <w:rPr>
                <w:b/>
                <w:lang w:eastAsia="en-US"/>
              </w:rPr>
              <w:lastRenderedPageBreak/>
              <w:t>+53,8</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7522,</w:t>
            </w:r>
            <w:r w:rsidRPr="001B2F50">
              <w:rPr>
                <w:b/>
                <w:lang w:eastAsia="en-US"/>
              </w:rPr>
              <w:lastRenderedPageBreak/>
              <w:t>5</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lastRenderedPageBreak/>
              <w:t>00020215001100000151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Дотации бюджетов поселений на выравнивание бюджетной обеспеченности.</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2149,9</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2149,9</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00020235118100000151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Субвенции бюджетам поселений на осуществление первичного воинского учета на территориях, где отсутствуют военные комиссариаты.</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87,8</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87,8</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00020230024100000151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Субвенция бюджетам поселений на выполнение передаваемых полномочий субъектов РФ</w:t>
            </w:r>
            <w:proofErr w:type="gramStart"/>
            <w:r w:rsidRPr="001B2F50">
              <w:rPr>
                <w:lang w:eastAsia="en-US"/>
              </w:rPr>
              <w:t>0</w:t>
            </w:r>
            <w:proofErr w:type="gramEnd"/>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0,1</w:t>
            </w:r>
          </w:p>
        </w:tc>
        <w:tc>
          <w:tcPr>
            <w:tcW w:w="850"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rPr>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0,1</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 xml:space="preserve">Иные межбюджетные трансферты, передаваемые бюджетам сельских поселений </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3947,3</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vertAlign w:val="subscript"/>
                <w:lang w:eastAsia="en-US"/>
              </w:rPr>
            </w:pPr>
            <w:r w:rsidRPr="001B2F50">
              <w:rPr>
                <w:vertAlign w:val="subscript"/>
                <w:lang w:eastAsia="en-US"/>
              </w:rPr>
              <w:t>+53,8</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4001,1</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lang w:eastAsia="en-US"/>
              </w:rPr>
              <w:t>Межбюджетные трансферты  на реализацию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 на 2018год</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1173,6</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1173,6</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val="en-US" w:eastAsia="en-US"/>
              </w:rPr>
            </w:pPr>
            <w:r w:rsidRPr="001B2F50">
              <w:rPr>
                <w:lang w:val="en-US"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Иные межбюджетные трансферты, передаваемые бюджетам сельских поселений из резервного фонда Администрации Колыванского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10,0</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val="en-US" w:eastAsia="en-US"/>
              </w:rPr>
            </w:pPr>
            <w:r w:rsidRPr="001B2F50">
              <w:rPr>
                <w:lang w:val="en-US" w:eastAsia="en-US"/>
              </w:rPr>
              <w:t>00020249999100000151</w:t>
            </w: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Иные межбюджетные трансферты, передаваемые бюджетам сельских поселений из собственных средств Администрации Колыванского района</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100,0</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lang w:eastAsia="en-US"/>
              </w:rPr>
            </w:pPr>
            <w:r w:rsidRPr="001B2F50">
              <w:rPr>
                <w:lang w:eastAsia="en-US"/>
              </w:rPr>
              <w:t>100,0</w:t>
            </w:r>
          </w:p>
        </w:tc>
      </w:tr>
      <w:tr w:rsidR="00B52D12" w:rsidRPr="001B2F50" w:rsidTr="00B52D12">
        <w:tc>
          <w:tcPr>
            <w:tcW w:w="2237" w:type="dxa"/>
            <w:tcBorders>
              <w:top w:val="single" w:sz="4" w:space="0" w:color="auto"/>
              <w:left w:val="single" w:sz="4" w:space="0" w:color="auto"/>
              <w:bottom w:val="single" w:sz="4" w:space="0" w:color="auto"/>
              <w:right w:val="single" w:sz="4" w:space="0" w:color="auto"/>
            </w:tcBorders>
          </w:tcPr>
          <w:p w:rsidR="00B52D12" w:rsidRPr="001B2F50" w:rsidRDefault="00B52D12">
            <w:pPr>
              <w:autoSpaceDE w:val="0"/>
              <w:autoSpaceDN w:val="0"/>
              <w:adjustRightInd w:val="0"/>
              <w:spacing w:line="276" w:lineRule="auto"/>
              <w:ind w:firstLine="720"/>
              <w:rPr>
                <w:b/>
                <w:lang w:eastAsia="en-US"/>
              </w:rPr>
            </w:pPr>
          </w:p>
        </w:tc>
        <w:tc>
          <w:tcPr>
            <w:tcW w:w="4963"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ind w:firstLine="720"/>
              <w:rPr>
                <w:b/>
                <w:lang w:eastAsia="en-US"/>
              </w:rPr>
            </w:pPr>
            <w:r w:rsidRPr="001B2F50">
              <w:rPr>
                <w:b/>
                <w:lang w:eastAsia="en-US"/>
              </w:rPr>
              <w:t>Всего      доходов</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9383,9</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+53,8</w:t>
            </w:r>
          </w:p>
        </w:tc>
        <w:tc>
          <w:tcPr>
            <w:tcW w:w="850" w:type="dxa"/>
            <w:tcBorders>
              <w:top w:val="single" w:sz="4" w:space="0" w:color="auto"/>
              <w:left w:val="single" w:sz="4" w:space="0" w:color="auto"/>
              <w:bottom w:val="single" w:sz="4" w:space="0" w:color="auto"/>
              <w:right w:val="single" w:sz="4" w:space="0" w:color="auto"/>
            </w:tcBorders>
            <w:hideMark/>
          </w:tcPr>
          <w:p w:rsidR="00B52D12" w:rsidRPr="001B2F50" w:rsidRDefault="00B52D12">
            <w:pPr>
              <w:autoSpaceDE w:val="0"/>
              <w:autoSpaceDN w:val="0"/>
              <w:adjustRightInd w:val="0"/>
              <w:spacing w:line="276" w:lineRule="auto"/>
              <w:rPr>
                <w:b/>
                <w:lang w:eastAsia="en-US"/>
              </w:rPr>
            </w:pPr>
            <w:r w:rsidRPr="001B2F50">
              <w:rPr>
                <w:b/>
                <w:lang w:eastAsia="en-US"/>
              </w:rPr>
              <w:t>9437,7</w:t>
            </w:r>
          </w:p>
        </w:tc>
      </w:tr>
    </w:tbl>
    <w:p w:rsidR="00B52D12" w:rsidRPr="001B2F50" w:rsidRDefault="00B52D12" w:rsidP="00B52D12"/>
    <w:p w:rsidR="00B52D12" w:rsidRPr="001B2F50" w:rsidRDefault="00B52D12" w:rsidP="00B52D12"/>
    <w:p w:rsidR="00B52D12" w:rsidRPr="001B2F50" w:rsidRDefault="00B52D12" w:rsidP="00B52D12">
      <w:r w:rsidRPr="001B2F50">
        <w:t xml:space="preserve">                                                                                                            Приложение №2</w:t>
      </w:r>
    </w:p>
    <w:p w:rsidR="00B52D12" w:rsidRPr="001B2F50" w:rsidRDefault="00B52D12" w:rsidP="00B52D12"/>
    <w:p w:rsidR="00B52D12" w:rsidRPr="001B2F50" w:rsidRDefault="00B52D12" w:rsidP="00B52D12"/>
    <w:p w:rsidR="00B52D12" w:rsidRPr="001B2F50" w:rsidRDefault="00B52D12" w:rsidP="00B52D12">
      <w:pPr>
        <w:jc w:val="center"/>
        <w:rPr>
          <w:b/>
        </w:rPr>
      </w:pPr>
      <w:r w:rsidRPr="001B2F50">
        <w:rPr>
          <w:b/>
        </w:rPr>
        <w:t>Распределение бюджетных ассигнований на 2018 год</w:t>
      </w:r>
    </w:p>
    <w:p w:rsidR="00B52D12" w:rsidRPr="001B2F50" w:rsidRDefault="00B52D12" w:rsidP="00B52D12">
      <w:pPr>
        <w:jc w:val="center"/>
      </w:pPr>
      <w:r w:rsidRPr="001B2F50">
        <w:rPr>
          <w:b/>
        </w:rPr>
        <w:t>по разделам и подразделам, целевым статьям и видам расходов</w:t>
      </w:r>
    </w:p>
    <w:p w:rsidR="00B52D12" w:rsidRPr="001B2F50" w:rsidRDefault="00B52D12" w:rsidP="00B52D12">
      <w:pPr>
        <w:tabs>
          <w:tab w:val="left" w:pos="5550"/>
        </w:tabs>
        <w:jc w:val="center"/>
        <w:rPr>
          <w:rFonts w:eastAsiaTheme="minorHAnsi"/>
          <w:lang w:eastAsia="en-US"/>
        </w:rPr>
      </w:pPr>
    </w:p>
    <w:p w:rsidR="00B52D12" w:rsidRPr="001B2F50" w:rsidRDefault="00B52D12" w:rsidP="00B52D12">
      <w:pPr>
        <w:tabs>
          <w:tab w:val="left" w:pos="5550"/>
        </w:tabs>
        <w:jc w:val="center"/>
        <w:rPr>
          <w:rFonts w:eastAsiaTheme="minorHAnsi"/>
          <w:lang w:eastAsia="en-US"/>
        </w:rPr>
      </w:pPr>
    </w:p>
    <w:tbl>
      <w:tblPr>
        <w:tblW w:w="0" w:type="auto"/>
        <w:tblLook w:val="04A0"/>
      </w:tblPr>
      <w:tblGrid>
        <w:gridCol w:w="3722"/>
        <w:gridCol w:w="610"/>
        <w:gridCol w:w="629"/>
        <w:gridCol w:w="1670"/>
        <w:gridCol w:w="1673"/>
        <w:gridCol w:w="1055"/>
      </w:tblGrid>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 xml:space="preserve">  Наименование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РЗ</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proofErr w:type="gramStart"/>
            <w:r w:rsidRPr="001B2F50">
              <w:rPr>
                <w:lang w:eastAsia="en-US"/>
              </w:rPr>
              <w:t>ПР</w:t>
            </w:r>
            <w:proofErr w:type="gramEnd"/>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КЦСР</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КВР</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тыс. руб.</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Общегосударственные вопросы</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01</w:t>
            </w:r>
          </w:p>
        </w:tc>
        <w:tc>
          <w:tcPr>
            <w:tcW w:w="629"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lang w:eastAsia="en-US"/>
              </w:rPr>
            </w:pP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lang w:eastAsia="en-US"/>
              </w:rPr>
            </w:pP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3238,0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 xml:space="preserve">Функционирование    </w:t>
            </w:r>
            <w:proofErr w:type="gramStart"/>
            <w:r w:rsidRPr="001B2F50">
              <w:rPr>
                <w:b/>
                <w:lang w:eastAsia="en-US"/>
              </w:rPr>
              <w:t>высшего</w:t>
            </w:r>
            <w:proofErr w:type="gramEnd"/>
            <w:r w:rsidRPr="001B2F50">
              <w:rPr>
                <w:b/>
                <w:lang w:eastAsia="en-US"/>
              </w:rPr>
              <w:t xml:space="preserve">    должностного </w:t>
            </w:r>
          </w:p>
          <w:p w:rsidR="00B52D12" w:rsidRPr="001B2F50" w:rsidRDefault="00B52D12">
            <w:pPr>
              <w:spacing w:line="276" w:lineRule="auto"/>
              <w:rPr>
                <w:b/>
                <w:lang w:eastAsia="en-US"/>
              </w:rPr>
            </w:pPr>
            <w:r w:rsidRPr="001B2F50">
              <w:rPr>
                <w:b/>
                <w:lang w:eastAsia="en-US"/>
              </w:rPr>
              <w:t xml:space="preserve">лица   субъекта   Российской   Федерации    и муниципального   образования </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02</w:t>
            </w: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464,0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 xml:space="preserve">Высшее должностное лицо  </w:t>
            </w:r>
            <w:r w:rsidRPr="001B2F50">
              <w:rPr>
                <w:lang w:eastAsia="en-US"/>
              </w:rPr>
              <w:lastRenderedPageBreak/>
              <w:t>субъекта Российской Федерации  (глава муниципального образования)</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lastRenderedPageBreak/>
              <w:t xml:space="preserve">01 </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99.0.00.1001.0</w:t>
            </w: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464,0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464,0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Расходы на выплаты персоналу государственных (муниципальных</w:t>
            </w:r>
            <w:proofErr w:type="gramStart"/>
            <w:r w:rsidRPr="001B2F50">
              <w:rPr>
                <w:lang w:eastAsia="en-US"/>
              </w:rPr>
              <w:t xml:space="preserve"> )</w:t>
            </w:r>
            <w:proofErr w:type="gramEnd"/>
            <w:r w:rsidRPr="001B2F50">
              <w:rPr>
                <w:lang w:eastAsia="en-US"/>
              </w:rPr>
              <w:t xml:space="preserve"> органов</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464,0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04</w:t>
            </w: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2444,7</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Центральный аппарат</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99.0.00.1003.0</w:t>
            </w: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2445,2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Расходы на выплаты по оплате труда работников государственных органов</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1654,2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Расходы на выплаты персоналу в целях обеспечения выполнения функций государственными (муниципальными ) органами</w:t>
            </w:r>
            <w:proofErr w:type="gramStart"/>
            <w:r w:rsidRPr="001B2F50">
              <w:rPr>
                <w:lang w:eastAsia="en-US"/>
              </w:rPr>
              <w:t xml:space="preserve"> ,</w:t>
            </w:r>
            <w:proofErr w:type="gramEnd"/>
            <w:r w:rsidRPr="001B2F50">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1654,2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Расходы на выплаты персоналу в целях обеспечения выполнения функций государственными (муниципальными ) органами</w:t>
            </w:r>
            <w:proofErr w:type="gramStart"/>
            <w:r w:rsidRPr="001B2F50">
              <w:rPr>
                <w:lang w:eastAsia="en-US"/>
              </w:rPr>
              <w:t xml:space="preserve"> ,</w:t>
            </w:r>
            <w:proofErr w:type="gramEnd"/>
            <w:r w:rsidRPr="001B2F50">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768,5,0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 xml:space="preserve">Иные закупки товаров, работ  и услуг  для обеспечения государственных </w:t>
            </w:r>
            <w:r w:rsidRPr="001B2F50">
              <w:rPr>
                <w:lang w:eastAsia="en-US"/>
              </w:rPr>
              <w:lastRenderedPageBreak/>
              <w:t>(муниципальных)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lastRenderedPageBreak/>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768,5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lastRenderedPageBreak/>
              <w:t>Иные бюджетные ассигнования</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800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22,0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 xml:space="preserve">Уплата  налогов, сборов и иных платежей </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850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22,0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Расходы на выплаты персоналу в целях обеспечения выполнения функций государственными (муниципальными ) органами</w:t>
            </w:r>
            <w:proofErr w:type="gramStart"/>
            <w:r w:rsidRPr="001B2F50">
              <w:rPr>
                <w:lang w:eastAsia="en-US"/>
              </w:rPr>
              <w:t xml:space="preserve"> ,</w:t>
            </w:r>
            <w:proofErr w:type="gramEnd"/>
            <w:r w:rsidRPr="001B2F50">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207,8</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Расходы на выплаты персоналу в целях обеспечения выполнения функций государственными (муниципальными ) органами</w:t>
            </w:r>
            <w:proofErr w:type="gramStart"/>
            <w:r w:rsidRPr="001B2F50">
              <w:rPr>
                <w:lang w:eastAsia="en-US"/>
              </w:rPr>
              <w:t xml:space="preserve"> ,</w:t>
            </w:r>
            <w:proofErr w:type="gramEnd"/>
            <w:r w:rsidRPr="001B2F50">
              <w:rPr>
                <w:lang w:eastAsia="en-US"/>
              </w:rPr>
              <w:t xml:space="preserve">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116,5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116,5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S051</w:t>
            </w:r>
            <w:r w:rsidRPr="001B2F50">
              <w:rPr>
                <w:lang w:eastAsia="en-US"/>
              </w:rPr>
              <w:t>.</w:t>
            </w:r>
            <w:r w:rsidRPr="001B2F50">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S051</w:t>
            </w:r>
            <w:r w:rsidRPr="001B2F50">
              <w:rPr>
                <w:lang w:eastAsia="en-US"/>
              </w:rPr>
              <w:t>.</w:t>
            </w:r>
            <w:r w:rsidRPr="001B2F50">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91,3</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91,3</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val="en-US" w:eastAsia="en-US"/>
              </w:rPr>
            </w:pPr>
            <w:r w:rsidRPr="001B2F50">
              <w:rPr>
                <w:lang w:eastAsia="en-US"/>
              </w:rPr>
              <w:t>99.0.00.</w:t>
            </w:r>
            <w:r w:rsidRPr="001B2F50">
              <w:rPr>
                <w:lang w:val="en-US" w:eastAsia="en-US"/>
              </w:rPr>
              <w:t>S051</w:t>
            </w:r>
            <w:r w:rsidRPr="001B2F50">
              <w:rPr>
                <w:lang w:eastAsia="en-US"/>
              </w:rPr>
              <w:t>.</w:t>
            </w:r>
            <w:r w:rsidRPr="001B2F50">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val="en-US" w:eastAsia="en-US"/>
              </w:rPr>
            </w:pPr>
            <w:r w:rsidRPr="001B2F50">
              <w:rPr>
                <w:lang w:val="en-US" w:eastAsia="en-US"/>
              </w:rPr>
              <w:t>2</w:t>
            </w:r>
            <w:r w:rsidRPr="001B2F50">
              <w:rPr>
                <w:lang w:eastAsia="en-US"/>
              </w:rPr>
              <w:t>0</w:t>
            </w:r>
            <w:proofErr w:type="spellStart"/>
            <w:r w:rsidRPr="001B2F50">
              <w:rPr>
                <w:lang w:val="en-US" w:eastAsia="en-US"/>
              </w:rPr>
              <w:t>0</w:t>
            </w:r>
            <w:proofErr w:type="spellEnd"/>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val="en-US" w:eastAsia="en-US"/>
              </w:rPr>
            </w:pPr>
            <w:r w:rsidRPr="001B2F50">
              <w:rPr>
                <w:lang w:val="en-US" w:eastAsia="en-US"/>
              </w:rPr>
              <w:t>0.9</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S051</w:t>
            </w:r>
            <w:r w:rsidRPr="001B2F50">
              <w:rPr>
                <w:lang w:eastAsia="en-US"/>
              </w:rPr>
              <w:t>.</w:t>
            </w:r>
            <w:r w:rsidRPr="001B2F50">
              <w:rPr>
                <w:lang w:val="en-US" w:eastAsia="en-US"/>
              </w:rPr>
              <w:t>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Осуществление полномочий по решению вопросов в сфере административных нарушений</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99.0.00.7019.0</w:t>
            </w: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99.0.00.7019.0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99.0.00.7019.0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06</w:t>
            </w: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19,3</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Центральный аппарат</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06</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99.0.00.1004.0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500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19,3</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межбюджетные трансферты</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06</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99.0.00.1004.0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540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19,3</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Мероприятия по землеустройству и землепользованию</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13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100,0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99.0.00.1208.0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99.0.00.1208.0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b/>
                <w:lang w:eastAsia="en-US"/>
              </w:rPr>
              <w:t>Национальная оборона</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02</w:t>
            </w:r>
          </w:p>
        </w:tc>
        <w:tc>
          <w:tcPr>
            <w:tcW w:w="629"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87,8</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Мобилизационная  и вневойсковая подготовка</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99.0.00.5118.0</w:t>
            </w: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87,8</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Осуществление первичного воинского учета на территориях, где отсутствуют  военные</w:t>
            </w:r>
          </w:p>
          <w:p w:rsidR="00B52D12" w:rsidRPr="001B2F50" w:rsidRDefault="00B52D12">
            <w:pPr>
              <w:spacing w:line="276" w:lineRule="auto"/>
              <w:rPr>
                <w:lang w:eastAsia="en-US"/>
              </w:rPr>
            </w:pPr>
            <w:r w:rsidRPr="001B2F50">
              <w:rPr>
                <w:lang w:eastAsia="en-US"/>
              </w:rPr>
              <w:t xml:space="preserve">Комиссариаты </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86,8</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Расходы на выплаты персоналу государственных (муниципальных) органов</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120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86,8</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1,0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99.0.00.5118.0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1,0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b/>
                <w:lang w:eastAsia="en-US"/>
              </w:rPr>
              <w:t>Национальная безопасность и правоохранительная деятельность</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09</w:t>
            </w: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70,0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Предупреждение и ликвидация последствий чрезвычайных ситуаций природного и техногенного характера, гражданская оборона</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99.0.00.1101.0</w:t>
            </w: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70,0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 xml:space="preserve">Закупка товаров, работ и услуг для государственных </w:t>
            </w:r>
            <w:r w:rsidRPr="001B2F50">
              <w:rPr>
                <w:lang w:eastAsia="en-US"/>
              </w:rPr>
              <w:lastRenderedPageBreak/>
              <w:t>(муниципальных)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lastRenderedPageBreak/>
              <w:t>03</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99.0.00.1006.0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lastRenderedPageBreak/>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99.0.00.1006.0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99.0.00.1101.0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60,0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99.0.00.1101.0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60,00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Дорожное хозяйство</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2338,6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99.0.00.1216.0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62,1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99.0.00.1216.0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62,1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99.0.00.1216.1</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1102,9</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99.0.00.1216.1</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1102,9</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2" w:lineRule="auto"/>
              <w:rPr>
                <w:b/>
                <w:lang w:eastAsia="en-US"/>
              </w:rPr>
            </w:pPr>
            <w:r w:rsidRPr="001B2F50">
              <w:rPr>
                <w:lang w:eastAsia="en-US"/>
              </w:rPr>
              <w:t>Межбюджетные трансферты  на реализацию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в 2015-2022 годах» на 2018год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99.0.00.7076.0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56" w:lineRule="auto"/>
              <w:rPr>
                <w:rFonts w:eastAsiaTheme="minorEastAsia"/>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1173,6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99.0.00.7076.0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1173,6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04</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09</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99.0.00.7076.0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1173,6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Жилищно-коммунальное хозяйство</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05</w:t>
            </w:r>
          </w:p>
        </w:tc>
        <w:tc>
          <w:tcPr>
            <w:tcW w:w="629"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728,2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Коммунальное хозяйство</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02</w:t>
            </w: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719,2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99.0.00.1400.0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250,1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 xml:space="preserve">Иные закупки товаров, работ  и </w:t>
            </w:r>
            <w:r w:rsidRPr="001B2F50">
              <w:rPr>
                <w:lang w:eastAsia="en-US"/>
              </w:rPr>
              <w:lastRenderedPageBreak/>
              <w:t>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lastRenderedPageBreak/>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99.0.00.1400.0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250,1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lastRenderedPageBreak/>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9900014001</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174,4</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9900014001</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174,4</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9900014020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195,1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9900014020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195,1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w:t>
            </w:r>
            <w:r w:rsidRPr="001B2F50">
              <w:rPr>
                <w:lang w:eastAsia="en-US"/>
              </w:rPr>
              <w:t>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98,6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02</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98,6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99.0.00.1503.0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b/>
                <w:lang w:eastAsia="en-US"/>
              </w:rPr>
            </w:pPr>
            <w:r w:rsidRPr="001B2F50">
              <w:rPr>
                <w:rFonts w:eastAsiaTheme="minorEastAsia"/>
                <w:b/>
                <w:lang w:eastAsia="en-US"/>
              </w:rPr>
              <w:t>9,0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05</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03</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99.0.00.1503.0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rFonts w:eastAsiaTheme="minorEastAsia"/>
                <w:lang w:eastAsia="en-US"/>
              </w:rPr>
            </w:pPr>
            <w:r w:rsidRPr="001B2F50">
              <w:rPr>
                <w:rFonts w:eastAsiaTheme="minorEastAsia"/>
                <w:lang w:eastAsia="en-US"/>
              </w:rPr>
              <w:t>9,0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b/>
                <w:lang w:eastAsia="en-US"/>
              </w:rPr>
              <w:t>Культура, кинематография</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08</w:t>
            </w:r>
          </w:p>
        </w:tc>
        <w:tc>
          <w:tcPr>
            <w:tcW w:w="629"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lang w:eastAsia="en-US"/>
              </w:rPr>
            </w:pP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4117,2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Культура</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01</w:t>
            </w: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4117,2</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99.0.00.1011.0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62,0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99.0.00.1011.0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w:t>
            </w:r>
            <w:bookmarkStart w:id="6" w:name="_GoBack"/>
            <w:bookmarkEnd w:id="6"/>
            <w:r w:rsidRPr="001B2F50">
              <w:rPr>
                <w:lang w:eastAsia="en-US"/>
              </w:rPr>
              <w:t>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62,0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61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lang w:eastAsia="en-US"/>
              </w:rPr>
            </w:pPr>
          </w:p>
        </w:tc>
        <w:tc>
          <w:tcPr>
            <w:tcW w:w="629"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lang w:eastAsia="en-US"/>
              </w:rPr>
            </w:pP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 xml:space="preserve">Расходы на выплаты персоналу в целях обеспечения выполнения функций  государственными </w:t>
            </w:r>
            <w:r w:rsidRPr="001B2F50">
              <w:rPr>
                <w:lang w:eastAsia="en-US"/>
              </w:rPr>
              <w:lastRenderedPageBreak/>
              <w:t>(муниципальными) органами,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lastRenderedPageBreak/>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3916,1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3916,1</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S05</w:t>
            </w:r>
            <w:r w:rsidRPr="001B2F50">
              <w:rPr>
                <w:lang w:eastAsia="en-US"/>
              </w:rPr>
              <w:t>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39,5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S05</w:t>
            </w:r>
            <w:r w:rsidRPr="001B2F50">
              <w:rPr>
                <w:lang w:eastAsia="en-US"/>
              </w:rPr>
              <w:t>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110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39,5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Закупка товаров, работ и услуг для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98,6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Иные закупки товаров, работ  и услуг  для обеспечения государственных (муниципальных) нужд</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99.0.00.7051.0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98,6</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w:t>
            </w:r>
            <w:r w:rsidRPr="001B2F50">
              <w:rPr>
                <w:lang w:eastAsia="en-US"/>
              </w:rPr>
              <w:t>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софинансирование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08</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w:t>
            </w:r>
            <w:r w:rsidRPr="001B2F50">
              <w:rPr>
                <w:lang w:val="en-US" w:eastAsia="en-US"/>
              </w:rPr>
              <w:t>S</w:t>
            </w:r>
            <w:r w:rsidRPr="001B2F50">
              <w:rPr>
                <w:lang w:eastAsia="en-US"/>
              </w:rPr>
              <w:t>051.0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240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Социальная политика</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10</w:t>
            </w:r>
          </w:p>
        </w:tc>
        <w:tc>
          <w:tcPr>
            <w:tcW w:w="629"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77,5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Пенсионное обеспечение</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01</w:t>
            </w: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77,5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Доплаты к пенсиям муниципальных служащих</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99.0.00.1710.0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300</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77,5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rPr>
                <w:lang w:eastAsia="en-US"/>
              </w:rPr>
              <w:t>Социальное обеспечение и иные выплаты населению</w:t>
            </w:r>
          </w:p>
        </w:tc>
        <w:tc>
          <w:tcPr>
            <w:tcW w:w="61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10</w:t>
            </w:r>
          </w:p>
        </w:tc>
        <w:tc>
          <w:tcPr>
            <w:tcW w:w="629"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01</w:t>
            </w:r>
          </w:p>
        </w:tc>
        <w:tc>
          <w:tcPr>
            <w:tcW w:w="167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99.0.00.1710.0</w:t>
            </w:r>
          </w:p>
        </w:tc>
        <w:tc>
          <w:tcPr>
            <w:tcW w:w="1673"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 xml:space="preserve">313  </w:t>
            </w: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lang w:eastAsia="en-US"/>
              </w:rPr>
            </w:pPr>
            <w:r w:rsidRPr="001B2F50">
              <w:rPr>
                <w:lang w:eastAsia="en-US"/>
              </w:rPr>
              <w:t>77,5</w:t>
            </w:r>
          </w:p>
        </w:tc>
      </w:tr>
      <w:tr w:rsidR="00B52D12" w:rsidRPr="001B2F50" w:rsidTr="001B2F50">
        <w:tc>
          <w:tcPr>
            <w:tcW w:w="37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lang w:eastAsia="en-US"/>
              </w:rPr>
              <w:t>Итого расходов:</w:t>
            </w:r>
          </w:p>
        </w:tc>
        <w:tc>
          <w:tcPr>
            <w:tcW w:w="61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lang w:eastAsia="en-US"/>
              </w:rPr>
            </w:pPr>
          </w:p>
        </w:tc>
        <w:tc>
          <w:tcPr>
            <w:tcW w:w="629"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lang w:eastAsia="en-US"/>
              </w:rPr>
            </w:pPr>
          </w:p>
        </w:tc>
        <w:tc>
          <w:tcPr>
            <w:tcW w:w="167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i/>
                <w:lang w:eastAsia="en-US"/>
              </w:rPr>
            </w:pPr>
          </w:p>
        </w:tc>
        <w:tc>
          <w:tcPr>
            <w:tcW w:w="1673"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jc w:val="center"/>
              <w:rPr>
                <w:b/>
                <w:i/>
                <w:lang w:eastAsia="en-US"/>
              </w:rPr>
            </w:pPr>
          </w:p>
        </w:tc>
        <w:tc>
          <w:tcPr>
            <w:tcW w:w="105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jc w:val="center"/>
              <w:rPr>
                <w:b/>
                <w:lang w:eastAsia="en-US"/>
              </w:rPr>
            </w:pPr>
            <w:r w:rsidRPr="001B2F50">
              <w:rPr>
                <w:b/>
                <w:lang w:eastAsia="en-US"/>
              </w:rPr>
              <w:t>10657,3</w:t>
            </w:r>
          </w:p>
        </w:tc>
      </w:tr>
    </w:tbl>
    <w:p w:rsidR="001B2F50" w:rsidRPr="001B2F50" w:rsidRDefault="001B2F50" w:rsidP="00B52D12">
      <w:pPr>
        <w:sectPr w:rsidR="001B2F50" w:rsidRPr="001B2F50" w:rsidSect="001B2F50">
          <w:pgSz w:w="11906" w:h="16838"/>
          <w:pgMar w:top="1134" w:right="851" w:bottom="1134" w:left="1701" w:header="709" w:footer="709" w:gutter="0"/>
          <w:cols w:space="720"/>
        </w:sectPr>
      </w:pPr>
    </w:p>
    <w:p w:rsidR="00B52D12" w:rsidRPr="001B2F50" w:rsidRDefault="00B52D12" w:rsidP="00B52D12">
      <w:pPr>
        <w:sectPr w:rsidR="00B52D12" w:rsidRPr="001B2F50" w:rsidSect="001B2F50">
          <w:pgSz w:w="16838" w:h="11906" w:orient="landscape"/>
          <w:pgMar w:top="851" w:right="1134" w:bottom="1701" w:left="1134" w:header="709" w:footer="709" w:gutter="0"/>
          <w:cols w:space="720"/>
        </w:sectPr>
      </w:pPr>
    </w:p>
    <w:p w:rsidR="00B52D12" w:rsidRPr="001B2F50" w:rsidRDefault="00B52D12" w:rsidP="00B52D12"/>
    <w:p w:rsidR="00B52D12" w:rsidRPr="001B2F50" w:rsidRDefault="00B52D12" w:rsidP="00B52D12"/>
    <w:tbl>
      <w:tblPr>
        <w:tblW w:w="5000" w:type="pct"/>
        <w:tblCellSpacing w:w="0" w:type="dxa"/>
        <w:tblInd w:w="15" w:type="dxa"/>
        <w:tblBorders>
          <w:top w:val="outset" w:sz="6" w:space="0" w:color="auto"/>
          <w:left w:val="outset" w:sz="6" w:space="0" w:color="auto"/>
          <w:bottom w:val="outset" w:sz="6" w:space="0" w:color="auto"/>
          <w:right w:val="outset" w:sz="6" w:space="0" w:color="auto"/>
        </w:tblBorders>
        <w:tblLook w:val="04A0"/>
      </w:tblPr>
      <w:tblGrid>
        <w:gridCol w:w="91"/>
        <w:gridCol w:w="91"/>
        <w:gridCol w:w="91"/>
        <w:gridCol w:w="1463"/>
        <w:gridCol w:w="4718"/>
        <w:gridCol w:w="532"/>
        <w:gridCol w:w="7644"/>
      </w:tblGrid>
      <w:tr w:rsidR="00B52D12" w:rsidRPr="001B2F50" w:rsidTr="00B52D12">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B52D12" w:rsidRPr="001B2F50" w:rsidRDefault="00B52D12">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xml:space="preserve">УТВЕРЖДАЮ </w:t>
            </w:r>
          </w:p>
        </w:tc>
      </w:tr>
      <w:tr w:rsidR="00B52D12" w:rsidRPr="001B2F50" w:rsidTr="00B52D12">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B52D12" w:rsidRPr="001B2F50" w:rsidRDefault="00B52D12">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xml:space="preserve">Глава Новотроицкого сельсовета Колыванского района Новосибирской области </w:t>
            </w:r>
          </w:p>
        </w:tc>
      </w:tr>
      <w:tr w:rsidR="00B52D12" w:rsidRPr="001B2F50" w:rsidTr="00B52D12">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B52D12" w:rsidRPr="001B2F50" w:rsidRDefault="00B52D12">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xml:space="preserve">Администрация Новотроицкого сельсовета Колыванского района Новосибирской области </w:t>
            </w:r>
          </w:p>
        </w:tc>
      </w:tr>
      <w:tr w:rsidR="00B52D12" w:rsidRPr="001B2F50" w:rsidTr="00B52D12">
        <w:trPr>
          <w:tblCellSpacing w:w="0"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B52D12" w:rsidRPr="001B2F50" w:rsidRDefault="00B52D12">
            <w:pPr>
              <w:spacing w:line="276" w:lineRule="auto"/>
              <w:jc w:val="center"/>
              <w:rPr>
                <w:lang w:eastAsia="en-U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B52D12" w:rsidRPr="001B2F50" w:rsidRDefault="00B52D12">
            <w:pPr>
              <w:spacing w:line="276" w:lineRule="auto"/>
              <w:jc w:val="center"/>
              <w:rPr>
                <w:lang w:eastAsia="en-US"/>
              </w:rPr>
            </w:pP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B52D12" w:rsidRPr="001B2F50" w:rsidRDefault="00B52D12">
            <w:pPr>
              <w:spacing w:line="276" w:lineRule="auto"/>
              <w:jc w:val="center"/>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xml:space="preserve">(подпись)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proofErr w:type="spellStart"/>
            <w:r w:rsidRPr="001B2F50">
              <w:t>Г.Н.Кулипанова</w:t>
            </w:r>
            <w:proofErr w:type="spellEnd"/>
          </w:p>
        </w:tc>
      </w:tr>
      <w:tr w:rsidR="00B52D12" w:rsidRPr="001B2F50" w:rsidTr="00B52D12">
        <w:trPr>
          <w:tblCellSpacing w:w="0" w:type="dxa"/>
        </w:trPr>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tcPr>
          <w:p w:rsidR="00B52D12" w:rsidRPr="001B2F50" w:rsidRDefault="00B52D12">
            <w:pPr>
              <w:spacing w:line="276" w:lineRule="auto"/>
              <w:rPr>
                <w:lang w:eastAsia="en-US"/>
              </w:rPr>
            </w:pPr>
          </w:p>
        </w:tc>
        <w:tc>
          <w:tcPr>
            <w:tcW w:w="50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gridSpan w:val="3"/>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rPr>
                <w:lang w:eastAsia="en-US"/>
              </w:rPr>
            </w:pPr>
            <w:r w:rsidRPr="001B2F50">
              <w:t xml:space="preserve"> « 14 » ноября    2018 г. </w:t>
            </w:r>
          </w:p>
        </w:tc>
      </w:tr>
    </w:tbl>
    <w:p w:rsidR="00B52D12" w:rsidRPr="001B2F50" w:rsidRDefault="00B52D12" w:rsidP="00B52D12">
      <w:pPr>
        <w:jc w:val="center"/>
        <w:outlineLvl w:val="2"/>
        <w:rPr>
          <w:b/>
          <w:bCs/>
        </w:rPr>
      </w:pPr>
      <w:r w:rsidRPr="001B2F50">
        <w:rPr>
          <w:b/>
          <w:bCs/>
        </w:rPr>
        <w:t xml:space="preserve">ИЗМЕНЕНИЕ N6  ПОКАЗАТЕЛЕЙ БЮДЖЕТНОЙ СМЕТЫ НА 2018 ГОД </w:t>
      </w:r>
      <w:r w:rsidRPr="001B2F50">
        <w:rPr>
          <w:b/>
          <w:bCs/>
        </w:rPr>
        <w:br/>
        <w:t xml:space="preserve">от «14» ноября18 г. </w:t>
      </w:r>
    </w:p>
    <w:tbl>
      <w:tblPr>
        <w:tblpPr w:leftFromText="180" w:rightFromText="180" w:bottomFromText="160" w:vertAnchor="text" w:tblpY="1"/>
        <w:tblOverlap w:val="never"/>
        <w:tblW w:w="5050" w:type="pct"/>
        <w:tblCellSpacing w:w="0" w:type="dxa"/>
        <w:tblBorders>
          <w:top w:val="outset" w:sz="6" w:space="0" w:color="auto"/>
          <w:left w:val="outset" w:sz="6" w:space="0" w:color="auto"/>
          <w:bottom w:val="outset" w:sz="6" w:space="0" w:color="auto"/>
          <w:right w:val="outset" w:sz="6" w:space="0" w:color="auto"/>
        </w:tblBorders>
        <w:tblLook w:val="04A0"/>
      </w:tblPr>
      <w:tblGrid>
        <w:gridCol w:w="2189"/>
        <w:gridCol w:w="727"/>
        <w:gridCol w:w="882"/>
        <w:gridCol w:w="1227"/>
        <w:gridCol w:w="1434"/>
        <w:gridCol w:w="959"/>
        <w:gridCol w:w="833"/>
        <w:gridCol w:w="1354"/>
        <w:gridCol w:w="1051"/>
        <w:gridCol w:w="128"/>
        <w:gridCol w:w="995"/>
        <w:gridCol w:w="305"/>
        <w:gridCol w:w="606"/>
        <w:gridCol w:w="830"/>
        <w:gridCol w:w="1226"/>
      </w:tblGrid>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rPr>
                <w:lang w:eastAsia="en-US"/>
              </w:rPr>
            </w:pP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КОДЫ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Форма по </w:t>
            </w:r>
            <w:hyperlink r:id="rId6" w:history="1">
              <w:r w:rsidRPr="001B2F50">
                <w:rPr>
                  <w:rStyle w:val="a3"/>
                  <w:color w:val="0066CC"/>
                </w:rPr>
                <w:t>ОКУД</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0501013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Дата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14.11.2018г.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по ОКПО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04200210 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Получатель бюджетных средств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Администрация Новотроицкого сельсовета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по Перечню (Реестру)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Распорядитель бюджетных средств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Администрация Новотроицкого сельсовета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по Перечню (Реестру)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Главный распорядитель бюджетных средств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Администрация Новотроицкого сельсовета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по БК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Наименование бюджета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местный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по </w:t>
            </w:r>
            <w:hyperlink r:id="rId7" w:history="1">
              <w:r w:rsidRPr="001B2F50">
                <w:rPr>
                  <w:rStyle w:val="a3"/>
                  <w:color w:val="0066CC"/>
                </w:rPr>
                <w:t>ОКАТО</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50221813000 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Единица измерения: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proofErr w:type="spellStart"/>
            <w:r w:rsidRPr="001B2F50">
              <w:t>руб</w:t>
            </w:r>
            <w:proofErr w:type="spellEnd"/>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по </w:t>
            </w:r>
            <w:hyperlink r:id="rId8" w:history="1">
              <w:r w:rsidRPr="001B2F50">
                <w:rPr>
                  <w:rStyle w:val="a3"/>
                  <w:color w:val="0066CC"/>
                </w:rPr>
                <w:t>ОКЕИ</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383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w:t>
            </w: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по </w:t>
            </w:r>
            <w:hyperlink r:id="rId9" w:history="1">
              <w:r w:rsidRPr="001B2F50">
                <w:rPr>
                  <w:rStyle w:val="a3"/>
                  <w:color w:val="0066CC"/>
                </w:rPr>
                <w:t>ОКВ</w:t>
              </w:r>
            </w:hyperlink>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2869" w:type="pct"/>
            <w:gridSpan w:val="9"/>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(наименование иностранной валюты) </w:t>
            </w:r>
          </w:p>
        </w:tc>
        <w:tc>
          <w:tcPr>
            <w:tcW w:w="45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w:t>
            </w:r>
          </w:p>
        </w:tc>
        <w:tc>
          <w:tcPr>
            <w:tcW w:w="925" w:type="pct"/>
            <w:gridSpan w:val="3"/>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rHeight w:val="440"/>
          <w:tblCellSpacing w:w="0" w:type="dxa"/>
        </w:trPr>
        <w:tc>
          <w:tcPr>
            <w:tcW w:w="75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Наименование </w:t>
            </w:r>
            <w:r w:rsidRPr="001B2F50">
              <w:lastRenderedPageBreak/>
              <w:t xml:space="preserve">показателя </w:t>
            </w:r>
          </w:p>
        </w:tc>
        <w:tc>
          <w:tcPr>
            <w:tcW w:w="240" w:type="pct"/>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lastRenderedPageBreak/>
              <w:t xml:space="preserve">Код </w:t>
            </w:r>
            <w:r w:rsidRPr="001B2F50">
              <w:lastRenderedPageBreak/>
              <w:t xml:space="preserve">строки </w:t>
            </w:r>
          </w:p>
        </w:tc>
        <w:tc>
          <w:tcPr>
            <w:tcW w:w="2214" w:type="pct"/>
            <w:gridSpan w:val="6"/>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lastRenderedPageBreak/>
              <w:t xml:space="preserve">Код по бюджетной классификации Российской Федерации </w:t>
            </w:r>
          </w:p>
        </w:tc>
        <w:tc>
          <w:tcPr>
            <w:tcW w:w="1796" w:type="pct"/>
            <w:gridSpan w:val="7"/>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Сумма изменения</w:t>
            </w:r>
            <w:proofErr w:type="gramStart"/>
            <w:r w:rsidRPr="001B2F50">
              <w:t xml:space="preserve"> (+, -) </w:t>
            </w:r>
            <w:proofErr w:type="gramEnd"/>
          </w:p>
        </w:tc>
      </w:tr>
      <w:tr w:rsidR="00B52D12" w:rsidRPr="001B2F50" w:rsidTr="00B52D12">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52D12" w:rsidRPr="001B2F50" w:rsidRDefault="00B52D12">
            <w:pPr>
              <w:rPr>
                <w:lang w:eastAsia="en-US"/>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B52D12" w:rsidRPr="001B2F50" w:rsidRDefault="00B52D12">
            <w:pP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r w:rsidRPr="001B2F50">
              <w:t xml:space="preserve">Раздела </w:t>
            </w:r>
          </w:p>
          <w:p w:rsidR="00B52D12" w:rsidRPr="001B2F50" w:rsidRDefault="00B52D12">
            <w:pPr>
              <w:spacing w:line="276" w:lineRule="auto"/>
            </w:pPr>
          </w:p>
          <w:p w:rsidR="00B52D12" w:rsidRPr="001B2F50" w:rsidRDefault="00B52D12">
            <w:pPr>
              <w:spacing w:line="276" w:lineRule="auto"/>
            </w:pPr>
          </w:p>
          <w:p w:rsidR="00B52D12" w:rsidRPr="001B2F50" w:rsidRDefault="00B52D12">
            <w:pPr>
              <w:spacing w:line="276" w:lineRule="auto"/>
              <w:rPr>
                <w:lang w:eastAsia="en-US"/>
              </w:rPr>
            </w:pP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подраздела </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целевой статьи </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вида расходов </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КОСГУ </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xml:space="preserve">направление </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в рублях</w:t>
            </w:r>
          </w:p>
          <w:p w:rsidR="00B52D12" w:rsidRPr="001B2F50" w:rsidRDefault="00B52D12">
            <w:pPr>
              <w:spacing w:line="276" w:lineRule="auto"/>
              <w:jc w:val="center"/>
              <w:rPr>
                <w:lang w:eastAsia="en-US"/>
              </w:rPr>
            </w:pPr>
            <w:r w:rsidRPr="001B2F50">
              <w:t xml:space="preserve">Всего </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w:t>
            </w:r>
          </w:p>
          <w:p w:rsidR="00B52D12" w:rsidRPr="001B2F50" w:rsidRDefault="00B52D12">
            <w:pPr>
              <w:spacing w:line="276" w:lineRule="auto"/>
              <w:jc w:val="center"/>
              <w:rPr>
                <w:lang w:eastAsia="en-US"/>
              </w:rPr>
            </w:pPr>
            <w:r w:rsidRPr="001B2F50">
              <w:t>квартал</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2</w:t>
            </w:r>
          </w:p>
          <w:p w:rsidR="00B52D12" w:rsidRPr="001B2F50" w:rsidRDefault="00B52D12">
            <w:pPr>
              <w:spacing w:line="276" w:lineRule="auto"/>
              <w:jc w:val="center"/>
              <w:rPr>
                <w:lang w:eastAsia="en-US"/>
              </w:rPr>
            </w:pPr>
            <w:r w:rsidRPr="001B2F50">
              <w:t>квартал</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3</w:t>
            </w:r>
          </w:p>
          <w:p w:rsidR="00B52D12" w:rsidRPr="001B2F50" w:rsidRDefault="00B52D12">
            <w:pPr>
              <w:spacing w:line="276" w:lineRule="auto"/>
              <w:jc w:val="center"/>
              <w:rPr>
                <w:lang w:eastAsia="en-US"/>
              </w:rPr>
            </w:pPr>
            <w:r w:rsidRPr="001B2F50">
              <w:t>квартал</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4</w:t>
            </w:r>
          </w:p>
          <w:p w:rsidR="00B52D12" w:rsidRPr="001B2F50" w:rsidRDefault="00B52D12">
            <w:pPr>
              <w:spacing w:line="276" w:lineRule="auto"/>
              <w:jc w:val="center"/>
              <w:rPr>
                <w:lang w:eastAsia="en-US"/>
              </w:rPr>
            </w:pPr>
            <w:r w:rsidRPr="001B2F50">
              <w:t>квартал</w:t>
            </w:r>
          </w:p>
        </w:tc>
      </w:tr>
      <w:tr w:rsidR="00B52D12" w:rsidRPr="001B2F50" w:rsidTr="00B52D12">
        <w:trPr>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lastRenderedPageBreak/>
              <w:t>1</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w:t>
            </w: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3</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4</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5</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6</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7</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8</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11</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12</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13</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Аппарат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0104</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9900010030</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340</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-26153,00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-26153,00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Аппарат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0104</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9900010030</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226</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23610,00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 xml:space="preserve">      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23610,00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Аппарат</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01</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0104</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9900010030</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853</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291</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2000,00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2000,00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Дорожный фонд</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04</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0409</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9900012161</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340</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-23600,00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-23600,00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Дорожный фонд</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04</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0409</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9900012161</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244</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226</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23600,00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23600,00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Культура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0801</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9900010110</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111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211</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41300,00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41300,00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Культура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0801</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9900010110</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119</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213</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12500,00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12500,00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Культура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0801</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w:t>
            </w:r>
            <w:r w:rsidRPr="001B2F50">
              <w:rPr>
                <w:lang w:val="en-US"/>
              </w:rPr>
              <w:t>S</w:t>
            </w:r>
            <w:r w:rsidRPr="001B2F50">
              <w:t>0510</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111</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211</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417,00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417,00</w:t>
            </w:r>
          </w:p>
        </w:tc>
      </w:tr>
      <w:tr w:rsidR="00B52D12" w:rsidRPr="001B2F50" w:rsidTr="00B52D12">
        <w:trPr>
          <w:trHeight w:val="239"/>
          <w:tblCellSpacing w:w="0" w:type="dxa"/>
        </w:trPr>
        <w:tc>
          <w:tcPr>
            <w:tcW w:w="75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Культура</w:t>
            </w:r>
          </w:p>
        </w:tc>
        <w:tc>
          <w:tcPr>
            <w:tcW w:w="240"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tcPr>
          <w:p w:rsidR="00B52D12" w:rsidRPr="001B2F50" w:rsidRDefault="00B52D12">
            <w:pPr>
              <w:spacing w:line="276" w:lineRule="auto"/>
              <w:jc w:val="center"/>
              <w:rPr>
                <w:lang w:eastAsia="en-US"/>
              </w:rPr>
            </w:pP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0801</w:t>
            </w:r>
          </w:p>
        </w:tc>
        <w:tc>
          <w:tcPr>
            <w:tcW w:w="49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99000</w:t>
            </w:r>
            <w:r w:rsidRPr="001B2F50">
              <w:rPr>
                <w:lang w:val="en-US"/>
              </w:rPr>
              <w:t>S</w:t>
            </w:r>
            <w:r w:rsidRPr="001B2F50">
              <w:t>0510</w:t>
            </w:r>
          </w:p>
        </w:tc>
        <w:tc>
          <w:tcPr>
            <w:tcW w:w="26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119</w:t>
            </w:r>
          </w:p>
        </w:tc>
        <w:tc>
          <w:tcPr>
            <w:tcW w:w="25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213</w:t>
            </w:r>
          </w:p>
        </w:tc>
        <w:tc>
          <w:tcPr>
            <w:tcW w:w="46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100</w:t>
            </w:r>
          </w:p>
        </w:tc>
        <w:tc>
          <w:tcPr>
            <w:tcW w:w="36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126,00</w:t>
            </w:r>
          </w:p>
        </w:tc>
        <w:tc>
          <w:tcPr>
            <w:tcW w:w="396" w:type="pct"/>
            <w:gridSpan w:val="2"/>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5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56" w:lineRule="auto"/>
              <w:rPr>
                <w:lang w:eastAsia="en-US"/>
              </w:rPr>
            </w:pPr>
            <w:r w:rsidRPr="001B2F50">
              <w:t>126,00</w:t>
            </w:r>
          </w:p>
        </w:tc>
      </w:tr>
      <w:tr w:rsidR="00B52D12" w:rsidRPr="001B2F50" w:rsidTr="00B52D12">
        <w:trPr>
          <w:tblCellSpacing w:w="0" w:type="dxa"/>
        </w:trPr>
        <w:tc>
          <w:tcPr>
            <w:tcW w:w="990"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rPr>
                <w:lang w:eastAsia="en-US"/>
              </w:rPr>
            </w:pPr>
            <w:r w:rsidRPr="001B2F50">
              <w:t>Итого по коду БК (по коду раздела)</w:t>
            </w:r>
          </w:p>
        </w:tc>
        <w:tc>
          <w:tcPr>
            <w:tcW w:w="307"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4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49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268"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25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467"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36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54343,00</w:t>
            </w:r>
          </w:p>
        </w:tc>
        <w:tc>
          <w:tcPr>
            <w:tcW w:w="396"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-49210,00</w:t>
            </w:r>
          </w:p>
        </w:tc>
        <w:tc>
          <w:tcPr>
            <w:tcW w:w="324" w:type="pct"/>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rPr>
                <w:lang w:eastAsia="en-US"/>
              </w:rPr>
            </w:pPr>
            <w:r w:rsidRPr="001B2F50">
              <w:t>0</w:t>
            </w:r>
          </w:p>
        </w:tc>
        <w:tc>
          <w:tcPr>
            <w:tcW w:w="289"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0</w:t>
            </w:r>
          </w:p>
        </w:tc>
        <w:tc>
          <w:tcPr>
            <w:tcW w:w="423"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103553,00</w:t>
            </w:r>
          </w:p>
        </w:tc>
      </w:tr>
    </w:tbl>
    <w:p w:rsidR="00B52D12" w:rsidRPr="001B2F50" w:rsidRDefault="00B52D12" w:rsidP="00B52D12">
      <w:r w:rsidRPr="001B2F50">
        <w:br w:type="textWrapping" w:clear="all"/>
      </w:r>
    </w:p>
    <w:tbl>
      <w:tblPr>
        <w:tblW w:w="5004" w:type="pct"/>
        <w:tblCellSpacing w:w="0" w:type="dxa"/>
        <w:tblInd w:w="-8" w:type="dxa"/>
        <w:tblBorders>
          <w:top w:val="outset" w:sz="6" w:space="0" w:color="auto"/>
          <w:left w:val="outset" w:sz="6" w:space="0" w:color="auto"/>
          <w:bottom w:val="outset" w:sz="6" w:space="0" w:color="auto"/>
          <w:right w:val="outset" w:sz="6" w:space="0" w:color="auto"/>
        </w:tblBorders>
        <w:tblLook w:val="04A0"/>
      </w:tblPr>
      <w:tblGrid>
        <w:gridCol w:w="2995"/>
        <w:gridCol w:w="3106"/>
        <w:gridCol w:w="99"/>
        <w:gridCol w:w="1133"/>
        <w:gridCol w:w="132"/>
        <w:gridCol w:w="2730"/>
        <w:gridCol w:w="132"/>
        <w:gridCol w:w="1131"/>
        <w:gridCol w:w="1915"/>
        <w:gridCol w:w="1239"/>
      </w:tblGrid>
      <w:tr w:rsidR="00B52D12" w:rsidRPr="001B2F50" w:rsidTr="00B52D12">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Руководитель учреждения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Глава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(уполномоченное лицо)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Новотроицкого сельсовета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proofErr w:type="spellStart"/>
            <w:r w:rsidRPr="001B2F50">
              <w:t>Г.Н.Кулипанова</w:t>
            </w:r>
            <w:proofErr w:type="spellEnd"/>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Номер страницы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1</w:t>
            </w:r>
          </w:p>
        </w:tc>
      </w:tr>
      <w:tr w:rsidR="00B52D12" w:rsidRPr="001B2F50" w:rsidTr="00B52D12">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(должность)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xml:space="preserve">Всего страниц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1</w:t>
            </w:r>
          </w:p>
        </w:tc>
      </w:tr>
      <w:tr w:rsidR="00B52D12" w:rsidRPr="001B2F50" w:rsidTr="00B52D12">
        <w:trPr>
          <w:tblCellSpacing w:w="0" w:type="dxa"/>
        </w:trPr>
        <w:tc>
          <w:tcPr>
            <w:tcW w:w="0" w:type="auto"/>
            <w:gridSpan w:val="2"/>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rPr>
                <w:lang w:eastAsia="en-US"/>
              </w:rPr>
            </w:pPr>
            <w:r w:rsidRPr="001B2F50">
              <w:t xml:space="preserve">Руководитель планово-финансовой службы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proofErr w:type="spellStart"/>
            <w:r w:rsidRPr="001B2F50">
              <w:t>Н.А.Подрезова</w:t>
            </w:r>
            <w:proofErr w:type="spellEnd"/>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right"/>
              <w:rPr>
                <w:lang w:eastAsia="en-US"/>
              </w:rPr>
            </w:pPr>
            <w:r w:rsidRPr="001B2F50">
              <w:t> </w:t>
            </w:r>
          </w:p>
        </w:tc>
        <w:tc>
          <w:tcPr>
            <w:tcW w:w="424" w:type="pct"/>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xml:space="preserve">Исполнитель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бухгалтер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proofErr w:type="spellStart"/>
            <w:r w:rsidRPr="001B2F50">
              <w:t>Н.А.Подрезова</w:t>
            </w:r>
            <w:proofErr w:type="spellEnd"/>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r w:rsidR="00B52D12" w:rsidRPr="001B2F50" w:rsidTr="00B52D12">
        <w:trPr>
          <w:tblCellSpacing w:w="0" w:type="dxa"/>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(должность)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(подпись)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(расшифровка подписи)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(телефон)</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right"/>
              <w:rPr>
                <w:lang w:eastAsia="en-US"/>
              </w:rPr>
            </w:pPr>
            <w:r w:rsidRPr="001B2F50">
              <w:t>8-383-52-26-284 </w:t>
            </w:r>
          </w:p>
        </w:tc>
        <w:tc>
          <w:tcPr>
            <w:tcW w:w="424"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hideMark/>
          </w:tcPr>
          <w:p w:rsidR="00B52D12" w:rsidRPr="001B2F50" w:rsidRDefault="00B52D12">
            <w:pPr>
              <w:spacing w:line="276" w:lineRule="auto"/>
              <w:jc w:val="center"/>
              <w:rPr>
                <w:lang w:eastAsia="en-US"/>
              </w:rPr>
            </w:pPr>
            <w:r w:rsidRPr="001B2F50">
              <w:t> </w:t>
            </w:r>
          </w:p>
        </w:tc>
      </w:tr>
    </w:tbl>
    <w:p w:rsidR="00B52D12" w:rsidRPr="001B2F50" w:rsidRDefault="00B52D12" w:rsidP="00B52D12"/>
    <w:p w:rsidR="00B52D12" w:rsidRPr="001B2F50" w:rsidRDefault="00B52D12" w:rsidP="00B52D12">
      <w:pPr>
        <w:rPr>
          <w:rFonts w:eastAsiaTheme="minorHAnsi"/>
          <w:lang w:eastAsia="en-US"/>
        </w:rPr>
      </w:pPr>
    </w:p>
    <w:p w:rsidR="00B52D12" w:rsidRPr="001B2F50" w:rsidRDefault="00B52D12" w:rsidP="00B52D12">
      <w:r w:rsidRPr="001B2F50">
        <w:t xml:space="preserve">                                                                        Изменения в предельные объемы финансирования на ноябрь  2018 год</w:t>
      </w:r>
    </w:p>
    <w:p w:rsidR="00B52D12" w:rsidRPr="001B2F50" w:rsidRDefault="00B52D12" w:rsidP="00B52D12">
      <w:r w:rsidRPr="001B2F50">
        <w:t xml:space="preserve">                                                                                                              от 14 ноября  2018 г. </w:t>
      </w:r>
    </w:p>
    <w:p w:rsidR="00B52D12" w:rsidRPr="001B2F50" w:rsidRDefault="00B52D12" w:rsidP="00B52D12">
      <w:r w:rsidRPr="001B2F50">
        <w:t xml:space="preserve">Получатель бюджетных средств </w:t>
      </w:r>
      <w:proofErr w:type="spellStart"/>
      <w:r w:rsidRPr="001B2F50">
        <w:t>_</w:t>
      </w:r>
      <w:r w:rsidRPr="001B2F50">
        <w:rPr>
          <w:u w:val="single"/>
        </w:rPr>
        <w:t>Администрация</w:t>
      </w:r>
      <w:proofErr w:type="spellEnd"/>
      <w:r w:rsidRPr="001B2F50">
        <w:rPr>
          <w:u w:val="single"/>
        </w:rPr>
        <w:t xml:space="preserve"> Новотроицкого сельсовета                                              </w:t>
      </w:r>
      <w:r w:rsidRPr="001B2F50">
        <w:t>__</w:t>
      </w:r>
    </w:p>
    <w:p w:rsidR="00B52D12" w:rsidRPr="001B2F50" w:rsidRDefault="00B52D12" w:rsidP="00B52D12">
      <w:r w:rsidRPr="001B2F50">
        <w:t xml:space="preserve">Главный распорядитель бюджетных средств </w:t>
      </w:r>
      <w:proofErr w:type="spellStart"/>
      <w:r w:rsidRPr="001B2F50">
        <w:t>_</w:t>
      </w:r>
      <w:r w:rsidRPr="001B2F50">
        <w:rPr>
          <w:u w:val="single"/>
        </w:rPr>
        <w:t>Администрация</w:t>
      </w:r>
      <w:proofErr w:type="spellEnd"/>
      <w:r w:rsidRPr="001B2F50">
        <w:rPr>
          <w:u w:val="single"/>
        </w:rPr>
        <w:t xml:space="preserve"> Новотроицкого сельсовета                      </w:t>
      </w:r>
      <w:r w:rsidRPr="001B2F50">
        <w:t>___</w:t>
      </w:r>
    </w:p>
    <w:p w:rsidR="00B52D12" w:rsidRPr="001B2F50" w:rsidRDefault="00B52D12" w:rsidP="00B52D12">
      <w:r w:rsidRPr="001B2F50">
        <w:t xml:space="preserve">Наименование бюджета____ </w:t>
      </w:r>
      <w:proofErr w:type="spellStart"/>
      <w:r w:rsidRPr="001B2F50">
        <w:t>_</w:t>
      </w:r>
      <w:r w:rsidRPr="001B2F50">
        <w:rPr>
          <w:u w:val="single"/>
        </w:rPr>
        <w:t>местный</w:t>
      </w:r>
      <w:proofErr w:type="spellEnd"/>
      <w:r w:rsidRPr="001B2F50">
        <w:rPr>
          <w:u w:val="single"/>
        </w:rPr>
        <w:t xml:space="preserve">                                </w:t>
      </w:r>
      <w:r w:rsidRPr="001B2F50">
        <w:t>________________________________________</w:t>
      </w:r>
    </w:p>
    <w:p w:rsidR="00B52D12" w:rsidRPr="001B2F50" w:rsidRDefault="00B52D12" w:rsidP="00B52D12">
      <w:r w:rsidRPr="001B2F50">
        <w:t>Единица измерения</w:t>
      </w:r>
      <w:proofErr w:type="gramStart"/>
      <w:r w:rsidRPr="001B2F50">
        <w:t xml:space="preserve"> :</w:t>
      </w:r>
      <w:proofErr w:type="gramEnd"/>
      <w:r w:rsidRPr="001B2F50">
        <w:t xml:space="preserve"> руб.  </w:t>
      </w:r>
    </w:p>
    <w:tbl>
      <w:tblPr>
        <w:tblW w:w="147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2"/>
        <w:gridCol w:w="640"/>
        <w:gridCol w:w="927"/>
        <w:gridCol w:w="1265"/>
        <w:gridCol w:w="1537"/>
        <w:gridCol w:w="842"/>
        <w:gridCol w:w="730"/>
        <w:gridCol w:w="1292"/>
        <w:gridCol w:w="1277"/>
        <w:gridCol w:w="1497"/>
        <w:gridCol w:w="1166"/>
        <w:gridCol w:w="1495"/>
      </w:tblGrid>
      <w:tr w:rsidR="00B52D12" w:rsidRPr="001B2F50" w:rsidTr="00B52D12">
        <w:tc>
          <w:tcPr>
            <w:tcW w:w="2122" w:type="dxa"/>
            <w:vMerge w:val="restart"/>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Наименование</w:t>
            </w:r>
          </w:p>
          <w:p w:rsidR="00B52D12" w:rsidRPr="001B2F50" w:rsidRDefault="00B52D12">
            <w:pPr>
              <w:spacing w:line="276" w:lineRule="auto"/>
              <w:rPr>
                <w:lang w:eastAsia="en-US"/>
              </w:rPr>
            </w:pPr>
            <w:r w:rsidRPr="001B2F50">
              <w:t>показателя</w:t>
            </w:r>
          </w:p>
        </w:tc>
        <w:tc>
          <w:tcPr>
            <w:tcW w:w="640" w:type="dxa"/>
            <w:vMerge w:val="restart"/>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Код</w:t>
            </w:r>
          </w:p>
          <w:p w:rsidR="00B52D12" w:rsidRPr="001B2F50" w:rsidRDefault="00B52D12">
            <w:pPr>
              <w:spacing w:line="276" w:lineRule="auto"/>
              <w:rPr>
                <w:lang w:eastAsia="en-US"/>
              </w:rPr>
            </w:pPr>
            <w:r w:rsidRPr="001B2F50">
              <w:t>строки</w:t>
            </w:r>
          </w:p>
        </w:tc>
        <w:tc>
          <w:tcPr>
            <w:tcW w:w="6593" w:type="dxa"/>
            <w:gridSpan w:val="6"/>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 xml:space="preserve">                              Код по бюджетной классификации РФ </w:t>
            </w:r>
          </w:p>
        </w:tc>
        <w:tc>
          <w:tcPr>
            <w:tcW w:w="1277" w:type="dxa"/>
            <w:vMerge w:val="restart"/>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Утверждено</w:t>
            </w:r>
          </w:p>
          <w:p w:rsidR="00B52D12" w:rsidRPr="001B2F50" w:rsidRDefault="00B52D12">
            <w:pPr>
              <w:spacing w:line="276" w:lineRule="auto"/>
              <w:rPr>
                <w:lang w:eastAsia="en-US"/>
              </w:rPr>
            </w:pPr>
            <w:r w:rsidRPr="001B2F50">
              <w:t>На ноябрь 2018год</w:t>
            </w:r>
          </w:p>
        </w:tc>
        <w:tc>
          <w:tcPr>
            <w:tcW w:w="2663" w:type="dxa"/>
            <w:gridSpan w:val="2"/>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 xml:space="preserve">       обязательства</w:t>
            </w:r>
          </w:p>
        </w:tc>
        <w:tc>
          <w:tcPr>
            <w:tcW w:w="1495" w:type="dxa"/>
            <w:vMerge w:val="restart"/>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Сумма всего</w:t>
            </w:r>
          </w:p>
          <w:p w:rsidR="00B52D12" w:rsidRPr="001B2F50" w:rsidRDefault="00B52D12">
            <w:pPr>
              <w:spacing w:line="276" w:lineRule="auto"/>
              <w:rPr>
                <w:lang w:eastAsia="en-US"/>
              </w:rPr>
            </w:pPr>
            <w:r w:rsidRPr="001B2F50">
              <w:t>гр10+11</w:t>
            </w:r>
          </w:p>
        </w:tc>
      </w:tr>
      <w:tr w:rsidR="00B52D12" w:rsidRPr="001B2F50" w:rsidTr="00B52D12">
        <w:tc>
          <w:tcPr>
            <w:tcW w:w="2122" w:type="dxa"/>
            <w:vMerge/>
            <w:tcBorders>
              <w:top w:val="single" w:sz="4" w:space="0" w:color="auto"/>
              <w:left w:val="single" w:sz="4" w:space="0" w:color="auto"/>
              <w:bottom w:val="single" w:sz="4" w:space="0" w:color="auto"/>
              <w:right w:val="single" w:sz="4" w:space="0" w:color="auto"/>
            </w:tcBorders>
            <w:vAlign w:val="center"/>
            <w:hideMark/>
          </w:tcPr>
          <w:p w:rsidR="00B52D12" w:rsidRPr="001B2F50" w:rsidRDefault="00B52D12">
            <w:pPr>
              <w:rPr>
                <w:lang w:eastAsia="en-US"/>
              </w:rPr>
            </w:pPr>
          </w:p>
        </w:tc>
        <w:tc>
          <w:tcPr>
            <w:tcW w:w="640" w:type="dxa"/>
            <w:vMerge/>
            <w:tcBorders>
              <w:top w:val="single" w:sz="4" w:space="0" w:color="auto"/>
              <w:left w:val="single" w:sz="4" w:space="0" w:color="auto"/>
              <w:bottom w:val="single" w:sz="4" w:space="0" w:color="auto"/>
              <w:right w:val="single" w:sz="4" w:space="0" w:color="auto"/>
            </w:tcBorders>
            <w:vAlign w:val="center"/>
            <w:hideMark/>
          </w:tcPr>
          <w:p w:rsidR="00B52D12" w:rsidRPr="001B2F50" w:rsidRDefault="00B52D12">
            <w:pPr>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раздела</w:t>
            </w:r>
          </w:p>
        </w:tc>
        <w:tc>
          <w:tcPr>
            <w:tcW w:w="126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подраздела</w:t>
            </w:r>
          </w:p>
        </w:tc>
        <w:tc>
          <w:tcPr>
            <w:tcW w:w="15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целевой статьи</w:t>
            </w:r>
          </w:p>
        </w:tc>
        <w:tc>
          <w:tcPr>
            <w:tcW w:w="84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Вида расходов</w:t>
            </w:r>
          </w:p>
        </w:tc>
        <w:tc>
          <w:tcPr>
            <w:tcW w:w="73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proofErr w:type="spellStart"/>
            <w:r w:rsidRPr="001B2F50">
              <w:t>косгу</w:t>
            </w:r>
            <w:proofErr w:type="spellEnd"/>
          </w:p>
        </w:tc>
        <w:tc>
          <w:tcPr>
            <w:tcW w:w="129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Тип средств</w:t>
            </w:r>
          </w:p>
          <w:p w:rsidR="00B52D12" w:rsidRPr="001B2F50" w:rsidRDefault="00B52D12">
            <w:pPr>
              <w:spacing w:line="276" w:lineRule="auto"/>
              <w:rPr>
                <w:lang w:eastAsia="en-US"/>
              </w:rPr>
            </w:pPr>
            <w:r w:rsidRPr="001B2F50">
              <w:t>Код  целевых</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B52D12" w:rsidRPr="001B2F50" w:rsidRDefault="00B52D12">
            <w:pPr>
              <w:rPr>
                <w:lang w:eastAsia="en-US"/>
              </w:rPr>
            </w:pPr>
          </w:p>
        </w:tc>
        <w:tc>
          <w:tcPr>
            <w:tcW w:w="149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действующие</w:t>
            </w:r>
          </w:p>
        </w:tc>
        <w:tc>
          <w:tcPr>
            <w:tcW w:w="1166"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принимаемые</w:t>
            </w:r>
          </w:p>
        </w:tc>
        <w:tc>
          <w:tcPr>
            <w:tcW w:w="1495" w:type="dxa"/>
            <w:vMerge/>
            <w:tcBorders>
              <w:top w:val="single" w:sz="4" w:space="0" w:color="auto"/>
              <w:left w:val="single" w:sz="4" w:space="0" w:color="auto"/>
              <w:bottom w:val="single" w:sz="4" w:space="0" w:color="auto"/>
              <w:right w:val="single" w:sz="4" w:space="0" w:color="auto"/>
            </w:tcBorders>
            <w:vAlign w:val="center"/>
            <w:hideMark/>
          </w:tcPr>
          <w:p w:rsidR="00B52D12" w:rsidRPr="001B2F50" w:rsidRDefault="00B52D12">
            <w:pPr>
              <w:rPr>
                <w:lang w:eastAsia="en-US"/>
              </w:rPr>
            </w:pPr>
          </w:p>
        </w:tc>
      </w:tr>
      <w:tr w:rsidR="00B52D12" w:rsidRPr="001B2F50" w:rsidTr="00B52D12">
        <w:tc>
          <w:tcPr>
            <w:tcW w:w="21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Аппарат</w:t>
            </w:r>
          </w:p>
        </w:tc>
        <w:tc>
          <w:tcPr>
            <w:tcW w:w="64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w:t>
            </w:r>
          </w:p>
        </w:tc>
        <w:tc>
          <w:tcPr>
            <w:tcW w:w="126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0104</w:t>
            </w:r>
          </w:p>
        </w:tc>
        <w:tc>
          <w:tcPr>
            <w:tcW w:w="15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9900010030</w:t>
            </w:r>
          </w:p>
        </w:tc>
        <w:tc>
          <w:tcPr>
            <w:tcW w:w="84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244</w:t>
            </w:r>
          </w:p>
        </w:tc>
        <w:tc>
          <w:tcPr>
            <w:tcW w:w="73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226</w:t>
            </w:r>
          </w:p>
        </w:tc>
        <w:tc>
          <w:tcPr>
            <w:tcW w:w="129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010100</w:t>
            </w:r>
          </w:p>
        </w:tc>
        <w:tc>
          <w:tcPr>
            <w:tcW w:w="127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23610,00</w:t>
            </w:r>
          </w:p>
        </w:tc>
        <w:tc>
          <w:tcPr>
            <w:tcW w:w="149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23610,00</w:t>
            </w:r>
          </w:p>
        </w:tc>
      </w:tr>
      <w:tr w:rsidR="00B52D12" w:rsidRPr="001B2F50" w:rsidTr="00B52D12">
        <w:tc>
          <w:tcPr>
            <w:tcW w:w="21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Аппарат</w:t>
            </w:r>
          </w:p>
        </w:tc>
        <w:tc>
          <w:tcPr>
            <w:tcW w:w="64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w:t>
            </w:r>
          </w:p>
        </w:tc>
        <w:tc>
          <w:tcPr>
            <w:tcW w:w="126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0104</w:t>
            </w:r>
          </w:p>
        </w:tc>
        <w:tc>
          <w:tcPr>
            <w:tcW w:w="15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9900010030</w:t>
            </w:r>
          </w:p>
        </w:tc>
        <w:tc>
          <w:tcPr>
            <w:tcW w:w="84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853</w:t>
            </w:r>
          </w:p>
        </w:tc>
        <w:tc>
          <w:tcPr>
            <w:tcW w:w="73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291</w:t>
            </w:r>
          </w:p>
        </w:tc>
        <w:tc>
          <w:tcPr>
            <w:tcW w:w="129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010100</w:t>
            </w:r>
          </w:p>
        </w:tc>
        <w:tc>
          <w:tcPr>
            <w:tcW w:w="127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2000,00</w:t>
            </w:r>
          </w:p>
        </w:tc>
        <w:tc>
          <w:tcPr>
            <w:tcW w:w="149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2000,00</w:t>
            </w:r>
          </w:p>
        </w:tc>
      </w:tr>
      <w:tr w:rsidR="00B52D12" w:rsidRPr="001B2F50" w:rsidTr="00B52D12">
        <w:tc>
          <w:tcPr>
            <w:tcW w:w="21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Дорожный фонд</w:t>
            </w:r>
          </w:p>
        </w:tc>
        <w:tc>
          <w:tcPr>
            <w:tcW w:w="64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04</w:t>
            </w:r>
          </w:p>
        </w:tc>
        <w:tc>
          <w:tcPr>
            <w:tcW w:w="126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0409</w:t>
            </w:r>
          </w:p>
        </w:tc>
        <w:tc>
          <w:tcPr>
            <w:tcW w:w="15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9900012161</w:t>
            </w:r>
          </w:p>
        </w:tc>
        <w:tc>
          <w:tcPr>
            <w:tcW w:w="84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244</w:t>
            </w:r>
          </w:p>
        </w:tc>
        <w:tc>
          <w:tcPr>
            <w:tcW w:w="73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226</w:t>
            </w:r>
          </w:p>
        </w:tc>
        <w:tc>
          <w:tcPr>
            <w:tcW w:w="129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010104</w:t>
            </w:r>
          </w:p>
        </w:tc>
        <w:tc>
          <w:tcPr>
            <w:tcW w:w="127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23600,00</w:t>
            </w:r>
          </w:p>
        </w:tc>
        <w:tc>
          <w:tcPr>
            <w:tcW w:w="149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23600,00</w:t>
            </w:r>
          </w:p>
        </w:tc>
      </w:tr>
      <w:tr w:rsidR="00B52D12" w:rsidRPr="001B2F50" w:rsidTr="00B52D12">
        <w:tc>
          <w:tcPr>
            <w:tcW w:w="21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Культура</w:t>
            </w:r>
          </w:p>
        </w:tc>
        <w:tc>
          <w:tcPr>
            <w:tcW w:w="64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08</w:t>
            </w:r>
          </w:p>
        </w:tc>
        <w:tc>
          <w:tcPr>
            <w:tcW w:w="126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0801</w:t>
            </w:r>
          </w:p>
        </w:tc>
        <w:tc>
          <w:tcPr>
            <w:tcW w:w="15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9900070510</w:t>
            </w:r>
          </w:p>
        </w:tc>
        <w:tc>
          <w:tcPr>
            <w:tcW w:w="84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111</w:t>
            </w:r>
          </w:p>
        </w:tc>
        <w:tc>
          <w:tcPr>
            <w:tcW w:w="73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211</w:t>
            </w:r>
          </w:p>
        </w:tc>
        <w:tc>
          <w:tcPr>
            <w:tcW w:w="129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012266</w:t>
            </w:r>
          </w:p>
        </w:tc>
        <w:tc>
          <w:tcPr>
            <w:tcW w:w="127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41300,00</w:t>
            </w:r>
          </w:p>
        </w:tc>
        <w:tc>
          <w:tcPr>
            <w:tcW w:w="149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41300,00</w:t>
            </w:r>
          </w:p>
        </w:tc>
      </w:tr>
      <w:tr w:rsidR="00B52D12" w:rsidRPr="001B2F50" w:rsidTr="00B52D12">
        <w:tc>
          <w:tcPr>
            <w:tcW w:w="21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Культура</w:t>
            </w:r>
          </w:p>
        </w:tc>
        <w:tc>
          <w:tcPr>
            <w:tcW w:w="64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92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08</w:t>
            </w:r>
          </w:p>
        </w:tc>
        <w:tc>
          <w:tcPr>
            <w:tcW w:w="126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0801</w:t>
            </w:r>
          </w:p>
        </w:tc>
        <w:tc>
          <w:tcPr>
            <w:tcW w:w="153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9900070510</w:t>
            </w:r>
          </w:p>
        </w:tc>
        <w:tc>
          <w:tcPr>
            <w:tcW w:w="84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119</w:t>
            </w:r>
          </w:p>
        </w:tc>
        <w:tc>
          <w:tcPr>
            <w:tcW w:w="730"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213</w:t>
            </w:r>
          </w:p>
        </w:tc>
        <w:tc>
          <w:tcPr>
            <w:tcW w:w="129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012266</w:t>
            </w:r>
          </w:p>
        </w:tc>
        <w:tc>
          <w:tcPr>
            <w:tcW w:w="127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12500,00</w:t>
            </w:r>
          </w:p>
        </w:tc>
        <w:tc>
          <w:tcPr>
            <w:tcW w:w="149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166"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lang w:eastAsia="en-US"/>
              </w:rPr>
            </w:pPr>
            <w:r w:rsidRPr="001B2F50">
              <w:t>12500,00</w:t>
            </w:r>
          </w:p>
        </w:tc>
      </w:tr>
      <w:tr w:rsidR="00B52D12" w:rsidRPr="001B2F50" w:rsidTr="00B52D12">
        <w:tc>
          <w:tcPr>
            <w:tcW w:w="2122"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line="276" w:lineRule="auto"/>
              <w:rPr>
                <w:b/>
                <w:lang w:eastAsia="en-US"/>
              </w:rPr>
            </w:pPr>
            <w:r w:rsidRPr="001B2F50">
              <w:rPr>
                <w:b/>
              </w:rPr>
              <w:t>Итого по коду БК</w:t>
            </w:r>
          </w:p>
        </w:tc>
        <w:tc>
          <w:tcPr>
            <w:tcW w:w="64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92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1265"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153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842"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730"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1292"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1277"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after="160" w:line="252" w:lineRule="auto"/>
              <w:rPr>
                <w:b/>
                <w:lang w:eastAsia="en-US"/>
              </w:rPr>
            </w:pPr>
            <w:r w:rsidRPr="001B2F50">
              <w:rPr>
                <w:b/>
              </w:rPr>
              <w:t>103010,00</w:t>
            </w:r>
          </w:p>
        </w:tc>
        <w:tc>
          <w:tcPr>
            <w:tcW w:w="1497"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1166" w:type="dxa"/>
            <w:tcBorders>
              <w:top w:val="single" w:sz="4" w:space="0" w:color="auto"/>
              <w:left w:val="single" w:sz="4" w:space="0" w:color="auto"/>
              <w:bottom w:val="single" w:sz="4" w:space="0" w:color="auto"/>
              <w:right w:val="single" w:sz="4" w:space="0" w:color="auto"/>
            </w:tcBorders>
          </w:tcPr>
          <w:p w:rsidR="00B52D12" w:rsidRPr="001B2F50" w:rsidRDefault="00B52D12">
            <w:pPr>
              <w:spacing w:line="276" w:lineRule="auto"/>
              <w:rPr>
                <w:b/>
                <w:lang w:eastAsia="en-US"/>
              </w:rPr>
            </w:pPr>
          </w:p>
        </w:tc>
        <w:tc>
          <w:tcPr>
            <w:tcW w:w="1495" w:type="dxa"/>
            <w:tcBorders>
              <w:top w:val="single" w:sz="4" w:space="0" w:color="auto"/>
              <w:left w:val="single" w:sz="4" w:space="0" w:color="auto"/>
              <w:bottom w:val="single" w:sz="4" w:space="0" w:color="auto"/>
              <w:right w:val="single" w:sz="4" w:space="0" w:color="auto"/>
            </w:tcBorders>
            <w:hideMark/>
          </w:tcPr>
          <w:p w:rsidR="00B52D12" w:rsidRPr="001B2F50" w:rsidRDefault="00B52D12">
            <w:pPr>
              <w:spacing w:after="160" w:line="252" w:lineRule="auto"/>
              <w:rPr>
                <w:b/>
                <w:lang w:eastAsia="en-US"/>
              </w:rPr>
            </w:pPr>
            <w:r w:rsidRPr="001B2F50">
              <w:rPr>
                <w:b/>
              </w:rPr>
              <w:t>103010,00</w:t>
            </w:r>
          </w:p>
        </w:tc>
      </w:tr>
    </w:tbl>
    <w:p w:rsidR="001B2F50" w:rsidRPr="001B2F50" w:rsidRDefault="001B2F50" w:rsidP="001B2F50">
      <w:pPr>
        <w:pStyle w:val="a5"/>
        <w:rPr>
          <w:rFonts w:ascii="Times New Roman" w:hAnsi="Times New Roman" w:cs="Times New Roman"/>
          <w:b/>
          <w:sz w:val="24"/>
          <w:szCs w:val="24"/>
          <w:u w:val="single"/>
        </w:rPr>
      </w:pPr>
    </w:p>
    <w:p w:rsidR="001B2F50" w:rsidRPr="001B2F50" w:rsidRDefault="001B2F50" w:rsidP="00BC0C03">
      <w:pPr>
        <w:pStyle w:val="a5"/>
        <w:jc w:val="center"/>
        <w:rPr>
          <w:rFonts w:ascii="Times New Roman" w:hAnsi="Times New Roman" w:cs="Times New Roman"/>
          <w:b/>
          <w:sz w:val="24"/>
          <w:szCs w:val="24"/>
          <w:u w:val="single"/>
        </w:rPr>
      </w:pPr>
    </w:p>
    <w:p w:rsidR="001B2F50" w:rsidRPr="001B2F50" w:rsidRDefault="001B2F50" w:rsidP="001B2F50">
      <w:pPr>
        <w:pStyle w:val="a5"/>
        <w:rPr>
          <w:rFonts w:ascii="Times New Roman" w:hAnsi="Times New Roman" w:cs="Times New Roman"/>
          <w:b/>
          <w:sz w:val="24"/>
          <w:szCs w:val="24"/>
          <w:u w:val="single"/>
        </w:rPr>
        <w:sectPr w:rsidR="001B2F50" w:rsidRPr="001B2F50" w:rsidSect="001B2F50">
          <w:pgSz w:w="16838" w:h="11906" w:orient="landscape"/>
          <w:pgMar w:top="851" w:right="1134" w:bottom="1701" w:left="1134" w:header="709" w:footer="709" w:gutter="0"/>
          <w:cols w:space="708"/>
          <w:docGrid w:linePitch="360"/>
        </w:sectPr>
      </w:pPr>
    </w:p>
    <w:p w:rsidR="001B2F50" w:rsidRPr="001B2F50" w:rsidRDefault="001B2F50" w:rsidP="001B2F50">
      <w:pPr>
        <w:pStyle w:val="a5"/>
        <w:rPr>
          <w:rFonts w:ascii="Times New Roman" w:hAnsi="Times New Roman" w:cs="Times New Roman"/>
          <w:b/>
          <w:sz w:val="24"/>
          <w:szCs w:val="24"/>
          <w:u w:val="single"/>
        </w:rPr>
      </w:pPr>
    </w:p>
    <w:p w:rsidR="00BC0C03" w:rsidRPr="001B2F50" w:rsidRDefault="00BC0C03" w:rsidP="00BC0C03">
      <w:pPr>
        <w:pStyle w:val="a5"/>
        <w:jc w:val="center"/>
        <w:rPr>
          <w:rFonts w:ascii="Times New Roman" w:hAnsi="Times New Roman" w:cs="Times New Roman"/>
          <w:sz w:val="24"/>
          <w:szCs w:val="24"/>
        </w:rPr>
      </w:pPr>
      <w:r w:rsidRPr="001B2F50">
        <w:rPr>
          <w:rFonts w:ascii="Times New Roman" w:hAnsi="Times New Roman" w:cs="Times New Roman"/>
          <w:sz w:val="24"/>
          <w:szCs w:val="24"/>
        </w:rPr>
        <w:t>СОВЕТ ДЕПУТАТОВ</w:t>
      </w:r>
    </w:p>
    <w:p w:rsidR="00BC0C03" w:rsidRPr="001B2F50" w:rsidRDefault="00BC0C03" w:rsidP="00BC0C03">
      <w:pPr>
        <w:pStyle w:val="a5"/>
        <w:jc w:val="center"/>
        <w:rPr>
          <w:rFonts w:ascii="Times New Roman" w:hAnsi="Times New Roman" w:cs="Times New Roman"/>
          <w:sz w:val="24"/>
          <w:szCs w:val="24"/>
        </w:rPr>
      </w:pPr>
      <w:r w:rsidRPr="001B2F50">
        <w:rPr>
          <w:rFonts w:ascii="Times New Roman" w:hAnsi="Times New Roman" w:cs="Times New Roman"/>
          <w:sz w:val="24"/>
          <w:szCs w:val="24"/>
        </w:rPr>
        <w:t>НОВОТРОИЦКОГО СЕЛЬСОВЕТА</w:t>
      </w:r>
    </w:p>
    <w:p w:rsidR="00BC0C03" w:rsidRPr="001B2F50" w:rsidRDefault="00BC0C03" w:rsidP="00BC0C03">
      <w:pPr>
        <w:pStyle w:val="a5"/>
        <w:jc w:val="center"/>
        <w:rPr>
          <w:rFonts w:ascii="Times New Roman" w:hAnsi="Times New Roman" w:cs="Times New Roman"/>
          <w:sz w:val="24"/>
          <w:szCs w:val="24"/>
        </w:rPr>
      </w:pPr>
      <w:r w:rsidRPr="001B2F50">
        <w:rPr>
          <w:rFonts w:ascii="Times New Roman" w:hAnsi="Times New Roman" w:cs="Times New Roman"/>
          <w:sz w:val="24"/>
          <w:szCs w:val="24"/>
        </w:rPr>
        <w:t>КОЛЫВАНСКОГО  РАЙОНА</w:t>
      </w:r>
    </w:p>
    <w:p w:rsidR="00BC0C03" w:rsidRPr="001B2F50" w:rsidRDefault="00BC0C03" w:rsidP="00BC0C03">
      <w:pPr>
        <w:pStyle w:val="a5"/>
        <w:jc w:val="center"/>
        <w:rPr>
          <w:rFonts w:ascii="Times New Roman" w:hAnsi="Times New Roman" w:cs="Times New Roman"/>
          <w:sz w:val="24"/>
          <w:szCs w:val="24"/>
        </w:rPr>
      </w:pPr>
      <w:r w:rsidRPr="001B2F50">
        <w:rPr>
          <w:rFonts w:ascii="Times New Roman" w:hAnsi="Times New Roman" w:cs="Times New Roman"/>
          <w:sz w:val="24"/>
          <w:szCs w:val="24"/>
        </w:rPr>
        <w:t>НОВОСИБИРСКОЙ  ОБЛАСТИ</w:t>
      </w:r>
    </w:p>
    <w:p w:rsidR="00BC0C03" w:rsidRPr="001B2F50" w:rsidRDefault="00BC0C03" w:rsidP="00BC0C03">
      <w:r w:rsidRPr="001B2F50">
        <w:t xml:space="preserve">                                                                 (пятого созыва)</w:t>
      </w:r>
    </w:p>
    <w:p w:rsidR="00BC0C03" w:rsidRPr="001B2F50" w:rsidRDefault="00BC0C03" w:rsidP="00BC0C03"/>
    <w:p w:rsidR="00BC0C03" w:rsidRPr="001B2F50" w:rsidRDefault="00BC0C03" w:rsidP="00BC0C03">
      <w:r w:rsidRPr="001B2F50">
        <w:t xml:space="preserve">                                                                         РЕШЕНИЕ</w:t>
      </w:r>
    </w:p>
    <w:p w:rsidR="00BC0C03" w:rsidRPr="001B2F50" w:rsidRDefault="00BC0C03" w:rsidP="00BC0C03">
      <w:r w:rsidRPr="001B2F50">
        <w:t xml:space="preserve">                                                             ( тридцать шестой сессии)</w:t>
      </w:r>
    </w:p>
    <w:p w:rsidR="00BC0C03" w:rsidRPr="001B2F50" w:rsidRDefault="00BC0C03" w:rsidP="00BC0C03">
      <w:pPr>
        <w:ind w:firstLine="708"/>
        <w:rPr>
          <w:bCs/>
        </w:rPr>
      </w:pPr>
      <w:r w:rsidRPr="001B2F50">
        <w:t xml:space="preserve">                   от  14.11.2018                                                          </w:t>
      </w:r>
      <w:r w:rsidRPr="001B2F50">
        <w:rPr>
          <w:bCs/>
        </w:rPr>
        <w:t>№ 36/151</w:t>
      </w:r>
    </w:p>
    <w:p w:rsidR="00BC0C03" w:rsidRPr="001B2F50" w:rsidRDefault="00BC0C03" w:rsidP="00BC0C03">
      <w:pPr>
        <w:ind w:firstLine="708"/>
        <w:rPr>
          <w:bCs/>
        </w:rPr>
      </w:pPr>
    </w:p>
    <w:p w:rsidR="00BC0C03" w:rsidRPr="001B2F50" w:rsidRDefault="00BC0C03" w:rsidP="00BC0C03">
      <w:pPr>
        <w:ind w:left="708"/>
        <w:jc w:val="center"/>
        <w:rPr>
          <w:rFonts w:eastAsia="Arial Unicode MS"/>
        </w:rPr>
      </w:pPr>
      <w:r w:rsidRPr="001B2F50">
        <w:rPr>
          <w:rFonts w:eastAsia="Arial Unicode MS"/>
        </w:rPr>
        <w:t xml:space="preserve">О назначении публичных слушаний по проекту  решения «О бюджете Новотроицкого сельсовета Колыванского района Новосибирской области на 2019 год и плановый период 2020-2021 годов» </w:t>
      </w:r>
    </w:p>
    <w:p w:rsidR="00BC0C03" w:rsidRPr="001B2F50" w:rsidRDefault="00BC0C03" w:rsidP="00BC0C03">
      <w:pPr>
        <w:pStyle w:val="ConsPlusTitle"/>
        <w:ind w:firstLine="708"/>
        <w:jc w:val="both"/>
        <w:outlineLvl w:val="0"/>
        <w:rPr>
          <w:rFonts w:ascii="Times New Roman" w:hAnsi="Times New Roman" w:cs="Times New Roman"/>
          <w:b w:val="0"/>
          <w:sz w:val="24"/>
          <w:szCs w:val="24"/>
        </w:rPr>
      </w:pPr>
    </w:p>
    <w:p w:rsidR="00BC0C03" w:rsidRPr="001B2F50" w:rsidRDefault="00BC0C03" w:rsidP="00BC0C03">
      <w:pPr>
        <w:ind w:firstLine="708"/>
        <w:jc w:val="both"/>
        <w:rPr>
          <w:rFonts w:eastAsia="Arial Unicode MS"/>
        </w:rPr>
      </w:pPr>
      <w:r w:rsidRPr="001B2F50">
        <w:rPr>
          <w:rFonts w:eastAsia="Arial Unicode MS"/>
        </w:rPr>
        <w:t>В целях проведения публичных слушаний по обсуждению проекта решения «О бюджете Новотроицкого сельсовета Колыванского района Новосибирской области на 2019 год и плановый период 2020-2021 годов»</w:t>
      </w:r>
      <w:proofErr w:type="gramStart"/>
      <w:r w:rsidRPr="001B2F50">
        <w:rPr>
          <w:rFonts w:eastAsia="Arial Unicode MS"/>
        </w:rPr>
        <w:t xml:space="preserve"> ,</w:t>
      </w:r>
      <w:proofErr w:type="gramEnd"/>
      <w:r w:rsidRPr="001B2F50">
        <w:rPr>
          <w:rFonts w:eastAsia="Arial Unicode MS"/>
        </w:rPr>
        <w:t xml:space="preserve"> в соответствии  с решением пятой сессии Совета депутатов муниципального образования Новотроицкого  сельсовета Колыванского района Новосибирской области от 27.10.2005  № 14/106 «О Порядке организации и проведения публичных слушаний»</w:t>
      </w:r>
    </w:p>
    <w:p w:rsidR="00BC0C03" w:rsidRPr="001B2F50" w:rsidRDefault="00BC0C03" w:rsidP="00BC0C03">
      <w:pPr>
        <w:jc w:val="both"/>
      </w:pPr>
      <w:r w:rsidRPr="001B2F50">
        <w:t>Совет депутатов, решил:</w:t>
      </w:r>
    </w:p>
    <w:p w:rsidR="00BC0C03" w:rsidRPr="001B2F50" w:rsidRDefault="00BC0C03" w:rsidP="00BC0C03">
      <w:pPr>
        <w:numPr>
          <w:ilvl w:val="0"/>
          <w:numId w:val="3"/>
        </w:numPr>
        <w:autoSpaceDE w:val="0"/>
        <w:autoSpaceDN w:val="0"/>
        <w:jc w:val="both"/>
      </w:pPr>
      <w:r w:rsidRPr="001B2F50">
        <w:t xml:space="preserve">Назначить публичные слушания по проекту решения « О бюджете </w:t>
      </w:r>
      <w:r w:rsidRPr="001B2F50">
        <w:rPr>
          <w:rFonts w:eastAsia="Arial Unicode MS"/>
        </w:rPr>
        <w:t>Новотроицкого сельсовета Колыванского района Новосибирской области на 2019 год и плановый период 2020-2021 годов»</w:t>
      </w:r>
      <w:proofErr w:type="gramStart"/>
      <w:r w:rsidRPr="001B2F50">
        <w:t xml:space="preserve"> </w:t>
      </w:r>
      <w:r w:rsidRPr="001B2F50">
        <w:rPr>
          <w:rFonts w:eastAsia="Arial Unicode MS"/>
        </w:rPr>
        <w:t>.</w:t>
      </w:r>
      <w:proofErr w:type="gramEnd"/>
    </w:p>
    <w:p w:rsidR="00BC0C03" w:rsidRPr="001B2F50" w:rsidRDefault="00BC0C03" w:rsidP="00BC0C03">
      <w:pPr>
        <w:numPr>
          <w:ilvl w:val="0"/>
          <w:numId w:val="3"/>
        </w:numPr>
        <w:autoSpaceDE w:val="0"/>
        <w:autoSpaceDN w:val="0"/>
        <w:jc w:val="both"/>
      </w:pPr>
      <w:r w:rsidRPr="001B2F50">
        <w:t>Провести публичные слушания 11 декабря 2018 года в 17 ч. 00 мин. по адресу: Новосибирская область, Колыванский район, с. Новотроицк, улица Советская,3.</w:t>
      </w:r>
    </w:p>
    <w:p w:rsidR="00BC0C03" w:rsidRPr="001B2F50" w:rsidRDefault="00BC0C03" w:rsidP="00BC0C03">
      <w:pPr>
        <w:numPr>
          <w:ilvl w:val="0"/>
          <w:numId w:val="3"/>
        </w:numPr>
        <w:autoSpaceDE w:val="0"/>
        <w:autoSpaceDN w:val="0"/>
        <w:jc w:val="both"/>
        <w:rPr>
          <w:b/>
        </w:rPr>
      </w:pPr>
      <w:r w:rsidRPr="001B2F50">
        <w:t xml:space="preserve">Организацию и проведение публичных слушаний возложить на Совет депутатов Новотроицкого сельсовета  </w:t>
      </w:r>
      <w:r w:rsidRPr="001B2F50">
        <w:rPr>
          <w:b/>
        </w:rPr>
        <w:t xml:space="preserve"> </w:t>
      </w:r>
      <w:r w:rsidRPr="001B2F50">
        <w:t xml:space="preserve"> (Газизов Альберт Рафикович)</w:t>
      </w:r>
      <w:proofErr w:type="gramStart"/>
      <w:r w:rsidRPr="001B2F50">
        <w:t xml:space="preserve"> .</w:t>
      </w:r>
      <w:proofErr w:type="gramEnd"/>
      <w:r w:rsidRPr="001B2F50">
        <w:t xml:space="preserve"> Подробную информацию о вышеуказанном проекте решения , можно получить  с 9 ч. 00 мин. до 15 ч. 00 мин. 10 декабря 2018 года (в здании администрации Новотроицкого сельсовета, тел. 26-236).</w:t>
      </w:r>
      <w:r w:rsidRPr="001B2F50">
        <w:rPr>
          <w:b/>
        </w:rPr>
        <w:t xml:space="preserve"> </w:t>
      </w:r>
    </w:p>
    <w:p w:rsidR="00BC0C03" w:rsidRPr="001B2F50" w:rsidRDefault="00BC0C03" w:rsidP="00BC0C03">
      <w:pPr>
        <w:numPr>
          <w:ilvl w:val="0"/>
          <w:numId w:val="3"/>
        </w:numPr>
        <w:autoSpaceDE w:val="0"/>
        <w:autoSpaceDN w:val="0"/>
        <w:jc w:val="both"/>
      </w:pPr>
      <w:r w:rsidRPr="001B2F50">
        <w:t xml:space="preserve">Предложить    жителям  муниципального   образования Новотроицкого сельсовета  </w:t>
      </w:r>
    </w:p>
    <w:p w:rsidR="00BC0C03" w:rsidRPr="001B2F50" w:rsidRDefault="00BC0C03" w:rsidP="00BC0C03">
      <w:pPr>
        <w:autoSpaceDE w:val="0"/>
        <w:autoSpaceDN w:val="0"/>
        <w:ind w:left="390"/>
        <w:jc w:val="both"/>
      </w:pPr>
      <w:r w:rsidRPr="001B2F50">
        <w:t xml:space="preserve"> до 17 ч. 00 мин. 10 декабря 2018 года письменно направлять свои мнения и рекомендации, по вынесенному на </w:t>
      </w:r>
      <w:proofErr w:type="gramStart"/>
      <w:r w:rsidRPr="001B2F50">
        <w:t>публичное</w:t>
      </w:r>
      <w:proofErr w:type="gramEnd"/>
      <w:r w:rsidRPr="001B2F50">
        <w:t xml:space="preserve"> слушания проекту решения в администрацию сельсовета, либо присутствовать на данных публичных слушаниях, лично.</w:t>
      </w:r>
    </w:p>
    <w:p w:rsidR="00BC0C03" w:rsidRPr="001B2F50" w:rsidRDefault="00BC0C03" w:rsidP="00BC0C03">
      <w:pPr>
        <w:ind w:right="-5"/>
      </w:pPr>
    </w:p>
    <w:p w:rsidR="00BC0C03" w:rsidRPr="001B2F50" w:rsidRDefault="00BC0C03" w:rsidP="00BC0C03">
      <w:pPr>
        <w:ind w:left="390" w:right="-5"/>
      </w:pPr>
      <w:r w:rsidRPr="001B2F50">
        <w:t xml:space="preserve">Председатель Совета депутатов </w:t>
      </w:r>
    </w:p>
    <w:p w:rsidR="00BC0C03" w:rsidRPr="001B2F50" w:rsidRDefault="00BC0C03" w:rsidP="00BC0C03">
      <w:pPr>
        <w:ind w:left="390" w:right="-5"/>
      </w:pPr>
      <w:r w:rsidRPr="001B2F50">
        <w:t>Новотроицкого сельсовета</w:t>
      </w:r>
    </w:p>
    <w:p w:rsidR="00BC0C03" w:rsidRPr="001B2F50" w:rsidRDefault="00BC0C03" w:rsidP="00BC0C03">
      <w:pPr>
        <w:ind w:left="390" w:right="-5"/>
      </w:pPr>
      <w:r w:rsidRPr="001B2F50">
        <w:t>Колыванского района</w:t>
      </w:r>
    </w:p>
    <w:p w:rsidR="00BC0C03" w:rsidRPr="001B2F50" w:rsidRDefault="00BC0C03" w:rsidP="001B2F50">
      <w:pPr>
        <w:ind w:left="390" w:right="-5"/>
      </w:pPr>
      <w:r w:rsidRPr="001B2F50">
        <w:t>Новосибирской области                                                                               А.Р. Газизов</w:t>
      </w:r>
    </w:p>
    <w:p w:rsidR="00BC0C03" w:rsidRPr="001B2F50" w:rsidRDefault="00BC0C03" w:rsidP="00BC0C03">
      <w:pPr>
        <w:tabs>
          <w:tab w:val="left" w:pos="3195"/>
        </w:tabs>
      </w:pPr>
    </w:p>
    <w:p w:rsidR="00BC0C03" w:rsidRPr="001B2F50" w:rsidRDefault="00BC0C03" w:rsidP="00BC0C03">
      <w:pPr>
        <w:tabs>
          <w:tab w:val="left" w:pos="3195"/>
        </w:tabs>
      </w:pPr>
      <w:r w:rsidRPr="001B2F50">
        <w:t xml:space="preserve">                                                                                                                                    ПРОЕКТ                                                                                                                 </w:t>
      </w:r>
    </w:p>
    <w:p w:rsidR="00BC0C03" w:rsidRPr="001B2F50" w:rsidRDefault="00BC0C03" w:rsidP="00BC0C03"/>
    <w:p w:rsidR="00BC0C03" w:rsidRPr="001B2F50" w:rsidRDefault="00BC0C03" w:rsidP="00BC0C03"/>
    <w:p w:rsidR="00BC0C03" w:rsidRPr="001B2F50" w:rsidRDefault="00BC0C03" w:rsidP="00BC0C03">
      <w:pPr>
        <w:rPr>
          <w:b/>
        </w:rPr>
      </w:pPr>
      <w:r w:rsidRPr="001B2F50">
        <w:rPr>
          <w:b/>
        </w:rPr>
        <w:t xml:space="preserve">                                                                СОВЕТ ДЕПУТАТОВ                  </w:t>
      </w:r>
    </w:p>
    <w:p w:rsidR="00BC0C03" w:rsidRPr="001B2F50" w:rsidRDefault="00BC0C03" w:rsidP="00BC0C03">
      <w:pPr>
        <w:jc w:val="center"/>
        <w:rPr>
          <w:b/>
        </w:rPr>
      </w:pPr>
      <w:r w:rsidRPr="001B2F50">
        <w:rPr>
          <w:b/>
        </w:rPr>
        <w:t>НОВОТРОИЦКОГО СЕЛЬСОВЕТА</w:t>
      </w:r>
    </w:p>
    <w:p w:rsidR="00BC0C03" w:rsidRPr="001B2F50" w:rsidRDefault="00BC0C03" w:rsidP="00BC0C03">
      <w:pPr>
        <w:jc w:val="center"/>
        <w:rPr>
          <w:b/>
        </w:rPr>
      </w:pPr>
      <w:r w:rsidRPr="001B2F50">
        <w:rPr>
          <w:b/>
        </w:rPr>
        <w:t xml:space="preserve"> КОЛЫВАНСКОГО РАЙОНА</w:t>
      </w:r>
    </w:p>
    <w:p w:rsidR="00BC0C03" w:rsidRPr="001B2F50" w:rsidRDefault="00BC0C03" w:rsidP="00BC0C03">
      <w:pPr>
        <w:jc w:val="center"/>
        <w:rPr>
          <w:b/>
        </w:rPr>
      </w:pPr>
      <w:r w:rsidRPr="001B2F50">
        <w:rPr>
          <w:b/>
        </w:rPr>
        <w:t>НОВОСИБИРСКОЙ ОБЛАСТИ</w:t>
      </w:r>
    </w:p>
    <w:p w:rsidR="00BC0C03" w:rsidRPr="001B2F50" w:rsidRDefault="00BC0C03" w:rsidP="00BC0C03">
      <w:r w:rsidRPr="001B2F50">
        <w:t xml:space="preserve">                                                                            (0)</w:t>
      </w:r>
    </w:p>
    <w:p w:rsidR="00BC0C03" w:rsidRPr="001B2F50" w:rsidRDefault="00BC0C03" w:rsidP="00BC0C03">
      <w:pPr>
        <w:jc w:val="center"/>
      </w:pPr>
    </w:p>
    <w:p w:rsidR="00BC0C03" w:rsidRPr="001B2F50" w:rsidRDefault="00BC0C03" w:rsidP="00BC0C03">
      <w:pPr>
        <w:jc w:val="center"/>
      </w:pPr>
    </w:p>
    <w:p w:rsidR="00BC0C03" w:rsidRPr="001B2F50" w:rsidRDefault="00BC0C03" w:rsidP="00BC0C03">
      <w:r w:rsidRPr="001B2F50">
        <w:lastRenderedPageBreak/>
        <w:t xml:space="preserve">                                                                      РЕШЕНИЕ</w:t>
      </w:r>
    </w:p>
    <w:p w:rsidR="00BC0C03" w:rsidRPr="001B2F50" w:rsidRDefault="00BC0C03" w:rsidP="00BC0C03">
      <w:r w:rsidRPr="001B2F50">
        <w:t xml:space="preserve">                                                                           (0) </w:t>
      </w:r>
    </w:p>
    <w:p w:rsidR="00BC0C03" w:rsidRPr="001B2F50" w:rsidRDefault="00BC0C03" w:rsidP="00BC0C03">
      <w:pPr>
        <w:jc w:val="center"/>
      </w:pPr>
    </w:p>
    <w:p w:rsidR="00BC0C03" w:rsidRPr="001B2F50" w:rsidRDefault="00BC0C03" w:rsidP="00BC0C03">
      <w:r w:rsidRPr="001B2F50">
        <w:t xml:space="preserve">00.00. 0000                                                                                                         № 00                                                                                                     </w:t>
      </w:r>
    </w:p>
    <w:p w:rsidR="00BC0C03" w:rsidRPr="001B2F50" w:rsidRDefault="00BC0C03" w:rsidP="00BC0C03"/>
    <w:p w:rsidR="00BC0C03" w:rsidRPr="001B2F50" w:rsidRDefault="00BC0C03" w:rsidP="00BC0C03"/>
    <w:p w:rsidR="00BC0C03" w:rsidRPr="001B2F50" w:rsidRDefault="00BC0C03" w:rsidP="00BC0C03">
      <w:pPr>
        <w:rPr>
          <w:b/>
        </w:rPr>
      </w:pPr>
      <w:r w:rsidRPr="001B2F50">
        <w:rPr>
          <w:b/>
        </w:rPr>
        <w:t>О бюджете Новотроицкого сельсовета  Колыванского района</w:t>
      </w:r>
    </w:p>
    <w:p w:rsidR="00BC0C03" w:rsidRPr="001B2F50" w:rsidRDefault="00BC0C03" w:rsidP="00BC0C03">
      <w:pPr>
        <w:rPr>
          <w:b/>
        </w:rPr>
      </w:pPr>
      <w:r w:rsidRPr="001B2F50">
        <w:rPr>
          <w:b/>
        </w:rPr>
        <w:t>Новосибирской области  на 2019 год и  плановый период  2020-2021 годов</w:t>
      </w:r>
    </w:p>
    <w:p w:rsidR="00BC0C03" w:rsidRPr="001B2F50" w:rsidRDefault="00BC0C03" w:rsidP="00BC0C03">
      <w:pPr>
        <w:rPr>
          <w:b/>
        </w:rPr>
      </w:pPr>
    </w:p>
    <w:p w:rsidR="00BC0C03" w:rsidRPr="001B2F50" w:rsidRDefault="00BC0C03" w:rsidP="00BC0C03">
      <w:pPr>
        <w:rPr>
          <w:b/>
        </w:rPr>
      </w:pPr>
    </w:p>
    <w:p w:rsidR="00BC0C03" w:rsidRPr="001B2F50" w:rsidRDefault="00BC0C03" w:rsidP="00BC0C03">
      <w:pPr>
        <w:jc w:val="both"/>
      </w:pPr>
      <w:r w:rsidRPr="001B2F50">
        <w:t>В соответствии с Бюджетным кодексом Российской Федерации, Законом Новосибирской области  «Об областном бюджете Новосибирской области на 2019 год и плановый период 2020 и 2021 годов»,   Федеральным законом «Об общих принципах организации местного самоуправления в Российской Федерации»</w:t>
      </w:r>
      <w:proofErr w:type="gramStart"/>
      <w:r w:rsidRPr="001B2F50">
        <w:t xml:space="preserve"> ,</w:t>
      </w:r>
      <w:proofErr w:type="gramEnd"/>
      <w:r w:rsidRPr="001B2F50">
        <w:t xml:space="preserve"> Положением «О бюджетном процессе в муниципальном образовании  Новотроицкого сельсовета Колыванского района Новосибирской области», Уставом Новотроицкого совета Колыванского района Новосибирской области, Совет депутатов Новотроицкого сельсовета Колыванского района Новосибирской области</w:t>
      </w:r>
    </w:p>
    <w:p w:rsidR="00BC0C03" w:rsidRPr="001B2F50" w:rsidRDefault="00BC0C03" w:rsidP="00BC0C03">
      <w:pPr>
        <w:jc w:val="both"/>
      </w:pPr>
      <w:r w:rsidRPr="001B2F50">
        <w:t>РЕШИЛ:</w:t>
      </w:r>
    </w:p>
    <w:p w:rsidR="00BC0C03" w:rsidRPr="001B2F50" w:rsidRDefault="00BC0C03" w:rsidP="00BC0C03">
      <w:pPr>
        <w:jc w:val="both"/>
      </w:pPr>
      <w:r w:rsidRPr="001B2F50">
        <w:rPr>
          <w:b/>
        </w:rPr>
        <w:t>1</w:t>
      </w:r>
      <w:r w:rsidRPr="001B2F50">
        <w:t>.</w:t>
      </w:r>
      <w:r w:rsidRPr="001B2F50">
        <w:rPr>
          <w:b/>
        </w:rPr>
        <w:t>Утвердить основные характеристики бюджета   Новотроицкого  сельсовета Колыванского района Новосибирской области на 2019г.:</w:t>
      </w:r>
      <w:r w:rsidRPr="001B2F50">
        <w:t xml:space="preserve">  </w:t>
      </w:r>
    </w:p>
    <w:p w:rsidR="00BC0C03" w:rsidRPr="001B2F50" w:rsidRDefault="00BC0C03" w:rsidP="00BC0C03">
      <w:pPr>
        <w:jc w:val="both"/>
      </w:pPr>
      <w:r w:rsidRPr="001B2F50">
        <w:t>1.1.прогнозируемый общий объем доходов бюджета   в сумме 9657,3 тыс. руб., в том числе общий объем межбюджетных трансфертов, получаемых от других бюджетов бюджетной системы Российской Федерации в сумме 7586,4</w:t>
      </w:r>
      <w:r w:rsidRPr="001B2F50">
        <w:rPr>
          <w:b/>
        </w:rPr>
        <w:t xml:space="preserve"> </w:t>
      </w:r>
      <w:r w:rsidRPr="001B2F50">
        <w:t>тыс. рублей.</w:t>
      </w:r>
    </w:p>
    <w:p w:rsidR="00BC0C03" w:rsidRPr="001B2F50" w:rsidRDefault="00BC0C03" w:rsidP="00BC0C03">
      <w:pPr>
        <w:jc w:val="both"/>
      </w:pPr>
      <w:r w:rsidRPr="001B2F50">
        <w:t>1.2.общий объем расходов бюджета в сумме  9657,3 рублей.</w:t>
      </w:r>
    </w:p>
    <w:p w:rsidR="00BC0C03" w:rsidRPr="001B2F50" w:rsidRDefault="00BC0C03" w:rsidP="00BC0C03">
      <w:pPr>
        <w:jc w:val="both"/>
      </w:pPr>
      <w:r w:rsidRPr="001B2F50">
        <w:t>1.3.дефицит бюджета 0,0 тыс</w:t>
      </w:r>
      <w:proofErr w:type="gramStart"/>
      <w:r w:rsidRPr="001B2F50">
        <w:t>.р</w:t>
      </w:r>
      <w:proofErr w:type="gramEnd"/>
      <w:r w:rsidRPr="001B2F50">
        <w:t>ублей.</w:t>
      </w:r>
    </w:p>
    <w:p w:rsidR="00BC0C03" w:rsidRPr="001B2F50" w:rsidRDefault="00BC0C03" w:rsidP="00BC0C03">
      <w:pPr>
        <w:jc w:val="both"/>
        <w:rPr>
          <w:b/>
        </w:rPr>
      </w:pPr>
      <w:r w:rsidRPr="001B2F50">
        <w:rPr>
          <w:b/>
        </w:rPr>
        <w:t>2</w:t>
      </w:r>
      <w:r w:rsidRPr="001B2F50">
        <w:t>.</w:t>
      </w:r>
      <w:r w:rsidRPr="001B2F50">
        <w:rPr>
          <w:b/>
        </w:rPr>
        <w:t>Утвердить основные характеристики бюджета   Новотроицкого  сельсовета Колыванского района Новосибирской области на 2019г,</w:t>
      </w:r>
      <w:r w:rsidRPr="001B2F50">
        <w:t xml:space="preserve"> </w:t>
      </w:r>
      <w:r w:rsidRPr="001B2F50">
        <w:rPr>
          <w:b/>
        </w:rPr>
        <w:t>на 2020 год и на 2021 год</w:t>
      </w:r>
    </w:p>
    <w:p w:rsidR="00BC0C03" w:rsidRPr="001B2F50" w:rsidRDefault="00BC0C03" w:rsidP="00BC0C03">
      <w:pPr>
        <w:jc w:val="both"/>
      </w:pPr>
      <w:proofErr w:type="gramStart"/>
      <w:r w:rsidRPr="001B2F50">
        <w:t>2.1. прогнозируемый общий объем доходов бюджета  на 2020 год  в сумме 3935,0 тыс. рублей, в том числе общий объем межбюджетных трансфертов, получаемых от других бюджетов бюджетной системы Российской Федерации в сумме 2064,3</w:t>
      </w:r>
      <w:r w:rsidRPr="001B2F50">
        <w:rPr>
          <w:b/>
        </w:rPr>
        <w:t xml:space="preserve"> </w:t>
      </w:r>
      <w:r w:rsidRPr="001B2F50">
        <w:t>тыс. рублей и на 2021год в сумме 3939,6 тыс. рублей, в том числе общий объем межбюджетных трансфертов, получаемых от других бюджетов бюджетной системы Российской Федерации в сумме 2014,0</w:t>
      </w:r>
      <w:proofErr w:type="gramEnd"/>
      <w:r w:rsidRPr="001B2F50">
        <w:rPr>
          <w:b/>
        </w:rPr>
        <w:t xml:space="preserve"> </w:t>
      </w:r>
      <w:r w:rsidRPr="001B2F50">
        <w:t>тыс. рублей;</w:t>
      </w:r>
    </w:p>
    <w:p w:rsidR="00BC0C03" w:rsidRPr="001B2F50" w:rsidRDefault="00BC0C03" w:rsidP="00BC0C03">
      <w:pPr>
        <w:jc w:val="both"/>
      </w:pPr>
      <w:r w:rsidRPr="001B2F50">
        <w:t>2.2. общий объем расходов бюджета  на 2020 год в сумме 3935,0  тыс. рублей, в том числе условно утверждаемые расходы в сумме 78,9 тыс</w:t>
      </w:r>
      <w:proofErr w:type="gramStart"/>
      <w:r w:rsidRPr="001B2F50">
        <w:t>.р</w:t>
      </w:r>
      <w:proofErr w:type="gramEnd"/>
      <w:r w:rsidRPr="001B2F50">
        <w:t>ублей, и на 2021 год в сумме  3939,6 тыс. рублей, в том числе условно утверждаемые расходы в сумме 161,5 тыс.рублей;</w:t>
      </w:r>
    </w:p>
    <w:p w:rsidR="00BC0C03" w:rsidRPr="001B2F50" w:rsidRDefault="00BC0C03" w:rsidP="00BC0C03">
      <w:pPr>
        <w:jc w:val="both"/>
      </w:pPr>
      <w:r w:rsidRPr="001B2F50">
        <w:t>2.3.дефицит бюджета  на 2020 год  в сумме 0,0тыс</w:t>
      </w:r>
      <w:proofErr w:type="gramStart"/>
      <w:r w:rsidRPr="001B2F50">
        <w:t>.р</w:t>
      </w:r>
      <w:proofErr w:type="gramEnd"/>
      <w:r w:rsidRPr="001B2F50">
        <w:t>ублей,  и на 2021 год  в сумме 0,0, тыс.рублей.</w:t>
      </w:r>
    </w:p>
    <w:p w:rsidR="00BC0C03" w:rsidRPr="001B2F50" w:rsidRDefault="00BC0C03" w:rsidP="00BC0C03">
      <w:pPr>
        <w:jc w:val="both"/>
      </w:pPr>
      <w:r w:rsidRPr="001B2F50">
        <w:rPr>
          <w:b/>
        </w:rPr>
        <w:t>3.Установить перечень главных администраторов  доходов бюджета</w:t>
      </w:r>
      <w:r w:rsidRPr="001B2F50">
        <w:t xml:space="preserve">  Новотроицкого сельсовета Колыванского района Новосибирской области на 2019 год  и плановый период 2020 и 2021 годов </w:t>
      </w:r>
      <w:proofErr w:type="gramStart"/>
      <w:r w:rsidRPr="001B2F50">
        <w:t>согласно  приложения</w:t>
      </w:r>
      <w:proofErr w:type="gramEnd"/>
      <w:r w:rsidRPr="001B2F50">
        <w:t xml:space="preserve"> № 1 к настоящему решению, в том числе:</w:t>
      </w:r>
    </w:p>
    <w:p w:rsidR="00BC0C03" w:rsidRPr="001B2F50" w:rsidRDefault="00BC0C03" w:rsidP="00BC0C03">
      <w:pPr>
        <w:jc w:val="both"/>
      </w:pPr>
      <w:r w:rsidRPr="001B2F50">
        <w:t>3.1. перечень главных администраторов доходов бюджета</w:t>
      </w:r>
      <w:proofErr w:type="gramStart"/>
      <w:r w:rsidRPr="001B2F50">
        <w:t xml:space="preserve"> ,</w:t>
      </w:r>
      <w:proofErr w:type="gramEnd"/>
      <w:r w:rsidRPr="001B2F50">
        <w:t xml:space="preserve"> за исключением безвозмездных поступлений из областного бюджета ( таблица 1 );</w:t>
      </w:r>
    </w:p>
    <w:p w:rsidR="00BC0C03" w:rsidRPr="001B2F50" w:rsidRDefault="00BC0C03" w:rsidP="00BC0C03">
      <w:pPr>
        <w:jc w:val="both"/>
      </w:pPr>
      <w:r w:rsidRPr="001B2F50">
        <w:t>3.2.перечень главных  администраторов безвозмездных поступлений  из областного бюджета   (таблица  2</w:t>
      </w:r>
      <w:proofErr w:type="gramStart"/>
      <w:r w:rsidRPr="001B2F50">
        <w:t xml:space="preserve"> )</w:t>
      </w:r>
      <w:proofErr w:type="gramEnd"/>
      <w:r w:rsidRPr="001B2F50">
        <w:t>.</w:t>
      </w:r>
    </w:p>
    <w:p w:rsidR="00BC0C03" w:rsidRPr="001B2F50" w:rsidRDefault="00BC0C03" w:rsidP="00BC0C03">
      <w:pPr>
        <w:jc w:val="both"/>
      </w:pPr>
      <w:r w:rsidRPr="001B2F50">
        <w:t xml:space="preserve"> 3.3</w:t>
      </w:r>
      <w:r w:rsidRPr="001B2F50">
        <w:rPr>
          <w:b/>
        </w:rPr>
        <w:t>.</w:t>
      </w:r>
      <w:r w:rsidRPr="001B2F50">
        <w:t xml:space="preserve">Установить перечень главных </w:t>
      </w:r>
      <w:proofErr w:type="gramStart"/>
      <w:r w:rsidRPr="001B2F50">
        <w:t>администраторов  источников финансирования дефицита бюджета  Новотроицкого</w:t>
      </w:r>
      <w:proofErr w:type="gramEnd"/>
      <w:r w:rsidRPr="001B2F50">
        <w:t xml:space="preserve"> сельсовета Колыванского района Новосибирской области на 2019 год   и плановый период 2020 и 2021 годов согласно приложения №2 к настоящему решению.</w:t>
      </w:r>
    </w:p>
    <w:p w:rsidR="00BC0C03" w:rsidRPr="001B2F50" w:rsidRDefault="00BC0C03" w:rsidP="00BC0C03">
      <w:pPr>
        <w:jc w:val="both"/>
      </w:pPr>
      <w:r w:rsidRPr="001B2F50">
        <w:rPr>
          <w:b/>
        </w:rPr>
        <w:t xml:space="preserve">4. Установить, что  в случае изменения в 2019 году перечня, и (или) полномочий главных администраторов доходов бюджета  Новотроицкого сельсовета </w:t>
      </w:r>
      <w:r w:rsidRPr="001B2F50">
        <w:rPr>
          <w:b/>
        </w:rPr>
        <w:lastRenderedPageBreak/>
        <w:t>Колыванского района Новосибирской области на 2019г</w:t>
      </w:r>
      <w:proofErr w:type="gramStart"/>
      <w:r w:rsidRPr="001B2F50">
        <w:t xml:space="preserve">  </w:t>
      </w:r>
      <w:r w:rsidRPr="001B2F50">
        <w:rPr>
          <w:b/>
        </w:rPr>
        <w:t>,</w:t>
      </w:r>
      <w:proofErr w:type="gramEnd"/>
      <w:r w:rsidRPr="001B2F50">
        <w:rPr>
          <w:b/>
        </w:rPr>
        <w:t xml:space="preserve"> или  главных администраторов</w:t>
      </w:r>
      <w:r w:rsidRPr="001B2F50">
        <w:t xml:space="preserve">,  источников финансирования дефицита бюджета, при определении принципов назначения  структуры кодов и присвоении кодов классификации доходов бюджета муниципального образования и источников финансирования дефицита бюджета, вправе вносить  соответствующие изменения в состав закрепленных за ними кодов классификации доходов бюджета или классификации источников финансирования  дефицита бюджета, постановлением администрации Новотроицкого сельсовета Колыванского района Новосибирской области.  </w:t>
      </w:r>
    </w:p>
    <w:p w:rsidR="00BC0C03" w:rsidRPr="001B2F50" w:rsidRDefault="00BC0C03" w:rsidP="00BC0C03">
      <w:pPr>
        <w:jc w:val="both"/>
        <w:rPr>
          <w:b/>
        </w:rPr>
      </w:pPr>
      <w:r w:rsidRPr="001B2F50">
        <w:rPr>
          <w:b/>
        </w:rPr>
        <w:t>5</w:t>
      </w:r>
      <w:r w:rsidRPr="001B2F50">
        <w:t>.</w:t>
      </w:r>
      <w:r w:rsidRPr="001B2F50">
        <w:rPr>
          <w:b/>
        </w:rPr>
        <w:t xml:space="preserve">Установить, что доходы бюджета  Новотроицкого сельсовета Колыванского района Новосибирской области </w:t>
      </w:r>
      <w:r w:rsidRPr="001B2F50">
        <w:t xml:space="preserve">  </w:t>
      </w:r>
      <w:r w:rsidRPr="001B2F50">
        <w:rPr>
          <w:b/>
        </w:rPr>
        <w:t xml:space="preserve">на 2019 год  и плановый период 2020 и 2021 годов   формируются  за счет доходов  от  предусмотренных  законодательством </w:t>
      </w:r>
      <w:r w:rsidRPr="001B2F50">
        <w:t>Российской Федерации о налогах и сборах</w:t>
      </w:r>
      <w:proofErr w:type="gramStart"/>
      <w:r w:rsidRPr="001B2F50">
        <w:t xml:space="preserve"> ,</w:t>
      </w:r>
      <w:proofErr w:type="gramEnd"/>
      <w:r w:rsidRPr="001B2F50">
        <w:t>федеральных налогов и сборов,  неналоговых доходов, а так же за счет безвозмездных  поступлений согласно   приложения   №3  к настоящему решению.</w:t>
      </w:r>
    </w:p>
    <w:p w:rsidR="00BC0C03" w:rsidRPr="001B2F50" w:rsidRDefault="00BC0C03" w:rsidP="00BC0C03">
      <w:pPr>
        <w:jc w:val="both"/>
      </w:pPr>
      <w:r w:rsidRPr="001B2F50">
        <w:rPr>
          <w:b/>
        </w:rPr>
        <w:t xml:space="preserve">6. Установить нормативы распределения доходов в бюджет Новотроицкого сельсовета Колыванского района Новосибирской области, не установленных бюджетным законодательством Российской Федерации, на 2019 год и плановый период </w:t>
      </w:r>
      <w:r w:rsidRPr="001B2F50">
        <w:t xml:space="preserve">2020 и 2021 годов </w:t>
      </w:r>
      <w:proofErr w:type="gramStart"/>
      <w:r w:rsidRPr="001B2F50">
        <w:t>согласно   приложения</w:t>
      </w:r>
      <w:proofErr w:type="gramEnd"/>
      <w:r w:rsidRPr="001B2F50">
        <w:t xml:space="preserve"> №4 к настоящему решению.</w:t>
      </w:r>
    </w:p>
    <w:p w:rsidR="00BC0C03" w:rsidRPr="001B2F50" w:rsidRDefault="00BC0C03" w:rsidP="00BC0C03">
      <w:pPr>
        <w:jc w:val="both"/>
        <w:rPr>
          <w:b/>
        </w:rPr>
      </w:pPr>
      <w:r w:rsidRPr="001B2F50">
        <w:rPr>
          <w:b/>
        </w:rPr>
        <w:t>7. Установить, что унитарные предприятия муниципального образования освобождаются от уплаты   в бюджет процентов от прибыли</w:t>
      </w:r>
      <w:proofErr w:type="gramStart"/>
      <w:r w:rsidRPr="001B2F50">
        <w:rPr>
          <w:b/>
        </w:rPr>
        <w:t xml:space="preserve"> ,</w:t>
      </w:r>
      <w:proofErr w:type="gramEnd"/>
      <w:r w:rsidRPr="001B2F50">
        <w:rPr>
          <w:b/>
        </w:rPr>
        <w:t xml:space="preserve"> оставшейся после уплаты налогов и иных </w:t>
      </w:r>
    </w:p>
    <w:p w:rsidR="00BC0C03" w:rsidRPr="001B2F50" w:rsidRDefault="00BC0C03" w:rsidP="00BC0C03">
      <w:pPr>
        <w:jc w:val="both"/>
        <w:rPr>
          <w:b/>
        </w:rPr>
      </w:pPr>
      <w:r w:rsidRPr="001B2F50">
        <w:rPr>
          <w:b/>
        </w:rPr>
        <w:t>обязательных платежей за использование муниципального имущества.</w:t>
      </w:r>
    </w:p>
    <w:p w:rsidR="00BC0C03" w:rsidRPr="001B2F50" w:rsidRDefault="00BC0C03" w:rsidP="00BC0C03">
      <w:pPr>
        <w:jc w:val="both"/>
      </w:pPr>
      <w:r w:rsidRPr="001B2F50">
        <w:rPr>
          <w:b/>
        </w:rPr>
        <w:t xml:space="preserve">8. </w:t>
      </w:r>
      <w:proofErr w:type="gramStart"/>
      <w:r w:rsidRPr="001B2F50">
        <w:rPr>
          <w:b/>
        </w:rPr>
        <w:t>Установить, что в 2019 году</w:t>
      </w:r>
      <w:r w:rsidRPr="001B2F50">
        <w:t xml:space="preserve"> производится списание соответствующих сумм  задолженности по пеням и штрафам с организаций, в отношении которых решения о реструктуризации задолженности по налогам и сборам, а также задолженности по начисленным пеням и штрафам</w:t>
      </w:r>
      <w:r w:rsidRPr="001B2F50">
        <w:rPr>
          <w:b/>
        </w:rPr>
        <w:t xml:space="preserve"> </w:t>
      </w:r>
      <w:r w:rsidRPr="001B2F50">
        <w:t>перед местным бюджетом были приняты в соответствии с Решением 14-ой сессии Совета депутатов  Новотроицкого сельсовета  от 28.12.2006г  №22/185  «Порядок признания безнадежными к взысканию</w:t>
      </w:r>
      <w:proofErr w:type="gramEnd"/>
      <w:r w:rsidRPr="001B2F50">
        <w:t xml:space="preserve"> </w:t>
      </w:r>
      <w:proofErr w:type="gramStart"/>
      <w:r w:rsidRPr="001B2F50">
        <w:t>и списания недоимки  и задолженности  по пеням по местным налогам   и сборам, а также сумм налоговых санкций за нарушение законодательства РФ о налогах и сборах, которые до введения Налогового Кодекса РФ взимались в бесспорном порядке и по которым  решение налогового органа вынесено до 01января 1999 года</w:t>
      </w:r>
      <w:r w:rsidRPr="001B2F50">
        <w:rPr>
          <w:b/>
        </w:rPr>
        <w:t>»</w:t>
      </w:r>
      <w:r w:rsidRPr="001B2F50">
        <w:t xml:space="preserve"> и которые погасили (при соблюдении условия своевременного полного  внесения текущих налоговых платежей) задолженность в</w:t>
      </w:r>
      <w:proofErr w:type="gramEnd"/>
      <w:r w:rsidRPr="001B2F50">
        <w:t xml:space="preserve"> течение  четырех  лет</w:t>
      </w:r>
      <w:r w:rsidRPr="001B2F50">
        <w:rPr>
          <w:i/>
        </w:rPr>
        <w:t>.</w:t>
      </w:r>
    </w:p>
    <w:p w:rsidR="00BC0C03" w:rsidRPr="001B2F50" w:rsidRDefault="00BC0C03" w:rsidP="00BC0C03">
      <w:pPr>
        <w:jc w:val="both"/>
      </w:pPr>
      <w:r w:rsidRPr="001B2F50">
        <w:rPr>
          <w:b/>
        </w:rPr>
        <w:t>9.Установить в пределах общего объема расходов распределение бюджетных ассигнований по разделам и подразделам</w:t>
      </w:r>
      <w:r w:rsidRPr="001B2F50">
        <w:t>, целевым статьям и видам расходов классификации расходов местного бюджета</w:t>
      </w:r>
      <w:proofErr w:type="gramStart"/>
      <w:r w:rsidRPr="001B2F50">
        <w:t xml:space="preserve"> :</w:t>
      </w:r>
      <w:proofErr w:type="gramEnd"/>
    </w:p>
    <w:p w:rsidR="00BC0C03" w:rsidRPr="001B2F50" w:rsidRDefault="00BC0C03" w:rsidP="00BC0C03">
      <w:pPr>
        <w:jc w:val="both"/>
      </w:pPr>
      <w:r w:rsidRPr="001B2F50">
        <w:t xml:space="preserve">9.1.установленного пунктом 1.2 настоящего решения на 2019 год </w:t>
      </w:r>
      <w:proofErr w:type="gramStart"/>
      <w:r w:rsidRPr="001B2F50">
        <w:t>согласно таблицы</w:t>
      </w:r>
      <w:proofErr w:type="gramEnd"/>
      <w:r w:rsidRPr="001B2F50">
        <w:t xml:space="preserve"> 1  приложения №5 к настоящему Решению;</w:t>
      </w:r>
    </w:p>
    <w:p w:rsidR="00BC0C03" w:rsidRPr="001B2F50" w:rsidRDefault="00BC0C03" w:rsidP="00BC0C03">
      <w:pPr>
        <w:jc w:val="both"/>
      </w:pPr>
      <w:r w:rsidRPr="001B2F50">
        <w:t xml:space="preserve">9.2.установленного пунктом  2.2 настоящего решения  на 2020 -2021 годы </w:t>
      </w:r>
      <w:proofErr w:type="gramStart"/>
      <w:r w:rsidRPr="001B2F50">
        <w:t>согласно  таблицы</w:t>
      </w:r>
      <w:proofErr w:type="gramEnd"/>
      <w:r w:rsidRPr="001B2F50">
        <w:t xml:space="preserve"> 2  приложения №5 к настоящему решению. </w:t>
      </w:r>
    </w:p>
    <w:p w:rsidR="00BC0C03" w:rsidRPr="001B2F50" w:rsidRDefault="00BC0C03" w:rsidP="00BC0C03">
      <w:pPr>
        <w:jc w:val="both"/>
      </w:pPr>
      <w:r w:rsidRPr="001B2F50">
        <w:t>9.3.утвердить перечень публичных нормативных обязательств, подлежащих исполнению за счет средств местного бюджета:</w:t>
      </w:r>
    </w:p>
    <w:p w:rsidR="00BC0C03" w:rsidRPr="001B2F50" w:rsidRDefault="00BC0C03" w:rsidP="00BC0C03">
      <w:pPr>
        <w:jc w:val="both"/>
      </w:pPr>
      <w:r w:rsidRPr="001B2F50">
        <w:t>- на 2019 год согласно таблице</w:t>
      </w:r>
      <w:proofErr w:type="gramStart"/>
      <w:r w:rsidRPr="001B2F50">
        <w:t>1</w:t>
      </w:r>
      <w:proofErr w:type="gramEnd"/>
      <w:r w:rsidRPr="001B2F50">
        <w:t xml:space="preserve"> приложение 6 к настоящему решению;</w:t>
      </w:r>
    </w:p>
    <w:p w:rsidR="00BC0C03" w:rsidRPr="001B2F50" w:rsidRDefault="00BC0C03" w:rsidP="00BC0C03">
      <w:pPr>
        <w:jc w:val="both"/>
      </w:pPr>
      <w:r w:rsidRPr="001B2F50">
        <w:t xml:space="preserve">- на 2020-2021 годы </w:t>
      </w:r>
      <w:proofErr w:type="gramStart"/>
      <w:r w:rsidRPr="001B2F50">
        <w:t>согласно таблицы</w:t>
      </w:r>
      <w:proofErr w:type="gramEnd"/>
      <w:r w:rsidRPr="001B2F50">
        <w:t xml:space="preserve"> 2 приложения 6 к настоящему решению.</w:t>
      </w:r>
    </w:p>
    <w:p w:rsidR="00BC0C03" w:rsidRPr="001B2F50" w:rsidRDefault="00BC0C03" w:rsidP="00BC0C03">
      <w:pPr>
        <w:jc w:val="both"/>
      </w:pPr>
      <w:r w:rsidRPr="001B2F50">
        <w:rPr>
          <w:b/>
        </w:rPr>
        <w:t>10. Утвердить ведомственную структуру расходов бюджета Новотроицкого сельсовета Колыванского района Новосибирской области</w:t>
      </w:r>
      <w:proofErr w:type="gramStart"/>
      <w:r w:rsidRPr="001B2F50">
        <w:rPr>
          <w:b/>
        </w:rPr>
        <w:t xml:space="preserve"> :</w:t>
      </w:r>
      <w:proofErr w:type="gramEnd"/>
    </w:p>
    <w:p w:rsidR="00BC0C03" w:rsidRPr="001B2F50" w:rsidRDefault="00BC0C03" w:rsidP="00BC0C03">
      <w:pPr>
        <w:jc w:val="both"/>
      </w:pPr>
      <w:r w:rsidRPr="001B2F50">
        <w:t>10.1.на 2019 год согласно таблице 1 приложения  № 7 к настоящему решению;</w:t>
      </w:r>
    </w:p>
    <w:p w:rsidR="00BC0C03" w:rsidRPr="001B2F50" w:rsidRDefault="00BC0C03" w:rsidP="00BC0C03">
      <w:pPr>
        <w:jc w:val="both"/>
      </w:pPr>
      <w:r w:rsidRPr="001B2F50">
        <w:t>10.2.на 2020-2021 годы согласно таблице 2 приложения № 7 к настоящему решению.</w:t>
      </w:r>
    </w:p>
    <w:p w:rsidR="00BC0C03" w:rsidRPr="001B2F50" w:rsidRDefault="00BC0C03" w:rsidP="00BC0C03">
      <w:pPr>
        <w:jc w:val="both"/>
        <w:rPr>
          <w:b/>
        </w:rPr>
      </w:pPr>
      <w:r w:rsidRPr="001B2F50">
        <w:rPr>
          <w:b/>
        </w:rPr>
        <w:t xml:space="preserve">11.Заключение и оплата бюджетными учреждениями и администрацией Новотроицкого сельсовета Колыванского района Новосибирской области договоров, </w:t>
      </w:r>
      <w:r w:rsidRPr="001B2F50">
        <w:rPr>
          <w:b/>
        </w:rPr>
        <w:lastRenderedPageBreak/>
        <w:t>исполнение которых   осуществляется  за счет средств местного бюджета, производятся  в пределах  утвержденных им лимитов бюджетных обязательств.</w:t>
      </w:r>
    </w:p>
    <w:p w:rsidR="00BC0C03" w:rsidRPr="001B2F50" w:rsidRDefault="00BC0C03" w:rsidP="00BC0C03">
      <w:pPr>
        <w:jc w:val="both"/>
      </w:pPr>
      <w:r w:rsidRPr="001B2F50">
        <w:t>В соответствии с функциональной классификацией расходов бюджета и с учетом принятых и неисполненных обязательств. Установить,  что бюджетные учреждения при заключении договоров (муниципальных контрактов) на поставку товаров (работ, услуг) вправе предусматривать авансовые платежи:</w:t>
      </w:r>
    </w:p>
    <w:p w:rsidR="00BC0C03" w:rsidRPr="001B2F50" w:rsidRDefault="00BC0C03" w:rsidP="00BC0C03">
      <w:pPr>
        <w:jc w:val="both"/>
      </w:pPr>
      <w:r w:rsidRPr="001B2F50">
        <w:t>11.1.в размере 100 процентов суммы договора (контракта)- по договорам (контрактам) о предоставлении услуг связи, о подписке на печатные издания и об их приобретении, об  обучении</w:t>
      </w:r>
    </w:p>
    <w:p w:rsidR="00BC0C03" w:rsidRPr="001B2F50" w:rsidRDefault="00BC0C03" w:rsidP="00BC0C03">
      <w:pPr>
        <w:jc w:val="both"/>
      </w:pPr>
      <w:r w:rsidRPr="001B2F50">
        <w:t>на курсах повышения квалификации, по договорам обязательного страхования гражданской ответственности владельцев транспортных средств, а также по договорам, подлежащим оплате за счет средств, полученных от предпринимательской деятельности и иной приносящей доход деятельности;</w:t>
      </w:r>
    </w:p>
    <w:p w:rsidR="00BC0C03" w:rsidRPr="001B2F50" w:rsidRDefault="00BC0C03" w:rsidP="00BC0C03">
      <w:pPr>
        <w:jc w:val="both"/>
      </w:pPr>
      <w:r w:rsidRPr="001B2F50">
        <w:t>11.2. в размере 30 процентов  суммы договора (контракта), если иное не предусмотрено законодательством Российской Федерации - по остальным договорам (контрактам);</w:t>
      </w:r>
    </w:p>
    <w:p w:rsidR="00BC0C03" w:rsidRPr="001B2F50" w:rsidRDefault="00BC0C03" w:rsidP="00BC0C03">
      <w:pPr>
        <w:jc w:val="both"/>
      </w:pPr>
      <w:r w:rsidRPr="001B2F50">
        <w:t>11.3.в размере 100 процентов  суммы договора – по распоряжению Главы Новотроицкого сельсовета Колыванского района Новосибирской области.</w:t>
      </w:r>
    </w:p>
    <w:p w:rsidR="00BC0C03" w:rsidRPr="001B2F50" w:rsidRDefault="00BC0C03" w:rsidP="00BC0C03">
      <w:pPr>
        <w:jc w:val="both"/>
      </w:pPr>
      <w:r w:rsidRPr="001B2F50">
        <w:t>11.4.Нормы</w:t>
      </w:r>
      <w:proofErr w:type="gramStart"/>
      <w:r w:rsidRPr="001B2F50">
        <w:t>,у</w:t>
      </w:r>
      <w:proofErr w:type="gramEnd"/>
      <w:r w:rsidRPr="001B2F50">
        <w:t>становленные п.12.1; п.12.2.; п.12.3.,применяются к бюджетным учреждениям, являющимся получателями бюджетных  средств  (за исключением  бюджетных учреждений, которым предоставляются из областного бюджета субсидии на возмещение нормативных затрат, связанных  с оказанием ими в соответствии с государственным заданием государственных услуг (выполнением работ</w:t>
      </w:r>
      <w:proofErr w:type="gramStart"/>
      <w:r w:rsidRPr="001B2F50">
        <w:t xml:space="preserve"> )</w:t>
      </w:r>
      <w:proofErr w:type="gramEnd"/>
      <w:r w:rsidRPr="001B2F50">
        <w:t>, и на иные цели) в переходный период, установленный в соответствии с Федеральным законом от 8 мая 2010 года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w:t>
      </w:r>
      <w:proofErr w:type="gramStart"/>
      <w:r w:rsidRPr="001B2F50">
        <w:t xml:space="preserve"> )</w:t>
      </w:r>
      <w:proofErr w:type="gramEnd"/>
      <w:r w:rsidRPr="001B2F50">
        <w:t xml:space="preserve"> учреждений».</w:t>
      </w:r>
    </w:p>
    <w:p w:rsidR="00BC0C03" w:rsidRPr="001B2F50" w:rsidRDefault="00BC0C03" w:rsidP="00BC0C03">
      <w:pPr>
        <w:jc w:val="both"/>
      </w:pPr>
      <w:r w:rsidRPr="001B2F50">
        <w:rPr>
          <w:b/>
        </w:rPr>
        <w:t>12. Установить, что средства, полученные бюджетными учреждениями от оказания платных услуг, безвозмездные поступления от физических и юридических лиц, в том числе добровольные пожертвования и  средства от иной приносящей доход деятельности,</w:t>
      </w:r>
      <w:r w:rsidRPr="001B2F50">
        <w:t xml:space="preserve"> учитываются на лицевых счетах открытых им  в Управлении Федерального   казначейства Новосибирской области</w:t>
      </w:r>
      <w:proofErr w:type="gramStart"/>
      <w:r w:rsidRPr="001B2F50">
        <w:t xml:space="preserve"> ,</w:t>
      </w:r>
      <w:proofErr w:type="gramEnd"/>
      <w:r w:rsidRPr="001B2F50">
        <w:t xml:space="preserve"> расходуются  бюджетными учреждениями на обеспечение  своей деятельности  в соответствии с генеральными  разрешениями  (разрешениями), оформленными главным распорядителем   средств  бюджета ,  в </w:t>
      </w:r>
      <w:proofErr w:type="gramStart"/>
      <w:r w:rsidRPr="001B2F50">
        <w:t>установленном порядке, и сметами  доходов и расходов  по приносящей доход деятельности, утверждёнными в порядке, определяемым главным распорядителем средств бюджета, в пределах остатков средств на  их лицевых счетах, если иное не предусмотрено настоящим  Решением.</w:t>
      </w:r>
      <w:proofErr w:type="gramEnd"/>
      <w:r w:rsidRPr="001B2F50">
        <w:t xml:space="preserve"> Средства, полученные от приносящей доход деятельности, не могут направляться бюджетными учреждениями на создание других организаций, покупку ценных бумаг, размещаться на депозиты в кредитных организациях.</w:t>
      </w:r>
    </w:p>
    <w:p w:rsidR="00BC0C03" w:rsidRPr="001B2F50" w:rsidRDefault="00BC0C03" w:rsidP="00BC0C03">
      <w:pPr>
        <w:jc w:val="both"/>
      </w:pPr>
      <w:r w:rsidRPr="001B2F50">
        <w:t>Виды предпринимательской и иной приносящей доход деятельности, которые могут осуществлять бюджетные учреждения</w:t>
      </w:r>
      <w:proofErr w:type="gramStart"/>
      <w:r w:rsidRPr="001B2F50">
        <w:t xml:space="preserve"> ,</w:t>
      </w:r>
      <w:proofErr w:type="gramEnd"/>
      <w:r w:rsidRPr="001B2F50">
        <w:t xml:space="preserve"> устанавливаются администрацией  Новотроицкого сельсовета Колыванского района Новосибирской области.</w:t>
      </w:r>
    </w:p>
    <w:p w:rsidR="00BC0C03" w:rsidRPr="001B2F50" w:rsidRDefault="00BC0C03" w:rsidP="00BC0C03">
      <w:pPr>
        <w:jc w:val="both"/>
        <w:rPr>
          <w:b/>
        </w:rPr>
      </w:pPr>
      <w:r w:rsidRPr="001B2F50">
        <w:t>Установить, что  заключение и оплата бюджетными учреждениями договоров, исполнение которых осуществляется за счет средств от предпринимательской   и иной приносящей доход  деятельности,  производятся  в пределах утвержденных смет доходов и расходов.</w:t>
      </w:r>
    </w:p>
    <w:p w:rsidR="00BC0C03" w:rsidRPr="001B2F50" w:rsidRDefault="00BC0C03" w:rsidP="00BC0C03">
      <w:pPr>
        <w:jc w:val="both"/>
      </w:pPr>
      <w:r w:rsidRPr="001B2F50">
        <w:rPr>
          <w:b/>
        </w:rPr>
        <w:t>13.Установить, что до дня вступления в силу федерального закона, определяющего  особенности использования бюджетными учреждениями средств от оказания платных услуг, безвозмездных</w:t>
      </w:r>
      <w:r w:rsidRPr="001B2F50">
        <w:t xml:space="preserve"> поступлений  от физических и юридических лиц, в том числе добровольных пожертвований</w:t>
      </w:r>
      <w:proofErr w:type="gramStart"/>
      <w:r w:rsidRPr="001B2F50">
        <w:t xml:space="preserve"> ,</w:t>
      </w:r>
      <w:proofErr w:type="gramEnd"/>
      <w:r w:rsidRPr="001B2F50">
        <w:t xml:space="preserve"> и средств от иной приносящей доход  деятельности, доходы от сдачи в аренду имущества, зачисляются на единый счет местного</w:t>
      </w:r>
      <w:r w:rsidRPr="001B2F50">
        <w:rPr>
          <w:b/>
        </w:rPr>
        <w:t xml:space="preserve"> </w:t>
      </w:r>
      <w:r w:rsidRPr="001B2F50">
        <w:t xml:space="preserve">бюджета, открытый  в Управлении Федерального казначейства по Новосибирской области, и </w:t>
      </w:r>
      <w:r w:rsidRPr="001B2F50">
        <w:lastRenderedPageBreak/>
        <w:t>используются на покрытие  расходов местного</w:t>
      </w:r>
      <w:r w:rsidRPr="001B2F50">
        <w:rPr>
          <w:b/>
        </w:rPr>
        <w:t xml:space="preserve"> </w:t>
      </w:r>
      <w:r w:rsidRPr="001B2F50">
        <w:t>бюджета и выплаты, связанные с источниками финансирования дефицита местного бюджета.</w:t>
      </w:r>
    </w:p>
    <w:p w:rsidR="00BC0C03" w:rsidRPr="001B2F50" w:rsidRDefault="00BC0C03" w:rsidP="00BC0C03">
      <w:pPr>
        <w:jc w:val="both"/>
      </w:pPr>
      <w:r w:rsidRPr="001B2F50">
        <w:rPr>
          <w:b/>
        </w:rPr>
        <w:t>14.Утвердить объем распределения субвенций на осуществление первичного воинского учета</w:t>
      </w:r>
      <w:r w:rsidRPr="001B2F50">
        <w:t xml:space="preserve"> на территориях, где отсутствуют военные комиссариаты.</w:t>
      </w:r>
    </w:p>
    <w:p w:rsidR="00BC0C03" w:rsidRPr="001B2F50" w:rsidRDefault="00BC0C03" w:rsidP="00BC0C03">
      <w:pPr>
        <w:jc w:val="both"/>
      </w:pPr>
      <w:r w:rsidRPr="001B2F50">
        <w:t xml:space="preserve"> на 2019 год согласно таблице 1 приложения 8 к настоящему решению,</w:t>
      </w:r>
    </w:p>
    <w:p w:rsidR="00BC0C03" w:rsidRPr="001B2F50" w:rsidRDefault="00BC0C03" w:rsidP="00BC0C03">
      <w:pPr>
        <w:jc w:val="both"/>
      </w:pPr>
      <w:r w:rsidRPr="001B2F50">
        <w:t xml:space="preserve"> на 2020- 2021 годы согласно таблице 2 приложения 8 к настоящему решению. </w:t>
      </w:r>
    </w:p>
    <w:p w:rsidR="00BC0C03" w:rsidRPr="001B2F50" w:rsidRDefault="00BC0C03" w:rsidP="00BC0C03">
      <w:pPr>
        <w:jc w:val="both"/>
        <w:rPr>
          <w:b/>
        </w:rPr>
      </w:pPr>
      <w:r w:rsidRPr="001B2F50">
        <w:rPr>
          <w:b/>
        </w:rPr>
        <w:t>15.</w:t>
      </w:r>
      <w:r w:rsidRPr="001B2F50">
        <w:t xml:space="preserve"> </w:t>
      </w:r>
      <w:r w:rsidRPr="001B2F50">
        <w:rPr>
          <w:b/>
        </w:rPr>
        <w:t>Установить долю софинансирования  инвестиционных проектов</w:t>
      </w:r>
      <w:r w:rsidRPr="001B2F50">
        <w:rPr>
          <w:b/>
          <w:i/>
        </w:rPr>
        <w:t xml:space="preserve"> </w:t>
      </w:r>
      <w:r w:rsidRPr="001B2F50">
        <w:rPr>
          <w:b/>
        </w:rPr>
        <w:t xml:space="preserve">из местного бюджета в размере 5% от ежегодных объемов финансирования. </w:t>
      </w:r>
      <w:r w:rsidRPr="001B2F50">
        <w:t>В пределах 20,0 млн</w:t>
      </w:r>
      <w:proofErr w:type="gramStart"/>
      <w:r w:rsidRPr="001B2F50">
        <w:t>.р</w:t>
      </w:r>
      <w:proofErr w:type="gramEnd"/>
      <w:r w:rsidRPr="001B2F50">
        <w:t>уб. стоимости финансирования проекта. Свыше этой суммы доля софинансирования из местных бюджетов составляет 1% от объема финансирования проекта.</w:t>
      </w:r>
    </w:p>
    <w:p w:rsidR="00BC0C03" w:rsidRPr="001B2F50" w:rsidRDefault="00BC0C03" w:rsidP="00BC0C03">
      <w:pPr>
        <w:jc w:val="both"/>
      </w:pPr>
      <w:r w:rsidRPr="001B2F50">
        <w:rPr>
          <w:b/>
        </w:rPr>
        <w:t>16. Установить источники финансирования дефицита бюджета  Новотроицкого сельсовета Колыванского района Новосибирской области</w:t>
      </w:r>
      <w:r w:rsidRPr="001B2F50">
        <w:t>:</w:t>
      </w:r>
    </w:p>
    <w:p w:rsidR="00BC0C03" w:rsidRPr="001B2F50" w:rsidRDefault="00BC0C03" w:rsidP="00BC0C03">
      <w:pPr>
        <w:jc w:val="both"/>
      </w:pPr>
      <w:r w:rsidRPr="001B2F50">
        <w:t xml:space="preserve">16.1. на 2019 год  </w:t>
      </w:r>
      <w:proofErr w:type="gramStart"/>
      <w:r w:rsidRPr="001B2F50">
        <w:t>согласно  таблицы</w:t>
      </w:r>
      <w:proofErr w:type="gramEnd"/>
      <w:r w:rsidRPr="001B2F50">
        <w:t xml:space="preserve"> 1  приложения  № 9 к настоящему решению;</w:t>
      </w:r>
    </w:p>
    <w:p w:rsidR="00BC0C03" w:rsidRPr="001B2F50" w:rsidRDefault="00BC0C03" w:rsidP="00BC0C03">
      <w:pPr>
        <w:jc w:val="both"/>
      </w:pPr>
      <w:r w:rsidRPr="001B2F50">
        <w:t xml:space="preserve">16.2.на 2020-2021 годы  </w:t>
      </w:r>
      <w:proofErr w:type="gramStart"/>
      <w:r w:rsidRPr="001B2F50">
        <w:t>согласно  таблицы</w:t>
      </w:r>
      <w:proofErr w:type="gramEnd"/>
      <w:r w:rsidRPr="001B2F50">
        <w:t xml:space="preserve"> 2 приложения №9 к настоящему решению.</w:t>
      </w:r>
    </w:p>
    <w:p w:rsidR="00BC0C03" w:rsidRPr="001B2F50" w:rsidRDefault="00BC0C03" w:rsidP="00BC0C03">
      <w:pPr>
        <w:jc w:val="both"/>
      </w:pPr>
      <w:r w:rsidRPr="001B2F50">
        <w:rPr>
          <w:b/>
        </w:rPr>
        <w:t>17.Утвердить Программу муниципальных внутренних заимствований  Новотроицкого сельсовета</w:t>
      </w:r>
      <w:r w:rsidRPr="001B2F50">
        <w:t xml:space="preserve"> </w:t>
      </w:r>
      <w:r w:rsidRPr="001B2F50">
        <w:rPr>
          <w:b/>
        </w:rPr>
        <w:t>Колыванского района Новосибирской области на 2019г.:</w:t>
      </w:r>
      <w:r w:rsidRPr="001B2F50">
        <w:t xml:space="preserve">   на 2019 год </w:t>
      </w:r>
      <w:proofErr w:type="gramStart"/>
      <w:r w:rsidRPr="001B2F50">
        <w:t>согласно таблицы</w:t>
      </w:r>
      <w:proofErr w:type="gramEnd"/>
      <w:r w:rsidRPr="001B2F50">
        <w:t xml:space="preserve"> 1  приложения №10 к настоящему решению, на 2020-2021 годы согласно таблицы 2 приложения №10.</w:t>
      </w:r>
    </w:p>
    <w:p w:rsidR="00BC0C03" w:rsidRPr="001B2F50" w:rsidRDefault="00BC0C03" w:rsidP="00BC0C03">
      <w:pPr>
        <w:jc w:val="both"/>
      </w:pPr>
      <w:r w:rsidRPr="001B2F50">
        <w:t xml:space="preserve">Выбор кредитных организаций для осуществления  муниципальных внутренних заимствований   Новотроицкого сельсовета Колыванского района Новосибирской области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 определяются по результатам   проведения открытых конкурсов на </w:t>
      </w:r>
      <w:proofErr w:type="spellStart"/>
      <w:r w:rsidRPr="001B2F50">
        <w:t>правозаключения</w:t>
      </w:r>
      <w:proofErr w:type="spellEnd"/>
      <w:r w:rsidRPr="001B2F50">
        <w:t xml:space="preserve"> муниципальных контрактов.</w:t>
      </w:r>
    </w:p>
    <w:p w:rsidR="00BC0C03" w:rsidRPr="001B2F50" w:rsidRDefault="00BC0C03" w:rsidP="00BC0C03">
      <w:pPr>
        <w:jc w:val="both"/>
      </w:pPr>
      <w:r w:rsidRPr="001B2F50">
        <w:rPr>
          <w:b/>
        </w:rPr>
        <w:t>18.Установить</w:t>
      </w:r>
      <w:r w:rsidRPr="001B2F50">
        <w:rPr>
          <w:b/>
          <w:i/>
        </w:rPr>
        <w:t xml:space="preserve"> </w:t>
      </w:r>
      <w:r w:rsidRPr="001B2F50">
        <w:rPr>
          <w:b/>
        </w:rPr>
        <w:t>верхний предел муниципального внутреннего долга Новотроицкого сельсовета Колыванского района Новосибирской области</w:t>
      </w:r>
      <w:r w:rsidRPr="001B2F50">
        <w:t xml:space="preserve"> </w:t>
      </w:r>
    </w:p>
    <w:p w:rsidR="00BC0C03" w:rsidRPr="001B2F50" w:rsidRDefault="00BC0C03" w:rsidP="00BC0C03">
      <w:pPr>
        <w:jc w:val="both"/>
      </w:pPr>
      <w:proofErr w:type="gramStart"/>
      <w:r w:rsidRPr="001B2F50">
        <w:t>на 01 января 2019года 61,2 тыс. рублей., в том числе верхний предел долга по муниципальным гарантиям  Новотроицкого сельсовета Колыванского района Новосибирской области в  сумме  0,0 тыс. рублей; на 01 января 2020 года 59,7 тыс. рублей., в том числе верхний предел долга по муниципальным гарантиям  Новотроицкого сельсовета Колыванского района Новосибирской области в  сумме  0,0 тыс. рублей;</w:t>
      </w:r>
      <w:proofErr w:type="gramEnd"/>
      <w:r w:rsidRPr="001B2F50">
        <w:t xml:space="preserve"> на01 января 2021 года 64,2 тыс. рублей</w:t>
      </w:r>
      <w:proofErr w:type="gramStart"/>
      <w:r w:rsidRPr="001B2F50">
        <w:t xml:space="preserve">., </w:t>
      </w:r>
      <w:proofErr w:type="gramEnd"/>
      <w:r w:rsidRPr="001B2F50">
        <w:t>в том числе верхний предел долга по муниципальным гарантиям  Новотроицкого сельсовета  в  сумме  0,0 тыс. рублей.</w:t>
      </w:r>
    </w:p>
    <w:p w:rsidR="00BC0C03" w:rsidRPr="001B2F50" w:rsidRDefault="00BC0C03" w:rsidP="00BC0C03">
      <w:pPr>
        <w:jc w:val="both"/>
      </w:pPr>
      <w:r w:rsidRPr="001B2F50">
        <w:rPr>
          <w:b/>
        </w:rPr>
        <w:t xml:space="preserve">19. Установить предельный объем муниципального долга  Новотроицкого сельсовета Колыванского </w:t>
      </w:r>
      <w:r w:rsidRPr="001B2F50">
        <w:t xml:space="preserve"> </w:t>
      </w:r>
      <w:r w:rsidRPr="001B2F50">
        <w:rPr>
          <w:b/>
        </w:rPr>
        <w:t>района Новосибирской области на 2019г.:</w:t>
      </w:r>
      <w:r w:rsidRPr="001B2F50">
        <w:t xml:space="preserve">  на 2019 год в сумме 61,2 тыс. рублей, на 2020год в сумме 59,7 тыс</w:t>
      </w:r>
      <w:proofErr w:type="gramStart"/>
      <w:r w:rsidRPr="001B2F50">
        <w:t>.р</w:t>
      </w:r>
      <w:proofErr w:type="gramEnd"/>
      <w:r w:rsidRPr="001B2F50">
        <w:t>ублей, на 2021 год в сумме64,2 тыс.рублей.</w:t>
      </w:r>
    </w:p>
    <w:p w:rsidR="00BC0C03" w:rsidRPr="001B2F50" w:rsidRDefault="00BC0C03" w:rsidP="00BC0C03">
      <w:pPr>
        <w:jc w:val="both"/>
        <w:rPr>
          <w:b/>
        </w:rPr>
      </w:pPr>
      <w:r w:rsidRPr="001B2F50">
        <w:rPr>
          <w:b/>
        </w:rPr>
        <w:t xml:space="preserve">20. </w:t>
      </w:r>
      <w:r w:rsidRPr="001B2F50">
        <w:t xml:space="preserve"> </w:t>
      </w:r>
      <w:r w:rsidRPr="001B2F50">
        <w:rPr>
          <w:b/>
        </w:rPr>
        <w:t>Установить предельный объем расходов бюджета на обслуживание муниципального долга на</w:t>
      </w:r>
      <w:r w:rsidRPr="001B2F50">
        <w:t>2019 год в сумме 0,0 тыс. рублей, на 2020 год в сумме 0,0 тыс</w:t>
      </w:r>
      <w:proofErr w:type="gramStart"/>
      <w:r w:rsidRPr="001B2F50">
        <w:t>.р</w:t>
      </w:r>
      <w:proofErr w:type="gramEnd"/>
      <w:r w:rsidRPr="001B2F50">
        <w:t>ублей, на 2021 год в сумме 0,0 тыс.рублей.</w:t>
      </w:r>
    </w:p>
    <w:p w:rsidR="00BC0C03" w:rsidRPr="001B2F50" w:rsidRDefault="00BC0C03" w:rsidP="00BC0C03">
      <w:pPr>
        <w:jc w:val="both"/>
      </w:pPr>
      <w:r w:rsidRPr="001B2F50">
        <w:rPr>
          <w:b/>
        </w:rPr>
        <w:t>21.Утвердить Программу муниципальных гарантий муниципального образования в валюте Российской</w:t>
      </w:r>
      <w:r w:rsidRPr="001B2F50">
        <w:t xml:space="preserve"> Федерации на 2019 год  </w:t>
      </w:r>
      <w:proofErr w:type="gramStart"/>
      <w:r w:rsidRPr="001B2F50">
        <w:t>согласно таблицы</w:t>
      </w:r>
      <w:proofErr w:type="gramEnd"/>
      <w:r w:rsidRPr="001B2F50">
        <w:t xml:space="preserve"> 1   приложения №11к настоящему решению;</w:t>
      </w:r>
    </w:p>
    <w:p w:rsidR="00BC0C03" w:rsidRPr="001B2F50" w:rsidRDefault="00BC0C03" w:rsidP="00BC0C03">
      <w:pPr>
        <w:jc w:val="both"/>
      </w:pPr>
      <w:r w:rsidRPr="001B2F50">
        <w:t>на 2020-2021 годы согласно таблице 2 приложения № 11 к настоящему решению.</w:t>
      </w:r>
    </w:p>
    <w:p w:rsidR="00BC0C03" w:rsidRPr="001B2F50" w:rsidRDefault="00BC0C03" w:rsidP="00BC0C03">
      <w:pPr>
        <w:jc w:val="both"/>
        <w:rPr>
          <w:b/>
        </w:rPr>
      </w:pPr>
      <w:r w:rsidRPr="001B2F50">
        <w:rPr>
          <w:b/>
        </w:rPr>
        <w:t>22.</w:t>
      </w:r>
      <w:proofErr w:type="gramStart"/>
      <w:r w:rsidRPr="001B2F50">
        <w:rPr>
          <w:b/>
        </w:rPr>
        <w:t>Установить</w:t>
      </w:r>
      <w:proofErr w:type="gramEnd"/>
      <w:r w:rsidRPr="001B2F50">
        <w:t xml:space="preserve"> </w:t>
      </w:r>
      <w:r w:rsidRPr="001B2F50">
        <w:rPr>
          <w:b/>
        </w:rPr>
        <w:t>что неиспользованные  по состоянию на 01 января 2019года остатки  целевых средств, переданные из районного бюджета в местный бюджет в 2019 году, подлежать возврату в доход</w:t>
      </w:r>
      <w:r w:rsidRPr="001B2F50">
        <w:t xml:space="preserve"> районного бюджета. Средства от возврата неиспользованных средств используются в очередном финансовом году </w:t>
      </w:r>
      <w:proofErr w:type="gramStart"/>
      <w:r w:rsidRPr="001B2F50">
        <w:t>на те</w:t>
      </w:r>
      <w:proofErr w:type="gramEnd"/>
      <w:r w:rsidRPr="001B2F50">
        <w:t xml:space="preserve"> же цели. </w:t>
      </w:r>
    </w:p>
    <w:p w:rsidR="00BC0C03" w:rsidRPr="001B2F50" w:rsidRDefault="00BC0C03" w:rsidP="00BC0C03">
      <w:pPr>
        <w:jc w:val="both"/>
        <w:rPr>
          <w:b/>
        </w:rPr>
      </w:pPr>
      <w:r w:rsidRPr="001B2F50">
        <w:rPr>
          <w:b/>
        </w:rPr>
        <w:t>23.Опубликовать настоящее решение в СМИ.</w:t>
      </w:r>
    </w:p>
    <w:p w:rsidR="00BC0C03" w:rsidRPr="001B2F50" w:rsidRDefault="00BC0C03" w:rsidP="00BC0C03">
      <w:pPr>
        <w:jc w:val="both"/>
      </w:pPr>
      <w:r w:rsidRPr="001B2F50">
        <w:rPr>
          <w:b/>
        </w:rPr>
        <w:t>24.</w:t>
      </w:r>
      <w:proofErr w:type="gramStart"/>
      <w:r w:rsidRPr="001B2F50">
        <w:rPr>
          <w:b/>
        </w:rPr>
        <w:t>Контроль за</w:t>
      </w:r>
      <w:proofErr w:type="gramEnd"/>
      <w:r w:rsidRPr="001B2F50">
        <w:rPr>
          <w:b/>
        </w:rPr>
        <w:t xml:space="preserve"> исполнением решения возложить на  комиссию по бюджетной, налоговой, финансово-кредитной политике, муниципальной собственности.</w:t>
      </w:r>
    </w:p>
    <w:p w:rsidR="00BC0C03" w:rsidRPr="001B2F50" w:rsidRDefault="00BC0C03" w:rsidP="00BC0C03">
      <w:pPr>
        <w:jc w:val="both"/>
      </w:pPr>
    </w:p>
    <w:p w:rsidR="00BC0C03" w:rsidRPr="001B2F50" w:rsidRDefault="00BC0C03" w:rsidP="00BC0C03">
      <w:pPr>
        <w:jc w:val="both"/>
      </w:pPr>
    </w:p>
    <w:p w:rsidR="00BC0C03" w:rsidRPr="001B2F50" w:rsidRDefault="00BC0C03" w:rsidP="00BC0C03">
      <w:pPr>
        <w:jc w:val="both"/>
      </w:pPr>
      <w:r w:rsidRPr="001B2F50">
        <w:t>Глава Новотроицкого сельсовета</w:t>
      </w:r>
    </w:p>
    <w:p w:rsidR="00BC0C03" w:rsidRPr="001B2F50" w:rsidRDefault="00BC0C03" w:rsidP="00BC0C03">
      <w:pPr>
        <w:jc w:val="both"/>
      </w:pPr>
      <w:r w:rsidRPr="001B2F50">
        <w:t>Колыванского района</w:t>
      </w:r>
    </w:p>
    <w:p w:rsidR="00BC0C03" w:rsidRPr="001B2F50" w:rsidRDefault="00BC0C03" w:rsidP="00BC0C03">
      <w:pPr>
        <w:jc w:val="both"/>
      </w:pPr>
      <w:r w:rsidRPr="001B2F50">
        <w:t xml:space="preserve">Новосибирской области                                                                             </w:t>
      </w:r>
      <w:proofErr w:type="spellStart"/>
      <w:r w:rsidRPr="001B2F50">
        <w:t>Г.Н.Кулипанова</w:t>
      </w:r>
      <w:proofErr w:type="spellEnd"/>
    </w:p>
    <w:p w:rsidR="00BC0C03" w:rsidRPr="001B2F50" w:rsidRDefault="00BC0C03" w:rsidP="00BC0C03">
      <w:pPr>
        <w:jc w:val="both"/>
      </w:pPr>
    </w:p>
    <w:p w:rsidR="00BC0C03" w:rsidRPr="001B2F50" w:rsidRDefault="00BC0C03" w:rsidP="00BC0C03">
      <w:pPr>
        <w:jc w:val="both"/>
      </w:pPr>
      <w:r w:rsidRPr="001B2F50">
        <w:t>Председатель Совета депутатов</w:t>
      </w:r>
    </w:p>
    <w:p w:rsidR="00BC0C03" w:rsidRPr="001B2F50" w:rsidRDefault="00BC0C03" w:rsidP="00BC0C03">
      <w:pPr>
        <w:jc w:val="both"/>
      </w:pPr>
      <w:r w:rsidRPr="001B2F50">
        <w:t>Новотроицкого сельсовета</w:t>
      </w:r>
    </w:p>
    <w:p w:rsidR="00BC0C03" w:rsidRPr="001B2F50" w:rsidRDefault="00BC0C03" w:rsidP="00BC0C03">
      <w:pPr>
        <w:jc w:val="both"/>
      </w:pPr>
      <w:r w:rsidRPr="001B2F50">
        <w:t>Колыванского района</w:t>
      </w:r>
    </w:p>
    <w:p w:rsidR="00BC0C03" w:rsidRPr="001B2F50" w:rsidRDefault="00BC0C03" w:rsidP="00BC0C03">
      <w:pPr>
        <w:jc w:val="both"/>
      </w:pPr>
      <w:r w:rsidRPr="001B2F50">
        <w:t xml:space="preserve">Новосибирской области                                                                             </w:t>
      </w:r>
      <w:proofErr w:type="spellStart"/>
      <w:r w:rsidRPr="001B2F50">
        <w:t>А.Р.Газизов</w:t>
      </w:r>
      <w:proofErr w:type="spellEnd"/>
      <w:r w:rsidRPr="001B2F50">
        <w:t xml:space="preserve">     </w:t>
      </w:r>
    </w:p>
    <w:p w:rsidR="00BC0C03" w:rsidRPr="001B2F50" w:rsidRDefault="00BC0C03" w:rsidP="00BC0C03"/>
    <w:p w:rsidR="00BC0C03" w:rsidRPr="001B2F50" w:rsidRDefault="00BC0C03" w:rsidP="00BC0C03"/>
    <w:p w:rsidR="00BC0C03" w:rsidRPr="001B2F50" w:rsidRDefault="00BC0C03" w:rsidP="00BC0C03">
      <w:pPr>
        <w:jc w:val="center"/>
      </w:pPr>
      <w:r w:rsidRPr="001B2F50">
        <w:t xml:space="preserve">                                                                                         Приложение №1                                              </w:t>
      </w:r>
    </w:p>
    <w:p w:rsidR="00BC0C03" w:rsidRPr="001B2F50" w:rsidRDefault="00BC0C03" w:rsidP="00BC0C03">
      <w:pPr>
        <w:jc w:val="center"/>
      </w:pPr>
      <w:r w:rsidRPr="001B2F50">
        <w:t xml:space="preserve">                                                                                                 к решению  00 сессии</w:t>
      </w:r>
    </w:p>
    <w:p w:rsidR="00BC0C03" w:rsidRPr="001B2F50" w:rsidRDefault="00BC0C03" w:rsidP="00BC0C03">
      <w:r w:rsidRPr="001B2F50">
        <w:t xml:space="preserve">                                                                                                                   Совета депутатов № </w:t>
      </w:r>
    </w:p>
    <w:p w:rsidR="00BC0C03" w:rsidRPr="001B2F50" w:rsidRDefault="00BC0C03" w:rsidP="00BC0C03">
      <w:pPr>
        <w:jc w:val="center"/>
      </w:pPr>
      <w:r w:rsidRPr="001B2F50">
        <w:t xml:space="preserve">                                                                                          от 00.00. 2018  г.</w:t>
      </w:r>
    </w:p>
    <w:p w:rsidR="00BC0C03" w:rsidRPr="001B2F50" w:rsidRDefault="00BC0C03" w:rsidP="00BC0C03">
      <w:pPr>
        <w:jc w:val="right"/>
      </w:pPr>
    </w:p>
    <w:p w:rsidR="00BC0C03" w:rsidRPr="001B2F50" w:rsidRDefault="00BC0C03" w:rsidP="00BC0C03">
      <w:pPr>
        <w:tabs>
          <w:tab w:val="center" w:pos="4677"/>
          <w:tab w:val="left" w:pos="8655"/>
        </w:tabs>
        <w:rPr>
          <w:b/>
        </w:rPr>
      </w:pPr>
      <w:r w:rsidRPr="001B2F50">
        <w:tab/>
        <w:t>Перечень</w:t>
      </w:r>
      <w:r w:rsidRPr="001B2F50">
        <w:rPr>
          <w:b/>
        </w:rPr>
        <w:t xml:space="preserve">   </w:t>
      </w:r>
      <w:r w:rsidRPr="001B2F50">
        <w:rPr>
          <w:b/>
        </w:rPr>
        <w:tab/>
      </w:r>
    </w:p>
    <w:p w:rsidR="00BC0C03" w:rsidRPr="001B2F50" w:rsidRDefault="00BC0C03" w:rsidP="00BC0C03">
      <w:pPr>
        <w:jc w:val="center"/>
      </w:pPr>
      <w:r w:rsidRPr="001B2F50">
        <w:t>главных администраторов доходов бюджета за исключением безвозмездных поступлений</w:t>
      </w:r>
    </w:p>
    <w:p w:rsidR="00BC0C03" w:rsidRPr="001B2F50" w:rsidRDefault="00BC0C03" w:rsidP="00BC0C03">
      <w:pPr>
        <w:jc w:val="center"/>
      </w:pPr>
      <w:r w:rsidRPr="001B2F50">
        <w:t>Новотроицкого сельсовета Колыванского района Новосибирской области</w:t>
      </w:r>
    </w:p>
    <w:p w:rsidR="00BC0C03" w:rsidRPr="001B2F50" w:rsidRDefault="00BC0C03" w:rsidP="00BC0C03">
      <w:pPr>
        <w:jc w:val="center"/>
      </w:pPr>
      <w:r w:rsidRPr="001B2F50">
        <w:t xml:space="preserve"> на 2019 год  и  плановый период 2020-2021 годы</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Таблица 1</w:t>
      </w:r>
    </w:p>
    <w:tbl>
      <w:tblPr>
        <w:tblW w:w="9483" w:type="dxa"/>
        <w:tblLook w:val="04A0"/>
      </w:tblPr>
      <w:tblGrid>
        <w:gridCol w:w="1765"/>
        <w:gridCol w:w="2396"/>
        <w:gridCol w:w="5322"/>
      </w:tblGrid>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Главный </w:t>
            </w:r>
          </w:p>
          <w:p w:rsidR="00BC0C03" w:rsidRPr="001B2F50" w:rsidRDefault="00BC0C03">
            <w:pPr>
              <w:jc w:val="center"/>
            </w:pPr>
            <w:r w:rsidRPr="001B2F50">
              <w:t>администратор</w:t>
            </w:r>
          </w:p>
          <w:p w:rsidR="00BC0C03" w:rsidRPr="001B2F50" w:rsidRDefault="00BC0C03">
            <w:pPr>
              <w:jc w:val="center"/>
            </w:pPr>
            <w:r w:rsidRPr="001B2F50">
              <w:t>доходов</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Доходы</w:t>
            </w:r>
          </w:p>
          <w:p w:rsidR="00BC0C03" w:rsidRPr="001B2F50" w:rsidRDefault="00BC0C03">
            <w:pPr>
              <w:jc w:val="center"/>
            </w:pPr>
            <w:r w:rsidRPr="001B2F50">
              <w:t>бюджета</w:t>
            </w:r>
          </w:p>
          <w:p w:rsidR="00BC0C03" w:rsidRPr="001B2F50" w:rsidRDefault="00BC0C03">
            <w:pPr>
              <w:jc w:val="center"/>
            </w:pPr>
            <w:r w:rsidRPr="001B2F50">
              <w:t>поселения</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Наименование главного администратора доходов</w:t>
            </w:r>
          </w:p>
          <w:p w:rsidR="00BC0C03" w:rsidRPr="001B2F50" w:rsidRDefault="00BC0C03">
            <w:pPr>
              <w:jc w:val="center"/>
            </w:pPr>
            <w:r w:rsidRPr="001B2F50">
              <w:t>бюджета сельских поселений</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 xml:space="preserve">Администрация Новотроицкого сельсовета </w:t>
            </w:r>
          </w:p>
          <w:p w:rsidR="00BC0C03" w:rsidRPr="001B2F50" w:rsidRDefault="00BC0C03">
            <w:pPr>
              <w:jc w:val="center"/>
            </w:pPr>
            <w:r w:rsidRPr="001B2F50">
              <w:rPr>
                <w:b/>
              </w:rPr>
              <w:t>Колыванского района  Новосибирской области</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1 08 04020 01 0000 110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Государственная       пошлина    за         совершение    нотариальных     действий    должностными    лицами</w:t>
            </w:r>
          </w:p>
          <w:p w:rsidR="00BC0C03" w:rsidRPr="001B2F50" w:rsidRDefault="00BC0C03">
            <w:r w:rsidRPr="001B2F50">
              <w:t>органов местного самоуправления, уполномоченными</w:t>
            </w:r>
          </w:p>
          <w:p w:rsidR="00BC0C03" w:rsidRPr="001B2F50" w:rsidRDefault="00BC0C03">
            <w:r w:rsidRPr="001B2F50">
              <w:t>в     соответствии     с законодательными      актами Российской Федерации на совершение нотариальных действий.</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1 11 02033 10 0000 120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размещения     временно    свободных средств бюджетов сельских поселений</w:t>
            </w:r>
          </w:p>
        </w:tc>
      </w:tr>
      <w:tr w:rsidR="00BC0C03" w:rsidRPr="001B2F50" w:rsidTr="00BC0C03">
        <w:trPr>
          <w:trHeight w:val="325"/>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1 11 09045 10 0000 120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 xml:space="preserve">Прочие   поступления   от   использования  имущества,  находящегося в  собственности  сельских    поселений    (за   исключением имущества    муниципальных </w:t>
            </w:r>
            <w:proofErr w:type="gramEnd"/>
          </w:p>
          <w:p w:rsidR="00BC0C03" w:rsidRPr="001B2F50" w:rsidRDefault="00BC0C03">
            <w:r w:rsidRPr="001B2F50">
              <w:t xml:space="preserve"> бюджетных    и    автономных   учреждений,   а так же имущества муниципальных унитарных   предприятий, в   том   числе казенных</w:t>
            </w:r>
            <w:proofErr w:type="gramStart"/>
            <w:r w:rsidRPr="001B2F50">
              <w:t xml:space="preserve"> )</w:t>
            </w:r>
            <w:proofErr w:type="gramEnd"/>
          </w:p>
        </w:tc>
      </w:tr>
      <w:tr w:rsidR="00BC0C03" w:rsidRPr="001B2F50" w:rsidTr="00BC0C03">
        <w:trPr>
          <w:trHeight w:val="345"/>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1 13 01995 10 0000 130 </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Прочие    доходы    от   оказания платных услуг (работ) получателями средств бюджетов сельских поселений </w:t>
            </w:r>
          </w:p>
        </w:tc>
      </w:tr>
      <w:tr w:rsidR="00BC0C03" w:rsidRPr="001B2F50" w:rsidTr="00BC0C03">
        <w:trPr>
          <w:trHeight w:val="345"/>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1 13 02065 10 0000 130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Доходы, поступающие в порядке возмещения расходов, понесенных в связи с эксплуатацией </w:t>
            </w:r>
            <w:r w:rsidRPr="001B2F50">
              <w:lastRenderedPageBreak/>
              <w:t>имущества сельских поселений</w:t>
            </w:r>
          </w:p>
        </w:tc>
      </w:tr>
      <w:tr w:rsidR="00BC0C03" w:rsidRPr="001B2F50" w:rsidTr="00BC0C03">
        <w:trPr>
          <w:trHeight w:val="345"/>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1 13 02995 10 0000 130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Прочие доходы от компенсации затрат бюджетов сельских поселений</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1 14 02050 10 0000 410  </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 же имущества муниципальных унитарных предприятий</w:t>
            </w:r>
            <w:proofErr w:type="gramStart"/>
            <w:r w:rsidRPr="001B2F50">
              <w:t xml:space="preserve"> ,</w:t>
            </w:r>
            <w:proofErr w:type="gramEnd"/>
            <w:r w:rsidRPr="001B2F50">
              <w:t>в том числе казенных) в части реализации основных средств по указанному имуществу</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1 14 02053 10 0000 410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1 16 90020 02 0000 140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both"/>
            </w:pPr>
            <w:r w:rsidRPr="001B2F50">
              <w:t>Прочие поступления от денежных взысканий</w:t>
            </w:r>
          </w:p>
          <w:p w:rsidR="00BC0C03" w:rsidRPr="001B2F50" w:rsidRDefault="00BC0C03">
            <w:r w:rsidRPr="001B2F50">
              <w:t>(штрафов) и  иных сумм  в  возмещение  ущерба</w:t>
            </w:r>
            <w:proofErr w:type="gramStart"/>
            <w:r w:rsidRPr="001B2F50">
              <w:t xml:space="preserve"> ,</w:t>
            </w:r>
            <w:proofErr w:type="gramEnd"/>
            <w:r w:rsidRPr="001B2F50">
              <w:t xml:space="preserve"> зачисляемые в бюджеты субъектов Российской Федерации</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004 </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1 16 90050 10 0000 140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both"/>
            </w:pPr>
            <w:r w:rsidRPr="001B2F50">
              <w:t>Прочие поступления от денежных взысканий (штрафов) и иных сумм в возмещение ущерба, зачисляемые в бюджеты сельских поселений</w:t>
            </w:r>
          </w:p>
        </w:tc>
      </w:tr>
      <w:tr w:rsidR="00BC0C03" w:rsidRPr="001B2F50" w:rsidTr="00BC0C03">
        <w:trPr>
          <w:trHeight w:val="227"/>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1 17 01050 10 0000 180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Невыясненные поступления,  зачисляемые в бюджеты сельских поселений</w:t>
            </w:r>
          </w:p>
        </w:tc>
      </w:tr>
      <w:tr w:rsidR="00BC0C03" w:rsidRPr="001B2F50" w:rsidTr="00BC0C03">
        <w:trPr>
          <w:trHeight w:val="170"/>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1 17 05050 10 0000 180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Прочие  неналоговые  доходы  бюджетов сельских  поселений</w:t>
            </w:r>
          </w:p>
        </w:tc>
      </w:tr>
      <w:tr w:rsidR="00BC0C03" w:rsidRPr="001B2F50" w:rsidTr="00BC0C03">
        <w:trPr>
          <w:trHeight w:val="442"/>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w:t>
            </w:r>
          </w:p>
        </w:tc>
        <w:tc>
          <w:tcPr>
            <w:tcW w:w="243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Управление Федеральной налоговой службы по Новосибирской области</w:t>
            </w:r>
          </w:p>
        </w:tc>
      </w:tr>
      <w:tr w:rsidR="00BC0C03" w:rsidRPr="001B2F50" w:rsidTr="00BC0C03">
        <w:trPr>
          <w:trHeight w:val="174"/>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1 01 02010 01 1000 110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w:t>
            </w:r>
            <w:proofErr w:type="gramStart"/>
            <w:r w:rsidRPr="001B2F50">
              <w:t xml:space="preserve">(   </w:t>
            </w:r>
            <w:proofErr w:type="gramEnd"/>
            <w:r w:rsidRPr="001B2F50">
              <w:t>сумма платежа (перерасчеты,   недоимка   и    задолженность     по соответствующему    платежу,     в том   числе по отмененному)</w:t>
            </w:r>
          </w:p>
        </w:tc>
      </w:tr>
      <w:tr w:rsidR="00BC0C03" w:rsidRPr="001B2F50" w:rsidTr="00BC0C03">
        <w:trPr>
          <w:trHeight w:val="324"/>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1 05  03010 01 1000 110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 xml:space="preserve">Единый сельскохозяйственный налог (сумма платежа (перерасчеты,     недоимка   и    задолженность     по соответствующему       платежу,     в том   числе по отмененному)  </w:t>
            </w:r>
            <w:proofErr w:type="gramEnd"/>
          </w:p>
        </w:tc>
      </w:tr>
      <w:tr w:rsidR="00BC0C03" w:rsidRPr="001B2F50" w:rsidTr="00BC0C03">
        <w:trPr>
          <w:trHeight w:val="324"/>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1 06 01030 10 1000 110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 xml:space="preserve">Налог на имущество физических лиц, взимаемый по ставкам, применяемым к объектам налогообложения, расположенных в   границах сельских  поселений    (сумма платежа    (перерасчеты,   недоимка   и    задолженность     по соответствующему    платежу,     в том   числе </w:t>
            </w:r>
            <w:r w:rsidRPr="001B2F50">
              <w:lastRenderedPageBreak/>
              <w:t>по    отмененному)</w:t>
            </w:r>
            <w:proofErr w:type="gramEnd"/>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182</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1 06 06033 10 1000 110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1 06 06043 10 1000 110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243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Федеральное казначейство</w:t>
            </w:r>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 1 03 02230 01 0000 110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 1 03 02240 01 0000 110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уплаты   акцизов   на   моторные масла для дизельных и (или)   карбюраторных     (инжекторных</w:t>
            </w:r>
            <w:proofErr w:type="gramStart"/>
            <w:r w:rsidRPr="001B2F50">
              <w:t xml:space="preserve"> )</w:t>
            </w:r>
            <w:proofErr w:type="gramEnd"/>
            <w:r w:rsidRPr="001B2F50">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1 03 02250 01 0000 110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1 03 02260 01 0000 110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BC0C03" w:rsidRPr="001B2F50" w:rsidTr="00BC0C03">
        <w:trPr>
          <w:trHeight w:val="333"/>
        </w:trPr>
        <w:tc>
          <w:tcPr>
            <w:tcW w:w="1637"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243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13" w:type="dxa"/>
            <w:tcBorders>
              <w:top w:val="single" w:sz="4" w:space="0" w:color="auto"/>
              <w:left w:val="single" w:sz="4" w:space="0" w:color="auto"/>
              <w:bottom w:val="single" w:sz="4" w:space="0" w:color="auto"/>
              <w:right w:val="single" w:sz="4" w:space="0" w:color="auto"/>
            </w:tcBorders>
          </w:tcPr>
          <w:p w:rsidR="00BC0C03" w:rsidRPr="001B2F50" w:rsidRDefault="00BC0C03"/>
        </w:tc>
      </w:tr>
    </w:tbl>
    <w:p w:rsidR="00BC0C03" w:rsidRPr="001B2F50" w:rsidRDefault="00BC0C03" w:rsidP="00BC0C03">
      <w:pPr>
        <w:jc w:val="center"/>
      </w:pPr>
    </w:p>
    <w:p w:rsidR="00BC0C03" w:rsidRPr="001B2F50" w:rsidRDefault="00BC0C03" w:rsidP="00BC0C03">
      <w:pPr>
        <w:jc w:val="center"/>
      </w:pPr>
      <w:r w:rsidRPr="001B2F50">
        <w:t xml:space="preserve">                  </w:t>
      </w:r>
      <w:r w:rsidR="001B2F50" w:rsidRPr="001B2F50">
        <w:t xml:space="preserve">           </w:t>
      </w:r>
      <w:r w:rsidRPr="001B2F50">
        <w:t xml:space="preserve">                                       </w:t>
      </w:r>
    </w:p>
    <w:p w:rsidR="00BC0C03" w:rsidRPr="001B2F50" w:rsidRDefault="00BC0C03" w:rsidP="00BC0C03">
      <w:pPr>
        <w:jc w:val="center"/>
      </w:pPr>
    </w:p>
    <w:p w:rsidR="00BC0C03" w:rsidRPr="001B2F50" w:rsidRDefault="00BC0C03" w:rsidP="00BC0C03">
      <w:pPr>
        <w:jc w:val="center"/>
      </w:pPr>
      <w:r w:rsidRPr="001B2F50">
        <w:t xml:space="preserve">                                                                                            Приложение № 1</w:t>
      </w:r>
    </w:p>
    <w:p w:rsidR="00BC0C03" w:rsidRPr="001B2F50" w:rsidRDefault="00BC0C03" w:rsidP="00BC0C03">
      <w:pPr>
        <w:jc w:val="center"/>
      </w:pPr>
      <w:r w:rsidRPr="001B2F50">
        <w:t xml:space="preserve">                                                                                                    к решению 00 сессии                                                                             </w:t>
      </w:r>
    </w:p>
    <w:p w:rsidR="00BC0C03" w:rsidRPr="001B2F50" w:rsidRDefault="00BC0C03" w:rsidP="00BC0C03">
      <w:pPr>
        <w:jc w:val="center"/>
      </w:pPr>
      <w:r w:rsidRPr="001B2F50">
        <w:t xml:space="preserve">                                                                                                            Совета депутатов   №0                                                                                                      </w:t>
      </w:r>
    </w:p>
    <w:p w:rsidR="00BC0C03" w:rsidRPr="001B2F50" w:rsidRDefault="00BC0C03" w:rsidP="001B2F50">
      <w:pPr>
        <w:jc w:val="center"/>
      </w:pPr>
      <w:r w:rsidRPr="001B2F50">
        <w:t xml:space="preserve">                                                                                          от 00.00.2018 г.                                                                                                                                                   </w:t>
      </w:r>
    </w:p>
    <w:p w:rsidR="00BC0C03" w:rsidRPr="001B2F50" w:rsidRDefault="00BC0C03" w:rsidP="00BC0C03">
      <w:pPr>
        <w:jc w:val="right"/>
      </w:pPr>
    </w:p>
    <w:p w:rsidR="00BC0C03" w:rsidRPr="001B2F50" w:rsidRDefault="00BC0C03" w:rsidP="00BC0C03">
      <w:pPr>
        <w:jc w:val="center"/>
      </w:pPr>
      <w:r w:rsidRPr="001B2F50">
        <w:rPr>
          <w:b/>
        </w:rPr>
        <w:t xml:space="preserve">        </w:t>
      </w:r>
      <w:r w:rsidRPr="001B2F50">
        <w:t xml:space="preserve">Перечень  </w:t>
      </w:r>
    </w:p>
    <w:p w:rsidR="00BC0C03" w:rsidRPr="001B2F50" w:rsidRDefault="00BC0C03" w:rsidP="00BC0C03">
      <w:pPr>
        <w:jc w:val="center"/>
      </w:pPr>
      <w:r w:rsidRPr="001B2F50">
        <w:t xml:space="preserve">главных администраторов безвозмездных поступлений </w:t>
      </w:r>
    </w:p>
    <w:p w:rsidR="00BC0C03" w:rsidRPr="001B2F50" w:rsidRDefault="00BC0C03" w:rsidP="00BC0C03">
      <w:pPr>
        <w:jc w:val="center"/>
      </w:pPr>
      <w:r w:rsidRPr="001B2F50">
        <w:t xml:space="preserve"> Новотроицкого сельсовета Колыванского  района Новосибирской области </w:t>
      </w:r>
    </w:p>
    <w:p w:rsidR="00BC0C03" w:rsidRPr="001B2F50" w:rsidRDefault="00BC0C03" w:rsidP="00BC0C03">
      <w:pPr>
        <w:jc w:val="center"/>
      </w:pPr>
      <w:r w:rsidRPr="001B2F50">
        <w:t>на 2019 год и  плановый период 2020-2021 годы</w:t>
      </w:r>
    </w:p>
    <w:p w:rsidR="00BC0C03" w:rsidRPr="001B2F50" w:rsidRDefault="00BC0C03" w:rsidP="00BC0C03">
      <w:pPr>
        <w:jc w:val="center"/>
      </w:pPr>
    </w:p>
    <w:p w:rsidR="00BC0C03" w:rsidRPr="001B2F50" w:rsidRDefault="00BC0C03" w:rsidP="00BC0C03">
      <w:pPr>
        <w:jc w:val="center"/>
      </w:pPr>
      <w:r w:rsidRPr="001B2F50">
        <w:t xml:space="preserve">                                                                                                                                                     таблица 2</w:t>
      </w:r>
    </w:p>
    <w:tbl>
      <w:tblPr>
        <w:tblW w:w="9483" w:type="dxa"/>
        <w:tblLook w:val="04A0"/>
      </w:tblPr>
      <w:tblGrid>
        <w:gridCol w:w="1765"/>
        <w:gridCol w:w="2398"/>
        <w:gridCol w:w="5320"/>
      </w:tblGrid>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Главный </w:t>
            </w:r>
          </w:p>
          <w:p w:rsidR="00BC0C03" w:rsidRPr="001B2F50" w:rsidRDefault="00BC0C03">
            <w:pPr>
              <w:jc w:val="center"/>
            </w:pPr>
            <w:r w:rsidRPr="001B2F50">
              <w:t>администратор</w:t>
            </w:r>
          </w:p>
          <w:p w:rsidR="00BC0C03" w:rsidRPr="001B2F50" w:rsidRDefault="00BC0C03">
            <w:pPr>
              <w:jc w:val="center"/>
            </w:pPr>
            <w:r w:rsidRPr="001B2F50">
              <w:t>доходов</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Доходы</w:t>
            </w:r>
          </w:p>
          <w:p w:rsidR="00BC0C03" w:rsidRPr="001B2F50" w:rsidRDefault="00BC0C03">
            <w:pPr>
              <w:jc w:val="center"/>
            </w:pPr>
            <w:r w:rsidRPr="001B2F50">
              <w:t>бюджета</w:t>
            </w:r>
          </w:p>
          <w:p w:rsidR="00BC0C03" w:rsidRPr="001B2F50" w:rsidRDefault="00BC0C03">
            <w:pPr>
              <w:jc w:val="center"/>
            </w:pPr>
            <w:r w:rsidRPr="001B2F50">
              <w:t>поселения</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Наименование главного администратора доходов</w:t>
            </w:r>
          </w:p>
          <w:p w:rsidR="00BC0C03" w:rsidRPr="001B2F50" w:rsidRDefault="00BC0C03">
            <w:pPr>
              <w:jc w:val="center"/>
            </w:pPr>
            <w:r w:rsidRPr="001B2F50">
              <w:t>бюджета сельских  поселений</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Администрация Новотроицкого сельсовета</w:t>
            </w:r>
          </w:p>
          <w:p w:rsidR="00BC0C03" w:rsidRPr="001B2F50" w:rsidRDefault="00BC0C03">
            <w:pPr>
              <w:jc w:val="center"/>
            </w:pPr>
            <w:r w:rsidRPr="001B2F50">
              <w:t>Колыванского района  Новосибирской области</w:t>
            </w:r>
          </w:p>
        </w:tc>
      </w:tr>
      <w:tr w:rsidR="00BC0C03" w:rsidRPr="001B2F50" w:rsidTr="00BC0C03">
        <w:trPr>
          <w:trHeight w:val="618"/>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2 02 15001 10 0000 151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Дотации бюджетам сельских  поселений  на выравнивание  бюджетной обеспеченности</w:t>
            </w:r>
          </w:p>
        </w:tc>
      </w:tr>
      <w:tr w:rsidR="00BC0C03" w:rsidRPr="001B2F50" w:rsidTr="00BC0C03">
        <w:trPr>
          <w:trHeight w:val="618"/>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004    </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2 02 15002 10 0000151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Дотации бюджетам сельских поселений  на поддержку мер по обеспечению сбалансированности бюджетов</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2 02 35118 10 0000 151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осуществление первичного воинского учета на территориях, где отсутствуют военные комиссариаты</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2 02 30024 10 0000 151 </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выполнение передаваемых полномочий субъектов Российской Федерации</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2 02 45160 10 0000 151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2 02 49999 10 0000 151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межбюджетные трансферты, передаваемые бюджетам сельских поселений</w:t>
            </w:r>
          </w:p>
        </w:tc>
      </w:tr>
      <w:tr w:rsidR="00BC0C03" w:rsidRPr="001B2F50" w:rsidTr="00BC0C03">
        <w:trPr>
          <w:trHeight w:val="618"/>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2 02 90024 10 0000 151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Прочие безвозмездные поступления в бюджеты  сельских поселений  от бюджетов субъектов Российской Федерации</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2 03 05000 10 0000 180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Безвозмездные поступления от государственных (муниципальных) организаций в бюджеты сельских поселений</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2 08 05000 10 0000 180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w:t>
            </w:r>
          </w:p>
          <w:p w:rsidR="00BC0C03" w:rsidRPr="001B2F50" w:rsidRDefault="00BC0C03">
            <w:r w:rsidRPr="001B2F50">
              <w:t>а так же сумм    процентов   за   несвоевременное    осуществление    такого возврата и процентов начисленных на излишне взысканные суммы.</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2 18 00000 10 0000 151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значение, прошлых лет</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2 19 00000 10 0000 151</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Возврат     остатков     субсидий    и субвенций и иных межбюджетных трансфертов,     имеющих      целевое    назначение,      прошлых   лет  из бюджетов сельских поселений</w:t>
            </w:r>
          </w:p>
        </w:tc>
      </w:tr>
    </w:tbl>
    <w:p w:rsidR="00BC0C03" w:rsidRPr="001B2F50" w:rsidRDefault="00BC0C03" w:rsidP="00BC0C03"/>
    <w:p w:rsidR="00BC0C03" w:rsidRPr="001B2F50" w:rsidRDefault="00BC0C03" w:rsidP="00BC0C03">
      <w:pPr>
        <w:jc w:val="center"/>
      </w:pP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Приложение № 2</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                                                                                                            </w:t>
      </w:r>
    </w:p>
    <w:p w:rsidR="00BC0C03" w:rsidRPr="001B2F50" w:rsidRDefault="00BC0C03" w:rsidP="00BC0C03">
      <w:pPr>
        <w:jc w:val="center"/>
      </w:pPr>
      <w:r w:rsidRPr="001B2F50">
        <w:t xml:space="preserve">                                                                                        от 00.00. </w:t>
      </w:r>
      <w:smartTag w:uri="urn:schemas-microsoft-com:office:smarttags" w:element="metricconverter">
        <w:smartTagPr>
          <w:attr w:name="ProductID" w:val="2018 г"/>
        </w:smartTagPr>
        <w:r w:rsidRPr="001B2F50">
          <w:t>2018 г</w:t>
        </w:r>
      </w:smartTag>
      <w:r w:rsidRPr="001B2F50">
        <w:t>.</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Перечень главных администраторов источников финансирования дефицита </w:t>
      </w:r>
    </w:p>
    <w:p w:rsidR="00BC0C03" w:rsidRPr="001B2F50" w:rsidRDefault="00BC0C03" w:rsidP="00BC0C03">
      <w:pPr>
        <w:jc w:val="center"/>
      </w:pPr>
      <w:r w:rsidRPr="001B2F50">
        <w:t>бюджета Новотроицкого сельсовета  Колыванского района Новосибирской области</w:t>
      </w:r>
    </w:p>
    <w:p w:rsidR="00BC0C03" w:rsidRPr="001B2F50" w:rsidRDefault="00BC0C03" w:rsidP="00BC0C03">
      <w:pPr>
        <w:jc w:val="center"/>
      </w:pPr>
      <w:r w:rsidRPr="001B2F50">
        <w:t>на 2019 год и  плановый период 2020-2021 годы</w:t>
      </w: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p>
    <w:tbl>
      <w:tblPr>
        <w:tblW w:w="9483" w:type="dxa"/>
        <w:tblLook w:val="04A0"/>
      </w:tblPr>
      <w:tblGrid>
        <w:gridCol w:w="1765"/>
        <w:gridCol w:w="2426"/>
        <w:gridCol w:w="5292"/>
      </w:tblGrid>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Главный </w:t>
            </w:r>
          </w:p>
          <w:p w:rsidR="00BC0C03" w:rsidRPr="001B2F50" w:rsidRDefault="00BC0C03">
            <w:pPr>
              <w:jc w:val="center"/>
            </w:pPr>
            <w:r w:rsidRPr="001B2F50">
              <w:t>администратор</w:t>
            </w:r>
          </w:p>
          <w:p w:rsidR="00BC0C03" w:rsidRPr="001B2F50" w:rsidRDefault="00BC0C03">
            <w:pPr>
              <w:jc w:val="center"/>
            </w:pPr>
            <w:r w:rsidRPr="001B2F50">
              <w:t>ИФДБ</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Источник финансирования дефицита бюджета (ИФДБ)</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Наименование главного администратора </w:t>
            </w:r>
            <w:proofErr w:type="gramStart"/>
            <w:r w:rsidRPr="001B2F50">
              <w:t>источников финансирования дефицита бюджета сельских поселений</w:t>
            </w:r>
            <w:proofErr w:type="gramEnd"/>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Администрация Новотроицкого сельсовета Колыванского района  Новосибирской области</w:t>
            </w:r>
          </w:p>
        </w:tc>
      </w:tr>
      <w:tr w:rsidR="00BC0C03" w:rsidRPr="001B2F50" w:rsidTr="00BC0C03">
        <w:trPr>
          <w:trHeight w:val="618"/>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01030100100000710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Получение кредитов от других бюджетов бюджетной системы Российской Федерации бюджетами поселений в валюте Российской Федерации</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01030100100000810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Погашение бюджетами поселений  кредитов от других бюджетов бюджетной системы Российской Федерации  в валюте Российской Федерации</w:t>
            </w:r>
          </w:p>
        </w:tc>
      </w:tr>
      <w:tr w:rsidR="00BC0C03" w:rsidRPr="001B2F50" w:rsidTr="00BC0C03">
        <w:trPr>
          <w:trHeight w:val="618"/>
        </w:trPr>
        <w:tc>
          <w:tcPr>
            <w:tcW w:w="1637"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243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источники финансирования дефицита местного бюджета, администрирование которых может осуществляться главными администраторами источников финансирования дефицита местного бюджета в пределах их компетенции</w:t>
            </w:r>
          </w:p>
        </w:tc>
      </w:tr>
      <w:tr w:rsidR="00BC0C03" w:rsidRPr="001B2F50" w:rsidTr="00BC0C03">
        <w:trPr>
          <w:trHeight w:val="659"/>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01050201100000510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Увеличение прочих остатков денежных средств бюджетов поселений</w:t>
            </w:r>
          </w:p>
        </w:tc>
      </w:tr>
      <w:tr w:rsidR="00BC0C03" w:rsidRPr="001B2F50" w:rsidTr="00BC0C03">
        <w:trPr>
          <w:trHeight w:val="618"/>
        </w:trPr>
        <w:tc>
          <w:tcPr>
            <w:tcW w:w="163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w:t>
            </w:r>
          </w:p>
        </w:tc>
        <w:tc>
          <w:tcPr>
            <w:tcW w:w="243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01050201100000610</w:t>
            </w:r>
          </w:p>
        </w:tc>
        <w:tc>
          <w:tcPr>
            <w:tcW w:w="541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Уменьшение прочих остатков денежных средств бюджетов поселений</w:t>
            </w:r>
          </w:p>
        </w:tc>
      </w:tr>
    </w:tbl>
    <w:p w:rsidR="00BC0C03" w:rsidRPr="001B2F50" w:rsidRDefault="00BC0C03" w:rsidP="00BC0C03">
      <w:pPr>
        <w:jc w:val="center"/>
      </w:pPr>
    </w:p>
    <w:p w:rsidR="00BC0C03" w:rsidRPr="001B2F50" w:rsidRDefault="00BC0C03" w:rsidP="00BC0C03">
      <w:pPr>
        <w:jc w:val="center"/>
      </w:pPr>
      <w:r w:rsidRPr="001B2F50">
        <w:t xml:space="preserve">                                        </w:t>
      </w:r>
    </w:p>
    <w:p w:rsidR="00BC0C03" w:rsidRPr="001B2F50" w:rsidRDefault="00BC0C03" w:rsidP="00BC0C03"/>
    <w:p w:rsidR="00BC0C03" w:rsidRPr="001B2F50" w:rsidRDefault="00BC0C03" w:rsidP="00BC0C03"/>
    <w:p w:rsidR="00BC0C03" w:rsidRPr="001B2F50" w:rsidRDefault="00BC0C03" w:rsidP="00BC0C03">
      <w:pPr>
        <w:jc w:val="center"/>
      </w:pPr>
      <w:r w:rsidRPr="001B2F50">
        <w:t xml:space="preserve">                                                                                            Приложение № 3</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w:t>
      </w:r>
    </w:p>
    <w:p w:rsidR="00BC0C03" w:rsidRPr="001B2F50" w:rsidRDefault="00BC0C03" w:rsidP="00BC0C03">
      <w:pPr>
        <w:jc w:val="center"/>
      </w:pPr>
      <w:r w:rsidRPr="001B2F50">
        <w:t xml:space="preserve">                                                                                         от 00.00.2018 г.</w:t>
      </w:r>
    </w:p>
    <w:p w:rsidR="00BC0C03" w:rsidRPr="001B2F50" w:rsidRDefault="00BC0C03" w:rsidP="00BC0C03">
      <w:pPr>
        <w:jc w:val="center"/>
      </w:pPr>
    </w:p>
    <w:p w:rsidR="00BC0C03" w:rsidRPr="001B2F50" w:rsidRDefault="00BC0C03" w:rsidP="00BC0C03">
      <w:pPr>
        <w:jc w:val="center"/>
      </w:pPr>
      <w:r w:rsidRPr="001B2F50">
        <w:lastRenderedPageBreak/>
        <w:t>Доходная часть бюджета</w:t>
      </w:r>
    </w:p>
    <w:p w:rsidR="00BC0C03" w:rsidRPr="001B2F50" w:rsidRDefault="00BC0C03" w:rsidP="00BC0C03">
      <w:pPr>
        <w:jc w:val="center"/>
      </w:pPr>
      <w:r w:rsidRPr="001B2F50">
        <w:t>Новотроицкого сельсовета  Колыванского района Новосибирской области</w:t>
      </w:r>
    </w:p>
    <w:p w:rsidR="00BC0C03" w:rsidRPr="001B2F50" w:rsidRDefault="00BC0C03" w:rsidP="00BC0C03">
      <w:pPr>
        <w:jc w:val="center"/>
      </w:pPr>
      <w:r w:rsidRPr="001B2F50">
        <w:t>на 2019 год</w:t>
      </w:r>
    </w:p>
    <w:p w:rsidR="00BC0C03" w:rsidRPr="001B2F50" w:rsidRDefault="00BC0C03" w:rsidP="00BC0C03">
      <w:r w:rsidRPr="001B2F50">
        <w:t xml:space="preserve">                                                                                                                                                 </w:t>
      </w:r>
    </w:p>
    <w:p w:rsidR="00BC0C03" w:rsidRPr="001B2F50" w:rsidRDefault="00BC0C03" w:rsidP="00BC0C03">
      <w:r w:rsidRPr="001B2F50">
        <w:t xml:space="preserve">                                                                                                                                                         таблица 1         </w:t>
      </w:r>
    </w:p>
    <w:tbl>
      <w:tblPr>
        <w:tblW w:w="9322" w:type="dxa"/>
        <w:tblLook w:val="04A0"/>
      </w:tblPr>
      <w:tblGrid>
        <w:gridCol w:w="3581"/>
        <w:gridCol w:w="3673"/>
        <w:gridCol w:w="2068"/>
      </w:tblGrid>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наименование показателей</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коды классификации</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2019 год</w:t>
            </w:r>
          </w:p>
        </w:tc>
      </w:tr>
      <w:tr w:rsidR="00BC0C03" w:rsidRPr="001B2F50" w:rsidTr="00BC0C03">
        <w:trPr>
          <w:trHeight w:val="133"/>
        </w:trPr>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Доходы бюджета - всего</w:t>
            </w:r>
          </w:p>
        </w:tc>
        <w:tc>
          <w:tcPr>
            <w:tcW w:w="3765"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9657,3</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Налоговые и неналоговые доходы</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000 1 00 00000 00 0000 000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2070,9</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Налоги на прибыль, доходы </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000 1 01 00000 00 0000 000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264,9</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765" w:type="dxa"/>
            <w:tcBorders>
              <w:top w:val="single" w:sz="4" w:space="0" w:color="auto"/>
              <w:left w:val="single" w:sz="4" w:space="0" w:color="auto"/>
              <w:bottom w:val="single" w:sz="4" w:space="0" w:color="auto"/>
              <w:right w:val="single" w:sz="4" w:space="0" w:color="auto"/>
            </w:tcBorders>
          </w:tcPr>
          <w:p w:rsidR="00BC0C03" w:rsidRPr="001B2F50" w:rsidRDefault="00BC0C03"/>
          <w:p w:rsidR="00BC0C03" w:rsidRPr="001B2F50" w:rsidRDefault="00BC0C03"/>
          <w:p w:rsidR="00BC0C03" w:rsidRPr="001B2F50" w:rsidRDefault="00BC0C03">
            <w:r w:rsidRPr="001B2F50">
              <w:t>182 1 01 02010 01 1000 110</w:t>
            </w:r>
          </w:p>
        </w:tc>
        <w:tc>
          <w:tcPr>
            <w:tcW w:w="212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p w:rsidR="00BC0C03" w:rsidRPr="001B2F50" w:rsidRDefault="00BC0C03">
            <w:pPr>
              <w:jc w:val="center"/>
            </w:pPr>
          </w:p>
          <w:p w:rsidR="00BC0C03" w:rsidRPr="001B2F50" w:rsidRDefault="00BC0C03">
            <w:pPr>
              <w:jc w:val="center"/>
            </w:pPr>
          </w:p>
          <w:p w:rsidR="00BC0C03" w:rsidRPr="001B2F50" w:rsidRDefault="00BC0C03">
            <w:pPr>
              <w:jc w:val="center"/>
            </w:pPr>
            <w:r w:rsidRPr="001B2F50">
              <w:t>264,9</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Налоги   на   товары  </w:t>
            </w:r>
            <w:proofErr w:type="gramStart"/>
            <w:r w:rsidRPr="001B2F50">
              <w:rPr>
                <w:b/>
              </w:rPr>
              <w:t xml:space="preserve">(  </w:t>
            </w:r>
            <w:proofErr w:type="gramEnd"/>
            <w:r w:rsidRPr="001B2F50">
              <w:rPr>
                <w:b/>
              </w:rPr>
              <w:t>работы, услуги),  реализуемые на территории Российской Федерации)</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000 1 03 00000 01 0000 110</w:t>
            </w:r>
          </w:p>
        </w:tc>
        <w:tc>
          <w:tcPr>
            <w:tcW w:w="212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p w:rsidR="00BC0C03" w:rsidRPr="001B2F50" w:rsidRDefault="00BC0C03">
            <w:pPr>
              <w:jc w:val="center"/>
              <w:rPr>
                <w:b/>
              </w:rPr>
            </w:pPr>
            <w:r w:rsidRPr="001B2F50">
              <w:rPr>
                <w:b/>
              </w:rPr>
              <w:t>907,9</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Акцизы по подакцизным товарам (продукции),   производимым   </w:t>
            </w:r>
            <w:proofErr w:type="gramStart"/>
            <w:r w:rsidRPr="001B2F50">
              <w:t>на</w:t>
            </w:r>
            <w:proofErr w:type="gramEnd"/>
          </w:p>
          <w:p w:rsidR="00BC0C03" w:rsidRPr="001B2F50" w:rsidRDefault="00BC0C03">
            <w:r w:rsidRPr="001B2F50">
              <w:t xml:space="preserve"> территории Российской Федерации</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000 1 03 02000 01 0000 110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907,9</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100  1 03 02230 01 0000 110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391,4</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уплаты   акцизов   на   моторные масла для дизельных и (или)   карбюраторных     (инжекторных</w:t>
            </w:r>
            <w:proofErr w:type="gramStart"/>
            <w:r w:rsidRPr="001B2F50">
              <w:t xml:space="preserve"> )</w:t>
            </w:r>
            <w:proofErr w:type="gramEnd"/>
            <w:r w:rsidRPr="001B2F50">
              <w:t xml:space="preserve"> двигателей,    подлежащие    распределению     между бюджетами    субъектов   Российской   Федерации    и местными    бюджетами    с   </w:t>
            </w:r>
            <w:r w:rsidRPr="001B2F50">
              <w:lastRenderedPageBreak/>
              <w:t>учетом     установленных дифференцированных    нормативов    отчислений    в местные    бюджеты</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100 1 03 02240 01 0000 110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2,8</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100 01 02250 01 0000 110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580,7</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100 01 02260 01 0000 110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-67,0</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Единый сельскохозяйственный налог</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000 105 00000 00 0000 000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4,5</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Единый сельскохозяйственный налог</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182 105 0301001 2100 110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4,5</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Налоги на имущество </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000 1 06 00000 00 0000 000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889,6</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Налог на имущество физических лиц</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182 1 06 01000 00 0000 110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35,6</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 xml:space="preserve">Налог на имущество физических лиц, взимаемый по ставкам, применяемым к объектам налогообложения, расположенных в   границах сельских  поселений (сумма платежа    (перерасчеты,   недоимка   и    задолженность     по соответствующему    платежу,     в том   числе по    отмененному) </w:t>
            </w:r>
            <w:proofErr w:type="gramEnd"/>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182 1 06 01030 10 1000 110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35,6</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Земельный налог </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000 1 06 00000 00 0000 000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854,0</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Земельный налог с организаций </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000 1 06 06030 00 0000 110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677,1</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182 1 06 06033 10 1000 110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677,1</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 xml:space="preserve">Земельный налог с физических лиц </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000 1 06 06040 00 0000 110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100,9</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182 1 06 06043 10 1000 110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76,0</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Государственная пошлина</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000 108 00000 00 0000 000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4,0</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Государственная пошлина за совершение нотариальных действий (за исключением действий, совершаемых </w:t>
            </w:r>
            <w:proofErr w:type="spellStart"/>
            <w:r w:rsidRPr="001B2F50">
              <w:t>консульскимиучреждениямиРФ</w:t>
            </w:r>
            <w:proofErr w:type="spellEnd"/>
            <w:r w:rsidRPr="001B2F50">
              <w:t>)</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182 108 04020 01 1000 110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4,0</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Безвозмездные поступления</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000 2 00 00000 00 0000 000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5234,1</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Безвозмездные поступления  от других бюджетов бюджетной системы Российской Федерации</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000 2 02 00000 00 0000 000</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5234,1</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Дотации  на выравнивание  бюджетной обеспеченности </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000 2 02 15001 00 0000 151</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2352,3</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Дотации бюджетам сельских  поселений на выравнивание  бюджетной обеспеченности </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004 2 02 15001 10 0000 151 </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2352,3</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субъектов Российской Федерации и муниципальных образований</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000 2 02 30000 00 0000 151</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92,8</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выполнение передаваемых полномочий субъектов Российской Федерации</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004 2 02 30024 10 0000 151</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004 2 02 35118 10 0000 151</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92,7</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1160"/>
              </w:tabs>
            </w:pPr>
            <w:r w:rsidRPr="001B2F50">
              <w:t>Иные межбюджетные трансферты</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000 2 02 49999 00 0000 151</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5141,3</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1160"/>
              </w:tabs>
            </w:pPr>
            <w:r w:rsidRPr="001B2F50">
              <w:t>Иные межбюджетные трансферты бюджетам сельских поселений</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004 2 02 49999 10 0000 151</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5141,3</w:t>
            </w:r>
          </w:p>
        </w:tc>
      </w:tr>
      <w:tr w:rsidR="00BC0C03" w:rsidRPr="001B2F50" w:rsidTr="00BC0C03">
        <w:tc>
          <w:tcPr>
            <w:tcW w:w="343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Иные межбюджетные трансферты  на реализацию мероприятий по обеспечению сбалансированности местных бюджетов в рамках государственной программы Новосибирской области «Управление государственными </w:t>
            </w:r>
            <w:r w:rsidRPr="001B2F50">
              <w:lastRenderedPageBreak/>
              <w:t>финансами в Новосибирской области на 2014-2019 годы» на 2018г</w:t>
            </w:r>
          </w:p>
        </w:tc>
        <w:tc>
          <w:tcPr>
            <w:tcW w:w="37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004 2 02 49999 10 0000 151</w:t>
            </w:r>
          </w:p>
        </w:tc>
        <w:tc>
          <w:tcPr>
            <w:tcW w:w="212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5141,3</w:t>
            </w:r>
          </w:p>
        </w:tc>
      </w:tr>
    </w:tbl>
    <w:p w:rsidR="00BC0C03" w:rsidRPr="001B2F50" w:rsidRDefault="00BC0C03" w:rsidP="00BC0C03">
      <w:pPr>
        <w:jc w:val="right"/>
      </w:pPr>
      <w:r w:rsidRPr="001B2F50">
        <w:rPr>
          <w:b/>
        </w:rPr>
        <w:lastRenderedPageBreak/>
        <w:t xml:space="preserve"> </w:t>
      </w:r>
    </w:p>
    <w:p w:rsidR="00BC0C03" w:rsidRPr="001B2F50" w:rsidRDefault="00BC0C03" w:rsidP="00BC0C03">
      <w:pPr>
        <w:jc w:val="center"/>
      </w:pPr>
    </w:p>
    <w:p w:rsidR="00BC0C03" w:rsidRPr="001B2F50" w:rsidRDefault="00BC0C03" w:rsidP="00BC0C03">
      <w:r w:rsidRPr="001B2F50">
        <w:t xml:space="preserve">                                                                               </w:t>
      </w:r>
    </w:p>
    <w:p w:rsidR="00BC0C03" w:rsidRPr="001B2F50" w:rsidRDefault="00BC0C03" w:rsidP="00BC0C03"/>
    <w:p w:rsidR="00BC0C03" w:rsidRPr="001B2F50" w:rsidRDefault="00BC0C03" w:rsidP="00BC0C03">
      <w:pPr>
        <w:jc w:val="center"/>
      </w:pPr>
      <w:r w:rsidRPr="001B2F50">
        <w:t xml:space="preserve">                                                                                    Приложение № 3</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                                                                                    </w:t>
      </w:r>
    </w:p>
    <w:p w:rsidR="00BC0C03" w:rsidRPr="001B2F50" w:rsidRDefault="00BC0C03" w:rsidP="00BC0C03">
      <w:pPr>
        <w:jc w:val="center"/>
      </w:pPr>
      <w:r w:rsidRPr="001B2F50">
        <w:t xml:space="preserve">                                                                                От00.00.2018 г.</w:t>
      </w:r>
    </w:p>
    <w:p w:rsidR="00BC0C03" w:rsidRPr="001B2F50" w:rsidRDefault="00BC0C03" w:rsidP="00BC0C03">
      <w:pPr>
        <w:jc w:val="center"/>
      </w:pPr>
    </w:p>
    <w:p w:rsidR="00BC0C03" w:rsidRPr="001B2F50" w:rsidRDefault="00BC0C03" w:rsidP="00BC0C03">
      <w:pPr>
        <w:jc w:val="center"/>
      </w:pPr>
      <w:r w:rsidRPr="001B2F50">
        <w:t>Доходная часть бюджета</w:t>
      </w:r>
    </w:p>
    <w:p w:rsidR="00BC0C03" w:rsidRPr="001B2F50" w:rsidRDefault="00BC0C03" w:rsidP="00BC0C03">
      <w:pPr>
        <w:jc w:val="center"/>
      </w:pPr>
      <w:r w:rsidRPr="001B2F50">
        <w:t>Новотроицкого сельсовета Колыванского района Новосибирской области</w:t>
      </w:r>
    </w:p>
    <w:p w:rsidR="00BC0C03" w:rsidRPr="001B2F50" w:rsidRDefault="00BC0C03" w:rsidP="00BC0C03">
      <w:pPr>
        <w:jc w:val="center"/>
      </w:pPr>
      <w:r w:rsidRPr="001B2F50">
        <w:t>на плановый период   2020-2021 годы</w:t>
      </w:r>
    </w:p>
    <w:p w:rsidR="00BC0C03" w:rsidRPr="001B2F50" w:rsidRDefault="00BC0C03" w:rsidP="00BC0C03">
      <w:r w:rsidRPr="001B2F50">
        <w:t xml:space="preserve">                                                                                                                                                        таблица 2</w:t>
      </w:r>
    </w:p>
    <w:p w:rsidR="00BC0C03" w:rsidRPr="001B2F50" w:rsidRDefault="00BC0C03" w:rsidP="00BC0C03"/>
    <w:p w:rsidR="00BC0C03" w:rsidRPr="001B2F50" w:rsidRDefault="00BC0C03" w:rsidP="00BC0C03">
      <w:pPr>
        <w:jc w:val="right"/>
      </w:pPr>
      <w:r w:rsidRPr="001B2F50">
        <w:t>тыс</w:t>
      </w:r>
      <w:proofErr w:type="gramStart"/>
      <w:r w:rsidRPr="001B2F50">
        <w:t>.р</w:t>
      </w:r>
      <w:proofErr w:type="gramEnd"/>
      <w:r w:rsidRPr="001B2F50">
        <w:t xml:space="preserve">уб.                                                                                                                                                                                                                                            </w:t>
      </w:r>
    </w:p>
    <w:tbl>
      <w:tblPr>
        <w:tblW w:w="0" w:type="auto"/>
        <w:tblLook w:val="04A0"/>
      </w:tblPr>
      <w:tblGrid>
        <w:gridCol w:w="4828"/>
        <w:gridCol w:w="2988"/>
        <w:gridCol w:w="867"/>
        <w:gridCol w:w="11"/>
        <w:gridCol w:w="876"/>
      </w:tblGrid>
      <w:tr w:rsidR="00BC0C03" w:rsidRPr="001B2F50" w:rsidTr="00BC0C03">
        <w:trPr>
          <w:trHeight w:val="300"/>
        </w:trPr>
        <w:tc>
          <w:tcPr>
            <w:tcW w:w="4901" w:type="dxa"/>
            <w:vMerge w:val="restart"/>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наименование показателей</w:t>
            </w:r>
          </w:p>
        </w:tc>
        <w:tc>
          <w:tcPr>
            <w:tcW w:w="3027" w:type="dxa"/>
            <w:vMerge w:val="restart"/>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коды классификации</w:t>
            </w:r>
          </w:p>
        </w:tc>
        <w:tc>
          <w:tcPr>
            <w:tcW w:w="1643" w:type="dxa"/>
            <w:gridSpan w:val="3"/>
            <w:tcBorders>
              <w:top w:val="single" w:sz="4" w:space="0" w:color="auto"/>
              <w:left w:val="single" w:sz="4" w:space="0" w:color="auto"/>
              <w:bottom w:val="single" w:sz="4" w:space="0" w:color="auto"/>
              <w:right w:val="single" w:sz="4" w:space="0" w:color="auto"/>
            </w:tcBorders>
          </w:tcPr>
          <w:p w:rsidR="00BC0C03" w:rsidRPr="001B2F50" w:rsidRDefault="00BC0C03">
            <w:pPr>
              <w:jc w:val="center"/>
            </w:pPr>
            <w:r w:rsidRPr="001B2F50">
              <w:t>Плановый период</w:t>
            </w:r>
          </w:p>
          <w:p w:rsidR="00BC0C03" w:rsidRPr="001B2F50" w:rsidRDefault="00BC0C03">
            <w:pPr>
              <w:jc w:val="center"/>
            </w:pPr>
          </w:p>
        </w:tc>
      </w:tr>
      <w:tr w:rsidR="00BC0C03" w:rsidRPr="001B2F50" w:rsidTr="00BC0C03">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tc>
        <w:tc>
          <w:tcPr>
            <w:tcW w:w="8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2020г</w:t>
            </w:r>
          </w:p>
        </w:tc>
        <w:tc>
          <w:tcPr>
            <w:tcW w:w="833"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2021г</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Доходы бюджета - всего</w:t>
            </w:r>
          </w:p>
        </w:tc>
        <w:tc>
          <w:tcPr>
            <w:tcW w:w="3027"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3935,0</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3939,6</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Налоговые и неналоговые доходы</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000 1 00 00000 00 0000 000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1870,7</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1925,6</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Налоги на прибыль, доходы</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000 1 01 00000 00 0000 000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281,3</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302,1</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осуществляется в соответствии со статьями 227,227.1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roofErr w:type="gramEnd"/>
          </w:p>
        </w:tc>
        <w:tc>
          <w:tcPr>
            <w:tcW w:w="3027"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p w:rsidR="00BC0C03" w:rsidRPr="001B2F50" w:rsidRDefault="00BC0C03">
            <w:pPr>
              <w:jc w:val="center"/>
            </w:pPr>
          </w:p>
          <w:p w:rsidR="00BC0C03" w:rsidRPr="001B2F50" w:rsidRDefault="00BC0C03">
            <w:pPr>
              <w:jc w:val="center"/>
            </w:pPr>
            <w:r w:rsidRPr="001B2F50">
              <w:t>182 1 01 02010 01 1000 110</w:t>
            </w:r>
          </w:p>
        </w:tc>
        <w:tc>
          <w:tcPr>
            <w:tcW w:w="821" w:type="dxa"/>
            <w:gridSpan w:val="2"/>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p w:rsidR="00BC0C03" w:rsidRPr="001B2F50" w:rsidRDefault="00BC0C03">
            <w:pPr>
              <w:jc w:val="center"/>
            </w:pPr>
          </w:p>
          <w:p w:rsidR="00BC0C03" w:rsidRPr="001B2F50" w:rsidRDefault="00BC0C03">
            <w:pPr>
              <w:jc w:val="center"/>
            </w:pPr>
            <w:r w:rsidRPr="001B2F50">
              <w:t>281,3</w:t>
            </w:r>
          </w:p>
        </w:tc>
        <w:tc>
          <w:tcPr>
            <w:tcW w:w="82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p w:rsidR="00BC0C03" w:rsidRPr="001B2F50" w:rsidRDefault="00BC0C03">
            <w:pPr>
              <w:jc w:val="center"/>
            </w:pPr>
          </w:p>
          <w:p w:rsidR="00BC0C03" w:rsidRPr="001B2F50" w:rsidRDefault="00BC0C03">
            <w:pPr>
              <w:jc w:val="center"/>
            </w:pPr>
            <w:r w:rsidRPr="001B2F50">
              <w:t>302,1</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Налоги   на   товары  </w:t>
            </w:r>
            <w:proofErr w:type="gramStart"/>
            <w:r w:rsidRPr="001B2F50">
              <w:rPr>
                <w:b/>
              </w:rPr>
              <w:t xml:space="preserve">(  </w:t>
            </w:r>
            <w:proofErr w:type="gramEnd"/>
            <w:r w:rsidRPr="001B2F50">
              <w:rPr>
                <w:b/>
              </w:rPr>
              <w:t>работы, услуги),  реализуемые на территории Российской Федерации)</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000 1 03 00000 01 0000 110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862,2</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885,5</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Акцизы по  подакцизным  товарам  (продукции),   производимым    на  территории   Российской Федерации</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000 1 03 02000 01 0000 110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862,2</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885,5</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100  1 03 02230 01 0000 110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383,0</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393,9</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Доходы от уплаты   акцизов   на   моторные масла для дизельных и (или)   </w:t>
            </w:r>
            <w:r w:rsidRPr="001B2F50">
              <w:lastRenderedPageBreak/>
              <w:t>карбюраторных     (инжекторных</w:t>
            </w:r>
            <w:proofErr w:type="gramStart"/>
            <w:r w:rsidRPr="001B2F50">
              <w:t xml:space="preserve"> )</w:t>
            </w:r>
            <w:proofErr w:type="gramEnd"/>
            <w:r w:rsidRPr="001B2F50">
              <w:t xml:space="preserve">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100 1 03 02240 01 0000 110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2,6</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2,8</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3027"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21" w:type="dxa"/>
            <w:gridSpan w:val="2"/>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2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 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100 01 02250 01 0000 110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567,8</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584,0</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100 01 02260 01 0000 110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-91,2</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-95,2</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Налоги на совокупный доход</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000 1 05 00000 00 0000 000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4,6</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4,7</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Единый сельскохозяйственный налог </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182 1 05  03010 01 1000 110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4,7</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Налоги на имущество</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000 1 06 00000 00 0000 000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718,6</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729,3</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Налог на имущество физических лиц</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182 1 06 01000 00 0000 110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38,2</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33,4</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Налог на имущество физических лиц</w:t>
            </w:r>
            <w:proofErr w:type="gramStart"/>
            <w:r w:rsidRPr="001B2F50">
              <w:t xml:space="preserve"> ,</w:t>
            </w:r>
            <w:proofErr w:type="gramEnd"/>
            <w:r w:rsidRPr="001B2F50">
              <w:t xml:space="preserve"> взимаемый по ставкам, применяемым к объектам налогообложения, расположенных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182 1 06 01030 10 1000 110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38,2</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33,4</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Земельный налог </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000 1 06 00000 00 0000 000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680,4</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695,9</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Земельный налог с организаций </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000 1 06 06030 00 0000 110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579,6</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595,1</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roofErr w:type="gramEnd"/>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182 1 06 06033 10 1000 110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579,6</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595,1</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Земельный налог с физических лиц</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000 1 06 06040 00 0000 110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100,8</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100,8</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roofErr w:type="gramStart"/>
            <w:r w:rsidRPr="001B2F50">
              <w:t xml:space="preserve">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w:t>
            </w:r>
            <w:r w:rsidRPr="001B2F50">
              <w:lastRenderedPageBreak/>
              <w:t>отмененному)</w:t>
            </w:r>
            <w:proofErr w:type="gramEnd"/>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182 1 06 06043 10 1000 110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100,8</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100,8</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lastRenderedPageBreak/>
              <w:t>Госпошлина</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000 000 00000 00 0000 000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4,0</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4,0</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Безвозмездные поступления</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000 2 00 00000 00 0000 000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2064,3</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2014,0</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Безвозмездные поступления  от других бюджетов бюджетной системы Российской Федерации</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000 2 02 00000 00 0000 000</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2064,3</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2014,0</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Дотации  на выравнивание  бюджетной обеспеченности </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000 2 02 15001 00 0000 151</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1971,5</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1919,3</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Дотации бюджетам сельских поселений на выравнивание  бюджетной обеспеченности </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004 2 02 15001 10 0000 151 </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1971,5</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1919,3</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субъектов Российской Федерации и муниципальных образований</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000 2 02 30000 00 0000 151</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выполнение передаваемых полномочий субъектов Российской Федерации</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004 2 02 30024 10 0000 151</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302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004 2 02 35118 10 0000 151</w:t>
            </w:r>
          </w:p>
        </w:tc>
        <w:tc>
          <w:tcPr>
            <w:tcW w:w="82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92,7</w:t>
            </w:r>
          </w:p>
        </w:tc>
        <w:tc>
          <w:tcPr>
            <w:tcW w:w="82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94,6</w:t>
            </w:r>
          </w:p>
        </w:tc>
      </w:tr>
      <w:tr w:rsidR="00BC0C03" w:rsidRPr="001B2F50" w:rsidTr="00BC0C03">
        <w:tc>
          <w:tcPr>
            <w:tcW w:w="4901"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3027"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21" w:type="dxa"/>
            <w:gridSpan w:val="2"/>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2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bl>
    <w:p w:rsidR="00BC0C03" w:rsidRPr="001B2F50" w:rsidRDefault="00BC0C03" w:rsidP="00BC0C03"/>
    <w:p w:rsidR="00BC0C03" w:rsidRPr="001B2F50" w:rsidRDefault="00BC0C03" w:rsidP="00BC0C03"/>
    <w:p w:rsidR="00BC0C03" w:rsidRPr="001B2F50" w:rsidRDefault="00BC0C03" w:rsidP="00BC0C03">
      <w:pPr>
        <w:jc w:val="center"/>
      </w:pPr>
      <w:r w:rsidRPr="001B2F50">
        <w:t xml:space="preserve">                                                                                Приложение № 4</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№0                                                                            </w:t>
      </w:r>
    </w:p>
    <w:p w:rsidR="00BC0C03" w:rsidRPr="001B2F50" w:rsidRDefault="00BC0C03" w:rsidP="00BC0C03">
      <w:pPr>
        <w:jc w:val="center"/>
      </w:pPr>
      <w:r w:rsidRPr="001B2F50">
        <w:t xml:space="preserve">                                                                             от 00.00.2018 г.</w:t>
      </w: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r w:rsidRPr="001B2F50">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r w:rsidRPr="001B2F50">
        <w:t xml:space="preserve">                                                                                                                               Таблица 1</w:t>
      </w:r>
    </w:p>
    <w:p w:rsidR="00BC0C03" w:rsidRPr="001B2F50" w:rsidRDefault="00BC0C03" w:rsidP="00BC0C03">
      <w:pPr>
        <w:jc w:val="center"/>
      </w:pPr>
      <w:r w:rsidRPr="001B2F50">
        <w:t>Неустановленные бюджетным законодательством Российской Федерации нормативы</w:t>
      </w:r>
    </w:p>
    <w:p w:rsidR="00BC0C03" w:rsidRPr="001B2F50" w:rsidRDefault="00BC0C03" w:rsidP="00BC0C03">
      <w:pPr>
        <w:jc w:val="center"/>
      </w:pPr>
      <w:r w:rsidRPr="001B2F50">
        <w:t xml:space="preserve"> распределения доходов в части налоговых и неналоговых доходов в бюджет</w:t>
      </w:r>
    </w:p>
    <w:p w:rsidR="00BC0C03" w:rsidRPr="001B2F50" w:rsidRDefault="00BC0C03" w:rsidP="00BC0C03">
      <w:pPr>
        <w:jc w:val="center"/>
      </w:pPr>
      <w:r w:rsidRPr="001B2F50">
        <w:t>Новотроицкого сельсовета  Колыванского района Новосибирской области</w:t>
      </w:r>
    </w:p>
    <w:p w:rsidR="00BC0C03" w:rsidRPr="001B2F50" w:rsidRDefault="00BC0C03" w:rsidP="00BC0C03">
      <w:pPr>
        <w:jc w:val="center"/>
      </w:pPr>
      <w:r w:rsidRPr="001B2F50">
        <w:t xml:space="preserve"> на 2019 год   и  плановый период 2020-2021 годы</w:t>
      </w:r>
    </w:p>
    <w:p w:rsidR="00BC0C03" w:rsidRPr="001B2F50" w:rsidRDefault="00BC0C03" w:rsidP="00BC0C03">
      <w:pPr>
        <w:jc w:val="center"/>
      </w:pPr>
    </w:p>
    <w:tbl>
      <w:tblPr>
        <w:tblW w:w="0" w:type="auto"/>
        <w:tblLook w:val="04A0"/>
      </w:tblPr>
      <w:tblGrid>
        <w:gridCol w:w="648"/>
        <w:gridCol w:w="6840"/>
        <w:gridCol w:w="2082"/>
      </w:tblGrid>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 </w:t>
            </w:r>
            <w:proofErr w:type="spellStart"/>
            <w:r w:rsidRPr="001B2F50">
              <w:t>п\п</w:t>
            </w:r>
            <w:proofErr w:type="spellEnd"/>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Наименование налогов и сборов</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Норматив </w:t>
            </w:r>
          </w:p>
          <w:p w:rsidR="00BC0C03" w:rsidRPr="001B2F50" w:rsidRDefault="00BC0C03">
            <w:pPr>
              <w:jc w:val="center"/>
            </w:pPr>
            <w:r w:rsidRPr="001B2F50">
              <w:t>отчислений         %</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Прочие доходы от оказания платных услуг (работ) получателями средств бюджетов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Невыясненные поступления, зачисляемые в бюджеты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Прочие неналоговые доходы бюджетов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 же имущества муниципальных унитарных предприятий, в том числе казенных), в части   реализации   основных средств по указанному имуществу.</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5</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Прочие поступления от использования имущества,  находящегося   в  собственности сельских  поселений </w:t>
            </w:r>
            <w:proofErr w:type="gramStart"/>
            <w:r w:rsidRPr="001B2F50">
              <w:t xml:space="preserve">(  </w:t>
            </w:r>
            <w:proofErr w:type="gramEnd"/>
            <w:r w:rsidRPr="001B2F50">
              <w:t>за    исключением   имущества муниципальных   бюджетных и автономных учреждений, а так    же имущества муниципальных  унитарных  предприятий, в  том  числе казенных ).</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размещения временно свободных средств бюджетов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Государственная пошлина за  совершение   нотариальных действий должностными лицами органов местного самоуправления, </w:t>
            </w:r>
          </w:p>
          <w:p w:rsidR="00BC0C03" w:rsidRPr="001B2F50" w:rsidRDefault="00BC0C03">
            <w:r w:rsidRPr="001B2F50">
              <w:t xml:space="preserve">уполномоченными в соответствии с законодательными актами </w:t>
            </w:r>
          </w:p>
          <w:p w:rsidR="00BC0C03" w:rsidRPr="001B2F50" w:rsidRDefault="00BC0C03">
            <w:r w:rsidRPr="001B2F50">
              <w:t xml:space="preserve">Российской Федерации на совершение нотариальных действий. </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both"/>
            </w:pPr>
            <w:r w:rsidRPr="001B2F50">
              <w:t>Прочие поступления от денежных взысканий  (штрафов) и  иных</w:t>
            </w:r>
          </w:p>
          <w:p w:rsidR="00BC0C03" w:rsidRPr="001B2F50" w:rsidRDefault="00BC0C03">
            <w:r w:rsidRPr="001B2F50">
              <w:t xml:space="preserve"> </w:t>
            </w:r>
            <w:proofErr w:type="gramStart"/>
            <w:r w:rsidRPr="001B2F50">
              <w:t>сумм  в  возмещение  ущерба,   зачисляемые в бюджеты субъектов Российской Федерации.</w:t>
            </w:r>
            <w:proofErr w:type="gramEnd"/>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поступающие в порядке возмещения расходов, понесенных в связи с эксплуатацией имущества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Прочие доходы от компенсации затрат бюджетов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от реализации имущества, находящегося в собственности сельских поселений (за исключением движимого имущества муниципальных бюджетных и автономных учреждений, а так же имущества муниципальных унитарных предприятий</w:t>
            </w:r>
            <w:proofErr w:type="gramStart"/>
            <w:r w:rsidRPr="001B2F50">
              <w:t xml:space="preserve"> ,</w:t>
            </w:r>
            <w:proofErr w:type="gramEnd"/>
            <w:r w:rsidRPr="001B2F50">
              <w:t>в том числе казенных) в части реализации основных средств по указанному имуществу</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both"/>
            </w:pPr>
            <w:r w:rsidRPr="001B2F50">
              <w:t>Прочие поступления от денежных взысканий (штрафов) и иных сумм в возмещение ущерба, зачисляемые в бюджеты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bl>
    <w:p w:rsidR="00BC0C03" w:rsidRPr="001B2F50" w:rsidRDefault="00BC0C03" w:rsidP="00BC0C03">
      <w:pPr>
        <w:jc w:val="right"/>
      </w:pPr>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Приложение № 4</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w:t>
      </w:r>
    </w:p>
    <w:p w:rsidR="00BC0C03" w:rsidRPr="001B2F50" w:rsidRDefault="00BC0C03" w:rsidP="00BC0C03">
      <w:pPr>
        <w:jc w:val="center"/>
      </w:pPr>
      <w:r w:rsidRPr="001B2F50">
        <w:t xml:space="preserve">                                                                           от 00. 00. </w:t>
      </w:r>
      <w:smartTag w:uri="urn:schemas-microsoft-com:office:smarttags" w:element="metricconverter">
        <w:smartTagPr>
          <w:attr w:name="ProductID" w:val="2018 г"/>
        </w:smartTagPr>
        <w:r w:rsidRPr="001B2F50">
          <w:t>2018 г</w:t>
        </w:r>
      </w:smartTag>
      <w:r w:rsidRPr="001B2F50">
        <w:t>.</w:t>
      </w: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r w:rsidRPr="001B2F50">
        <w:t>Неустановленные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w:t>
      </w: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r w:rsidRPr="001B2F50">
        <w:t xml:space="preserve">                                                                                                                               Таблица 2</w:t>
      </w:r>
    </w:p>
    <w:p w:rsidR="00BC0C03" w:rsidRPr="001B2F50" w:rsidRDefault="00BC0C03" w:rsidP="00BC0C03">
      <w:pPr>
        <w:jc w:val="center"/>
      </w:pPr>
      <w:r w:rsidRPr="001B2F50">
        <w:t>Неустановленные бюджетным законодательством Российской Федерации нормативы распределения доходов в части безвозмездных поступлений в бюджет Новотроицкого сельсовета</w:t>
      </w:r>
    </w:p>
    <w:p w:rsidR="00BC0C03" w:rsidRPr="001B2F50" w:rsidRDefault="00BC0C03" w:rsidP="00BC0C03">
      <w:pPr>
        <w:jc w:val="center"/>
      </w:pPr>
      <w:r w:rsidRPr="001B2F50">
        <w:t xml:space="preserve"> Колыванского района Новосибирской области на 2019 год </w:t>
      </w:r>
    </w:p>
    <w:p w:rsidR="00BC0C03" w:rsidRPr="001B2F50" w:rsidRDefault="00BC0C03" w:rsidP="00BC0C03">
      <w:pPr>
        <w:jc w:val="center"/>
      </w:pPr>
      <w:r w:rsidRPr="001B2F50">
        <w:t>и  плановый период  2020-2021 годы</w:t>
      </w:r>
    </w:p>
    <w:p w:rsidR="00BC0C03" w:rsidRPr="001B2F50" w:rsidRDefault="00BC0C03" w:rsidP="00BC0C03">
      <w:pPr>
        <w:jc w:val="center"/>
      </w:pPr>
    </w:p>
    <w:tbl>
      <w:tblPr>
        <w:tblW w:w="0" w:type="auto"/>
        <w:tblLook w:val="04A0"/>
      </w:tblPr>
      <w:tblGrid>
        <w:gridCol w:w="648"/>
        <w:gridCol w:w="6840"/>
        <w:gridCol w:w="2082"/>
      </w:tblGrid>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 xml:space="preserve">№ </w:t>
            </w:r>
            <w:proofErr w:type="spellStart"/>
            <w:r w:rsidRPr="001B2F50">
              <w:t>п\п</w:t>
            </w:r>
            <w:proofErr w:type="spellEnd"/>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Наименование налогов и сборов</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Норматив </w:t>
            </w:r>
          </w:p>
          <w:p w:rsidR="00BC0C03" w:rsidRPr="001B2F50" w:rsidRDefault="00BC0C03">
            <w:pPr>
              <w:jc w:val="center"/>
            </w:pPr>
            <w:r w:rsidRPr="001B2F50">
              <w:t>отчислений         %</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Дотации бюджетам сельских  поселений  на выравнивание  бюджетной обеспеченности</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Дотации бюджетам сельских поселений  на поддержку мер по обеспечению сбалансированности бюджета</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Прочие безвозмездные поступления в бюджеты  сельских  поселений  от бюджетов субъектов Российской Федерации</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Безвозмездные поступления от государственных (муниципальных) организаций в бюджеты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межбюджетные трансферты, передаваемые бюджетам сельских поселений</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бюджетам сельских поселений на выполнение передаваемых полномочий субъектов Российской Федерации</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Перечисления    из бюджетов  сельских   поселений (в бюджеты поселений)     для    осуществления   возврата  (зачета) излишне уплаченных или излишне  взысканных сумм, налогов, сборов и иных платежей, а так же сумм    процентов   за   </w:t>
            </w:r>
            <w:proofErr w:type="gramStart"/>
            <w:r w:rsidRPr="001B2F50">
              <w:t>несвоевременное</w:t>
            </w:r>
            <w:proofErr w:type="gramEnd"/>
            <w:r w:rsidRPr="001B2F50">
              <w:t xml:space="preserve">  </w:t>
            </w:r>
          </w:p>
          <w:p w:rsidR="00BC0C03" w:rsidRPr="001B2F50" w:rsidRDefault="00BC0C03">
            <w:r w:rsidRPr="001B2F50">
              <w:t xml:space="preserve">  осуществление    такого возврата и процентов начисленных на излишне взысканные суммы.</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r w:rsidR="00BC0C03" w:rsidRPr="001B2F50" w:rsidTr="00BC0C03">
        <w:tc>
          <w:tcPr>
            <w:tcW w:w="64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8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значение, прошлых лет</w:t>
            </w:r>
          </w:p>
        </w:tc>
        <w:tc>
          <w:tcPr>
            <w:tcW w:w="2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r>
    </w:tbl>
    <w:p w:rsidR="00BC0C03" w:rsidRPr="001B2F50" w:rsidRDefault="00BC0C03" w:rsidP="00BC0C03"/>
    <w:p w:rsidR="00BC0C03" w:rsidRPr="001B2F50" w:rsidRDefault="00BC0C03" w:rsidP="00BC0C03"/>
    <w:p w:rsidR="00BC0C03" w:rsidRPr="001B2F50" w:rsidRDefault="00BC0C03" w:rsidP="00BC0C03">
      <w:pPr>
        <w:tabs>
          <w:tab w:val="left" w:pos="4962"/>
        </w:tabs>
        <w:jc w:val="center"/>
      </w:pPr>
      <w:r w:rsidRPr="001B2F50">
        <w:t xml:space="preserve">                                                                          Приложение № 5</w:t>
      </w:r>
    </w:p>
    <w:p w:rsidR="00BC0C03" w:rsidRPr="001B2F50" w:rsidRDefault="00BC0C03" w:rsidP="00BC0C03">
      <w:pPr>
        <w:tabs>
          <w:tab w:val="left" w:pos="4962"/>
        </w:tabs>
        <w:jc w:val="center"/>
      </w:pPr>
      <w:r w:rsidRPr="001B2F50">
        <w:t xml:space="preserve">                                                                                    к решению  00 сессии</w:t>
      </w:r>
    </w:p>
    <w:p w:rsidR="00BC0C03" w:rsidRPr="001B2F50" w:rsidRDefault="00BC0C03" w:rsidP="00BC0C03">
      <w:pPr>
        <w:tabs>
          <w:tab w:val="left" w:pos="4962"/>
        </w:tabs>
        <w:jc w:val="center"/>
      </w:pPr>
      <w:r w:rsidRPr="001B2F50">
        <w:t xml:space="preserve">                                                                                        Совета депутатов № 0</w:t>
      </w:r>
    </w:p>
    <w:p w:rsidR="00BC0C03" w:rsidRPr="001B2F50" w:rsidRDefault="00BC0C03" w:rsidP="00BC0C03">
      <w:pPr>
        <w:tabs>
          <w:tab w:val="left" w:pos="4962"/>
        </w:tabs>
        <w:jc w:val="center"/>
      </w:pPr>
      <w:r w:rsidRPr="001B2F50">
        <w:t xml:space="preserve">                                                                            от  00 .00 </w:t>
      </w:r>
      <w:smartTag w:uri="urn:schemas-microsoft-com:office:smarttags" w:element="metricconverter">
        <w:smartTagPr>
          <w:attr w:name="ProductID" w:val=".2018 г"/>
        </w:smartTagPr>
        <w:r w:rsidRPr="001B2F50">
          <w:t>.2018 г</w:t>
        </w:r>
      </w:smartTag>
      <w:r w:rsidRPr="001B2F50">
        <w:t>.</w:t>
      </w:r>
    </w:p>
    <w:p w:rsidR="00BC0C03" w:rsidRPr="001B2F50" w:rsidRDefault="00BC0C03" w:rsidP="00BC0C03">
      <w:pPr>
        <w:tabs>
          <w:tab w:val="left" w:pos="4962"/>
        </w:tabs>
        <w:jc w:val="center"/>
      </w:pPr>
    </w:p>
    <w:p w:rsidR="00BC0C03" w:rsidRPr="001B2F50" w:rsidRDefault="00BC0C03" w:rsidP="00BC0C03">
      <w:pPr>
        <w:tabs>
          <w:tab w:val="left" w:pos="4962"/>
        </w:tabs>
        <w:jc w:val="center"/>
      </w:pPr>
    </w:p>
    <w:p w:rsidR="00BC0C03" w:rsidRPr="001B2F50" w:rsidRDefault="00BC0C03" w:rsidP="00BC0C03">
      <w:pPr>
        <w:tabs>
          <w:tab w:val="left" w:pos="4962"/>
        </w:tabs>
        <w:jc w:val="center"/>
      </w:pPr>
      <w:r w:rsidRPr="001B2F50">
        <w:t>Распределение бюджетных ассигнований на 2019 год</w:t>
      </w:r>
    </w:p>
    <w:p w:rsidR="00BC0C03" w:rsidRPr="001B2F50" w:rsidRDefault="00BC0C03" w:rsidP="00BC0C03">
      <w:pPr>
        <w:tabs>
          <w:tab w:val="left" w:pos="4962"/>
        </w:tabs>
        <w:jc w:val="center"/>
      </w:pPr>
      <w:r w:rsidRPr="001B2F50">
        <w:t xml:space="preserve"> по разделам, подразделам, целевым статьям и видам расходов </w:t>
      </w:r>
    </w:p>
    <w:p w:rsidR="00BC0C03" w:rsidRPr="001B2F50" w:rsidRDefault="00BC0C03" w:rsidP="00BC0C03">
      <w:pPr>
        <w:tabs>
          <w:tab w:val="left" w:pos="4962"/>
        </w:tabs>
        <w:jc w:val="center"/>
      </w:pPr>
      <w:r w:rsidRPr="001B2F50">
        <w:t>бюджета Новотроицкого сельсовета Колыванского района Новосибирской области</w:t>
      </w:r>
    </w:p>
    <w:p w:rsidR="00BC0C03" w:rsidRPr="001B2F50" w:rsidRDefault="00BC0C03" w:rsidP="00BC0C03">
      <w:pPr>
        <w:tabs>
          <w:tab w:val="left" w:pos="4962"/>
        </w:tabs>
        <w:jc w:val="center"/>
      </w:pPr>
    </w:p>
    <w:p w:rsidR="00BC0C03" w:rsidRPr="001B2F50" w:rsidRDefault="00BC0C03" w:rsidP="00BC0C03">
      <w:pPr>
        <w:tabs>
          <w:tab w:val="left" w:pos="4962"/>
        </w:tabs>
        <w:jc w:val="center"/>
      </w:pPr>
    </w:p>
    <w:p w:rsidR="00BC0C03" w:rsidRPr="001B2F50" w:rsidRDefault="00BC0C03" w:rsidP="00BC0C03">
      <w:pPr>
        <w:tabs>
          <w:tab w:val="left" w:pos="4962"/>
        </w:tabs>
        <w:jc w:val="center"/>
      </w:pPr>
      <w:r w:rsidRPr="001B2F50">
        <w:t xml:space="preserve">                                                                                                                                           таблица</w:t>
      </w:r>
      <w:proofErr w:type="gramStart"/>
      <w:r w:rsidRPr="001B2F50">
        <w:t>1</w:t>
      </w:r>
      <w:proofErr w:type="gramEnd"/>
    </w:p>
    <w:tbl>
      <w:tblPr>
        <w:tblW w:w="9649" w:type="dxa"/>
        <w:tblLook w:val="04A0"/>
      </w:tblPr>
      <w:tblGrid>
        <w:gridCol w:w="4510"/>
        <w:gridCol w:w="689"/>
        <w:gridCol w:w="695"/>
        <w:gridCol w:w="1670"/>
        <w:gridCol w:w="864"/>
        <w:gridCol w:w="1221"/>
      </w:tblGrid>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 xml:space="preserve">  Наименование</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РЗ</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proofErr w:type="gramStart"/>
            <w:r w:rsidRPr="001B2F50">
              <w:t>ПР</w:t>
            </w:r>
            <w:proofErr w:type="gramEnd"/>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КЦСР</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ВР</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тыс. руб.</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Расходы бюджета - всего</w:t>
            </w:r>
          </w:p>
        </w:tc>
        <w:tc>
          <w:tcPr>
            <w:tcW w:w="70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710"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u w:val="single"/>
              </w:rPr>
            </w:pPr>
            <w:r w:rsidRPr="001B2F50">
              <w:rPr>
                <w:b/>
                <w:u w:val="single"/>
              </w:rPr>
              <w:t>9657,3</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Общегосударственные вопросы</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01</w:t>
            </w:r>
          </w:p>
        </w:tc>
        <w:tc>
          <w:tcPr>
            <w:tcW w:w="710"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u w:val="single"/>
              </w:rPr>
            </w:pPr>
            <w:r w:rsidRPr="001B2F50">
              <w:rPr>
                <w:b/>
                <w:u w:val="single"/>
              </w:rPr>
              <w:t>3495,0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 xml:space="preserve">Функционирование    </w:t>
            </w:r>
            <w:proofErr w:type="gramStart"/>
            <w:r w:rsidRPr="001B2F50">
              <w:rPr>
                <w:b/>
              </w:rPr>
              <w:t>высшего</w:t>
            </w:r>
            <w:proofErr w:type="gramEnd"/>
            <w:r w:rsidRPr="001B2F50">
              <w:rPr>
                <w:b/>
              </w:rPr>
              <w:t xml:space="preserve">    должностного </w:t>
            </w:r>
          </w:p>
          <w:p w:rsidR="00BC0C03" w:rsidRPr="001B2F50" w:rsidRDefault="00BC0C03">
            <w:pPr>
              <w:tabs>
                <w:tab w:val="left" w:pos="4962"/>
              </w:tabs>
              <w:rPr>
                <w:b/>
              </w:rPr>
            </w:pPr>
            <w:r w:rsidRPr="001B2F50">
              <w:rPr>
                <w:b/>
              </w:rPr>
              <w:lastRenderedPageBreak/>
              <w:t xml:space="preserve">лица   субъекта   Российской   Федерации    и муниципального   образования </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lastRenderedPageBreak/>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02</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u w:val="single"/>
              </w:rPr>
            </w:pPr>
            <w:r w:rsidRPr="001B2F50">
              <w:rPr>
                <w:b/>
                <w:u w:val="single"/>
              </w:rPr>
              <w:t>565,6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lastRenderedPageBreak/>
              <w:t>Расходы на обеспечение функционирования  должностного лица муниципального образования</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99.0.00.1001.0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565,6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99.0.00.1001.0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565,6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99.0.00.1001.0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120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565,6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04</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u w:val="single"/>
              </w:rPr>
            </w:pPr>
            <w:r w:rsidRPr="001B2F50">
              <w:rPr>
                <w:b/>
                <w:u w:val="single"/>
              </w:rPr>
              <w:t>2910,0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обеспечение  выполнения функций муниципальных органов власти</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2910,0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выплаты по оплате труда работников государственных органов</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2072,9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выплаты персоналу в целях обеспечения выполнения функций государственными (муниципальными ) органами</w:t>
            </w:r>
            <w:proofErr w:type="gramStart"/>
            <w:r w:rsidRPr="001B2F50">
              <w:t xml:space="preserve"> ,</w:t>
            </w:r>
            <w:proofErr w:type="gramEnd"/>
            <w:r w:rsidRPr="001B2F50">
              <w:t xml:space="preserve"> казенными учреждениями, органами управления государственными внебюджетными фондами</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2072,9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120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2072,9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Закупка товаров, работ и услуг 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805,2</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закупки товаров, работ  и услуг  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240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805,2</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бюджетные ассигнования</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800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 xml:space="preserve">Уплата  налогов, сборов и иных платежей </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99.0.00.1003.0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850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обеспечение  выполнения функций муниципальных органов власти</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99.0.00.</w:t>
            </w:r>
            <w:r w:rsidRPr="001B2F50">
              <w:rPr>
                <w:lang w:val="en-US"/>
              </w:rPr>
              <w:t>S</w:t>
            </w:r>
            <w:r w:rsidRPr="001B2F50">
              <w:t>051.0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11,9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обеспечение  выполнения функций муниципальных органов власти</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99.0.00.</w:t>
            </w:r>
            <w:r w:rsidRPr="001B2F50">
              <w:rPr>
                <w:lang w:val="en-US"/>
              </w:rPr>
              <w:t>S</w:t>
            </w:r>
            <w:r w:rsidRPr="001B2F50">
              <w:t xml:space="preserve">051.0 </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11,9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обеспечение  выполнения функций муниципальных органов власти</w:t>
            </w:r>
          </w:p>
          <w:p w:rsidR="00BC0C03" w:rsidRPr="001B2F50" w:rsidRDefault="00BC0C03">
            <w:pPr>
              <w:tabs>
                <w:tab w:val="left" w:pos="4962"/>
              </w:tabs>
            </w:pPr>
            <w:r w:rsidRPr="001B2F50">
              <w:t>софинансирование 1%</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w:t>
            </w:r>
            <w:r w:rsidRPr="001B2F50">
              <w:rPr>
                <w:lang w:val="en-US"/>
              </w:rPr>
              <w:t>S051</w:t>
            </w:r>
            <w:r w:rsidRPr="001B2F50">
              <w:t>.</w:t>
            </w:r>
            <w:r w:rsidRPr="001B2F50">
              <w:rPr>
                <w:lang w:val="en-US"/>
              </w:rPr>
              <w:t>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120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11,9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 xml:space="preserve">Осуществление полномочий по решению вопросов в сфере </w:t>
            </w:r>
            <w:r w:rsidRPr="001B2F50">
              <w:rPr>
                <w:b/>
              </w:rPr>
              <w:lastRenderedPageBreak/>
              <w:t>административных нарушений</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lastRenderedPageBreak/>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99.0.00.7019.0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0,1</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lastRenderedPageBreak/>
              <w:t>Закупка товаров, работ и услуг 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99.0.00.7019.0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закупки товаров, работ  и услуг  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99.0.00.7019.0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240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Обеспечение деятельности финансовых, налоговых и таможенных органов и органов финансового (финансово-бюджетного) надзора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06</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19,3</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обеспечение функций контрольно-счетного органа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06</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99.0.00.1004.0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19,3</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Межбюджетные трансферты</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06</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99.0.00.1004.0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500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19,3</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межбюджетные трансферты</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06</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99.0.00.1004.0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540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19,3</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Резервные  фонды</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11</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lang w:val="en-US"/>
              </w:rPr>
            </w:pPr>
            <w:r w:rsidRPr="001B2F50">
              <w:rPr>
                <w:b/>
                <w:lang w:val="en-US"/>
              </w:rPr>
              <w:t>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Резервный фонд администрации муниципальных образований</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99.0.00.1008</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lang w:val="en-US"/>
              </w:rPr>
            </w:pPr>
            <w:r w:rsidRPr="001B2F50">
              <w:rPr>
                <w:lang w:val="en-US"/>
              </w:rPr>
              <w:t>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бюджетные ассигнования</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99.0.00.1008.0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800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lang w:val="en-US"/>
              </w:rPr>
            </w:pPr>
            <w:r w:rsidRPr="001B2F50">
              <w:rPr>
                <w:lang w:val="en-US"/>
              </w:rPr>
              <w:t>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Резервные средства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01</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99.0.00.1008.0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870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lang w:val="en-US"/>
              </w:rPr>
            </w:pPr>
            <w:r w:rsidRPr="001B2F50">
              <w:rPr>
                <w:lang w:val="en-US"/>
              </w:rPr>
              <w:t>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rPr>
                <w:b/>
              </w:rPr>
              <w:t>Национальная оборона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02</w:t>
            </w:r>
          </w:p>
        </w:tc>
        <w:tc>
          <w:tcPr>
            <w:tcW w:w="710"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u w:val="single"/>
              </w:rPr>
            </w:pPr>
            <w:r w:rsidRPr="001B2F50">
              <w:rPr>
                <w:b/>
                <w:u w:val="single"/>
              </w:rPr>
              <w:t>92,7</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Мобилизационная  и вневойсковая подготовка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02</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03</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u w:val="single"/>
              </w:rPr>
            </w:pPr>
            <w:r w:rsidRPr="001B2F50">
              <w:rPr>
                <w:b/>
                <w:u w:val="single"/>
              </w:rPr>
              <w:t>92,7</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Субвенции на осуществление первичного воинского учета на территориях, где отсутствуют  военные комиссариаты</w:t>
            </w:r>
            <w:proofErr w:type="gramStart"/>
            <w:r w:rsidRPr="001B2F50">
              <w:t xml:space="preserve"> ,</w:t>
            </w:r>
            <w:proofErr w:type="gramEnd"/>
            <w:r w:rsidRPr="001B2F50">
              <w:t>за счет средств федерального бюджета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99.0.00.5118.0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92,7</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99.0.00.5118.0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88,1</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Расходы на выплаты персоналу государственных (муниципальных) органов</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99.0.00.5118.0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120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88,1</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Закупка товаров, работ и услуг для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99.0.00.5118.0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4,6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закупки товаров, работ  и услуг  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99.0.00.5118.0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240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u w:val="single"/>
              </w:rPr>
            </w:pPr>
            <w:r w:rsidRPr="001B2F50">
              <w:rPr>
                <w:u w:val="single"/>
              </w:rPr>
              <w:t>4,6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Национальная безопасность и правоохранительная деятельность</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03</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09</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rPr>
                <w:b/>
              </w:rP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50,0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Предупреждение и ликвидация последствий чрезвычайных ситуаций природного и техногенного характера, гражданская оборона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03</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99.0.00.1006.0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50,0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Закупка товаров, работ и услуг для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03</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99.0.00.1006.0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50,0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 xml:space="preserve">Иные закупки товаров, работ  и услуг  </w:t>
            </w:r>
            <w:r w:rsidRPr="001B2F50">
              <w:lastRenderedPageBreak/>
              <w:t>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lastRenderedPageBreak/>
              <w:t>03</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99.0.00.1006.0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240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50,0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lastRenderedPageBreak/>
              <w:t>Дорожное хозяйство (дорожные фонды)</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04</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09</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907,9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i/>
              </w:rPr>
            </w:pPr>
            <w:r w:rsidRPr="001B2F50">
              <w:rPr>
                <w:i/>
              </w:rPr>
              <w:t>Содержание автомобильных дорог</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99.0.00.1216.1</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 xml:space="preserve">    907,9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Закупка товаров, работ и услуг для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99.0.00.1216.1</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907,9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закупки товаров, работ  и услуг  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04</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99.0.00.1216.1</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240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907,9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Жилищно-коммунальное хозяйство</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05</w:t>
            </w:r>
          </w:p>
        </w:tc>
        <w:tc>
          <w:tcPr>
            <w:tcW w:w="710"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u w:val="single"/>
              </w:rPr>
            </w:pPr>
            <w:r w:rsidRPr="001B2F50">
              <w:rPr>
                <w:b/>
                <w:u w:val="single"/>
              </w:rPr>
              <w:t>769,9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Коммунальное хозяйство</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05</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02</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rPr>
                <w:b/>
              </w:rPr>
            </w:pPr>
            <w:r w:rsidRPr="001B2F50">
              <w:rPr>
                <w:b/>
              </w:rPr>
              <w:t>769,9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Мероприятия в области коммунального хозяйства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05</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99.0.00.1400.0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tabs>
                <w:tab w:val="left" w:pos="4962"/>
              </w:tabs>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769,9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Иные бюджетные ассигнования</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05</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05</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99.0.00.1400.0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200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jc w:val="center"/>
            </w:pPr>
            <w:r w:rsidRPr="001B2F50">
              <w:t>769,9</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rPr>
                <w:b/>
              </w:rPr>
              <w:t>Культура, кинематография</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08</w:t>
            </w:r>
          </w:p>
        </w:tc>
        <w:tc>
          <w:tcPr>
            <w:tcW w:w="71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 xml:space="preserve">4269,8 </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Культура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08</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4269,8</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99.0.00.1011.0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275,0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99.0.00.1011.0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275,0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3955,2</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выплату персоналу казенных учреждений</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08 </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3955,2</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C0C03" w:rsidRPr="001B2F50" w:rsidRDefault="00BC0C03">
            <w:r w:rsidRPr="001B2F50">
              <w:t>софинансирование 1%</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w:t>
            </w:r>
            <w:r w:rsidRPr="001B2F50">
              <w:rPr>
                <w:lang w:val="en-US"/>
              </w:rPr>
              <w:t>S051</w:t>
            </w:r>
            <w:r w:rsidRPr="001B2F50">
              <w:t>.</w:t>
            </w:r>
            <w:r w:rsidRPr="001B2F50">
              <w:rPr>
                <w:lang w:val="en-US"/>
              </w:rPr>
              <w:t>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выплату персоналу казенных учреждений   софинансирование 1%</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08 </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w:t>
            </w:r>
            <w:r w:rsidRPr="001B2F50">
              <w:rPr>
                <w:lang w:val="en-US"/>
              </w:rPr>
              <w:t>S051</w:t>
            </w:r>
            <w:r w:rsidRPr="001B2F50">
              <w:t>.</w:t>
            </w:r>
            <w:r w:rsidRPr="001B2F50">
              <w:rPr>
                <w:lang w:val="en-US"/>
              </w:rPr>
              <w:t>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39,6</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Социальная политика</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10</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Пенсионное обеспечение</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10</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99.0.00.1710.0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Доплаты к пенсиям муниципальных  служащих</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01 </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Социальное обеспечение и иные выплаты населению</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300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Публичные нормативные социальные  выплаты гражданам</w:t>
            </w:r>
          </w:p>
        </w:tc>
        <w:tc>
          <w:tcPr>
            <w:tcW w:w="7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88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310</w:t>
            </w: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466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ВСЕГО РАСХОДОВ</w:t>
            </w:r>
          </w:p>
        </w:tc>
        <w:tc>
          <w:tcPr>
            <w:tcW w:w="70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1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8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2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lang w:val="en-US"/>
              </w:rPr>
            </w:pPr>
            <w:r w:rsidRPr="001B2F50">
              <w:rPr>
                <w:b/>
                <w:lang w:val="en-US"/>
              </w:rPr>
              <w:t>9657.3</w:t>
            </w:r>
          </w:p>
        </w:tc>
      </w:tr>
    </w:tbl>
    <w:p w:rsidR="00BC0C03" w:rsidRPr="001B2F50" w:rsidRDefault="00BC0C03" w:rsidP="00BC0C03"/>
    <w:p w:rsidR="00BC0C03" w:rsidRPr="001B2F50" w:rsidRDefault="00BC0C03" w:rsidP="00BC0C03">
      <w:pPr>
        <w:jc w:val="center"/>
      </w:pPr>
    </w:p>
    <w:p w:rsidR="00BC0C03" w:rsidRPr="001B2F50" w:rsidRDefault="00BC0C03" w:rsidP="00BC0C03">
      <w:r w:rsidRPr="001B2F50">
        <w:t xml:space="preserve">                                                                                                            Приложение № 5</w:t>
      </w:r>
    </w:p>
    <w:p w:rsidR="00BC0C03" w:rsidRPr="001B2F50" w:rsidRDefault="00BC0C03" w:rsidP="00BC0C03">
      <w:pPr>
        <w:jc w:val="center"/>
      </w:pPr>
      <w:r w:rsidRPr="001B2F50">
        <w:lastRenderedPageBreak/>
        <w:t xml:space="preserve">                                                                                                 к решению 00 сессии</w:t>
      </w:r>
    </w:p>
    <w:p w:rsidR="00BC0C03" w:rsidRPr="001B2F50" w:rsidRDefault="00BC0C03" w:rsidP="00BC0C03">
      <w:pPr>
        <w:jc w:val="center"/>
      </w:pPr>
      <w:r w:rsidRPr="001B2F50">
        <w:t xml:space="preserve">                                                                                                     Совета депутатов № 0</w:t>
      </w:r>
    </w:p>
    <w:p w:rsidR="00BC0C03" w:rsidRPr="001B2F50" w:rsidRDefault="00BC0C03" w:rsidP="00BC0C03">
      <w:pPr>
        <w:jc w:val="center"/>
      </w:pPr>
      <w:r w:rsidRPr="001B2F50">
        <w:t xml:space="preserve">                                                                                     от 00 .00.2018 г</w:t>
      </w:r>
    </w:p>
    <w:p w:rsidR="00BC0C03" w:rsidRPr="001B2F50" w:rsidRDefault="00BC0C03" w:rsidP="00BC0C03">
      <w:pPr>
        <w:jc w:val="center"/>
      </w:pPr>
    </w:p>
    <w:p w:rsidR="00BC0C03" w:rsidRPr="001B2F50" w:rsidRDefault="00BC0C03" w:rsidP="00BC0C03">
      <w:pPr>
        <w:jc w:val="center"/>
      </w:pPr>
      <w:r w:rsidRPr="001B2F50">
        <w:t>Распределение бюджетных ассигнований на плановый период 2020-2021  годы</w:t>
      </w:r>
    </w:p>
    <w:p w:rsidR="00BC0C03" w:rsidRPr="001B2F50" w:rsidRDefault="00BC0C03" w:rsidP="00BC0C03">
      <w:pPr>
        <w:jc w:val="center"/>
      </w:pPr>
      <w:r w:rsidRPr="001B2F50">
        <w:t xml:space="preserve"> по разделам,  подразделам,  целевым статьям  и видам расходов бюджета</w:t>
      </w:r>
    </w:p>
    <w:p w:rsidR="00BC0C03" w:rsidRPr="001B2F50" w:rsidRDefault="00BC0C03" w:rsidP="00BC0C03">
      <w:pPr>
        <w:jc w:val="center"/>
      </w:pPr>
      <w:r w:rsidRPr="001B2F50">
        <w:t xml:space="preserve"> Новотроицкого сельсовета Колыванского района Новосибирской области</w:t>
      </w:r>
    </w:p>
    <w:p w:rsidR="00BC0C03" w:rsidRPr="001B2F50" w:rsidRDefault="00BC0C03" w:rsidP="00BC0C03">
      <w:pPr>
        <w:jc w:val="center"/>
      </w:pPr>
    </w:p>
    <w:p w:rsidR="00BC0C03" w:rsidRPr="001B2F50" w:rsidRDefault="00BC0C03" w:rsidP="00BC0C03">
      <w:pPr>
        <w:jc w:val="center"/>
      </w:pPr>
      <w:r w:rsidRPr="001B2F50">
        <w:t xml:space="preserve">                                                                                                                                         таблица 2.                                                                                                           </w:t>
      </w:r>
    </w:p>
    <w:tbl>
      <w:tblPr>
        <w:tblW w:w="0" w:type="auto"/>
        <w:tblLook w:val="04A0"/>
      </w:tblPr>
      <w:tblGrid>
        <w:gridCol w:w="3751"/>
        <w:gridCol w:w="615"/>
        <w:gridCol w:w="637"/>
        <w:gridCol w:w="1656"/>
        <w:gridCol w:w="727"/>
        <w:gridCol w:w="1092"/>
        <w:gridCol w:w="1092"/>
      </w:tblGrid>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  Наименование</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РЗ</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proofErr w:type="gramStart"/>
            <w:r w:rsidRPr="001B2F50">
              <w:t>ПР</w:t>
            </w:r>
            <w:proofErr w:type="gramEnd"/>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КЦСР</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ВР</w:t>
            </w:r>
          </w:p>
        </w:tc>
        <w:tc>
          <w:tcPr>
            <w:tcW w:w="2208"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тыс. руб.</w:t>
            </w:r>
          </w:p>
        </w:tc>
      </w:tr>
      <w:tr w:rsidR="00BC0C03" w:rsidRPr="001B2F50" w:rsidTr="00BC0C03">
        <w:trPr>
          <w:trHeight w:val="240"/>
        </w:trPr>
        <w:tc>
          <w:tcPr>
            <w:tcW w:w="3811"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623"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643"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36"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2208"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Плановый период</w:t>
            </w:r>
          </w:p>
        </w:tc>
      </w:tr>
      <w:tr w:rsidR="00BC0C03" w:rsidRPr="001B2F50" w:rsidTr="00BC0C0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2020г</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2021г</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Расходы бюджет</w:t>
            </w:r>
            <w:proofErr w:type="gramStart"/>
            <w:r w:rsidRPr="001B2F50">
              <w:rPr>
                <w:b/>
              </w:rPr>
              <w:t>а-</w:t>
            </w:r>
            <w:proofErr w:type="gramEnd"/>
            <w:r w:rsidRPr="001B2F50">
              <w:rPr>
                <w:b/>
              </w:rPr>
              <w:t xml:space="preserve"> всего</w:t>
            </w:r>
          </w:p>
        </w:tc>
        <w:tc>
          <w:tcPr>
            <w:tcW w:w="62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64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3935,0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3939,6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Общегосударственные вопросы</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4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2908,1</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2887,5</w:t>
            </w:r>
          </w:p>
        </w:tc>
      </w:tr>
      <w:tr w:rsidR="00BC0C03" w:rsidRPr="001B2F50" w:rsidTr="00BC0C03">
        <w:trPr>
          <w:trHeight w:val="701"/>
        </w:trPr>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Функционирование высшего должностного лица субъектов Российской Федерации  и муниципального образования </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565,6</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565,6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Высшее должностное лицо субъекта Российской Федерации (глава муниципального образования)</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01 </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565,6</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565,6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565,6</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  565,6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565,6</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565,6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04</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2323,2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2302,5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выполнения функций муниципальных органов власти</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2323,2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2302,5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2072,9</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2072,9</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2072,9</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2072,9</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250,2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229,6</w:t>
            </w:r>
          </w:p>
        </w:tc>
      </w:tr>
      <w:tr w:rsidR="00BC0C03" w:rsidRPr="001B2F50" w:rsidTr="00BC0C03">
        <w:trPr>
          <w:trHeight w:val="699"/>
        </w:trPr>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250,2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229,6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Осуществление полномочий по решению вопросов в сфере административных нарушений</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99.0.00.7019.0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Закупка товаров, работ и услуг для обеспечения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99.0.00.7019.0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99.0.00.7019.0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Обеспечение деятельности финансовых, налоговых и таможенных органов и органов финансового (финансово-бюджетного) надзора</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06</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19,3</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19,3</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функций контрольно-счетного органа</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Межбюджетные трансферты</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     19,3</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межбюджетные трансферты</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540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rPr>
                <w:b/>
              </w:rPr>
              <w:t>Национальная оборона</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64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92,7</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94,6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Мобилизационная  и вневойсковая подготовка</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03</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92,7</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94,6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на осуществление первичного воинского учета на территориях, где отсутствуют  военные комиссариаты, за счет  федерального бюджета</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92,7</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94,6</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88,1</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92,5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88,1</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92,5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2,1</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Иные закупки товаров, работ  и </w:t>
            </w:r>
            <w:r w:rsidRPr="001B2F50">
              <w:lastRenderedPageBreak/>
              <w:t>услуг  для обеспечения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02</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2,1</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lastRenderedPageBreak/>
              <w:t>Дорожное хозяйство (дорожные фонды)</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862,2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885,5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i/>
              </w:rPr>
            </w:pPr>
            <w:r w:rsidRPr="001B2F50">
              <w:rPr>
                <w:i/>
              </w:rPr>
              <w:t>Содержание автомобильных дорог</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99.0.00.1216.1</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862,2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885,5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99.0.00.1216.1</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862,2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885,5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99.0.00.1216.1</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862,2</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885,5</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Социальная политика</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10</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Пенсионное обеспечение</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Доплата к пенсии муниципальным служащим</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Социальное обеспечение и иные выплаты населению</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300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Публичные нормативные социальные выплаты гражданам</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73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310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1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Условно утвержденные расходы</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99</w:t>
            </w:r>
          </w:p>
        </w:tc>
        <w:tc>
          <w:tcPr>
            <w:tcW w:w="64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r>
      <w:tr w:rsidR="00BC0C03" w:rsidRPr="001B2F50" w:rsidTr="00BC0C03">
        <w:tc>
          <w:tcPr>
            <w:tcW w:w="38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Условно утвержденные расходы</w:t>
            </w:r>
          </w:p>
        </w:tc>
        <w:tc>
          <w:tcPr>
            <w:tcW w:w="62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p>
        </w:tc>
        <w:tc>
          <w:tcPr>
            <w:tcW w:w="6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36"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bl>
    <w:p w:rsidR="00BC0C03" w:rsidRPr="001B2F50" w:rsidRDefault="00BC0C03" w:rsidP="00BC0C03">
      <w:pPr>
        <w:jc w:val="center"/>
      </w:pPr>
    </w:p>
    <w:p w:rsidR="00BC0C03" w:rsidRPr="001B2F50" w:rsidRDefault="00BC0C03" w:rsidP="00BC0C03">
      <w:pPr>
        <w:jc w:val="center"/>
      </w:pPr>
      <w:r w:rsidRPr="001B2F50">
        <w:t xml:space="preserve">                                                                                          Приложение № 6                                                                                                                                             </w:t>
      </w:r>
    </w:p>
    <w:p w:rsidR="00BC0C03" w:rsidRPr="001B2F50" w:rsidRDefault="00BC0C03" w:rsidP="00BC0C03">
      <w:r w:rsidRPr="001B2F50">
        <w:t xml:space="preserve">                                                                                                             к решению 00 сессии</w:t>
      </w:r>
    </w:p>
    <w:p w:rsidR="00BC0C03" w:rsidRPr="001B2F50" w:rsidRDefault="00BC0C03" w:rsidP="00BC0C03">
      <w:r w:rsidRPr="001B2F50">
        <w:t xml:space="preserve">                                                                                                             Совета депутатов № 0                                                                                                                                                        </w:t>
      </w:r>
    </w:p>
    <w:p w:rsidR="00BC0C03" w:rsidRPr="001B2F50" w:rsidRDefault="00BC0C03" w:rsidP="00BC0C03">
      <w:r w:rsidRPr="001B2F50">
        <w:t xml:space="preserve">                                                                                                                                                   от  00 .00.2018 г</w:t>
      </w:r>
    </w:p>
    <w:p w:rsidR="00BC0C03" w:rsidRPr="001B2F50" w:rsidRDefault="00BC0C03" w:rsidP="00BC0C03">
      <w:pPr>
        <w:jc w:val="center"/>
      </w:pPr>
      <w:r w:rsidRPr="001B2F50">
        <w:t xml:space="preserve">                                                                                                                                                                    </w:t>
      </w:r>
    </w:p>
    <w:p w:rsidR="00BC0C03" w:rsidRPr="001B2F50" w:rsidRDefault="00BC0C03" w:rsidP="00BC0C03">
      <w:r w:rsidRPr="001B2F50">
        <w:t xml:space="preserve">                                                      </w:t>
      </w:r>
    </w:p>
    <w:p w:rsidR="00BC0C03" w:rsidRPr="001B2F50" w:rsidRDefault="00BC0C03" w:rsidP="00BC0C03">
      <w:pPr>
        <w:jc w:val="center"/>
      </w:pPr>
      <w:r w:rsidRPr="001B2F50">
        <w:t xml:space="preserve">Ведомственная структура расходов бюджета  Новотроицкого сельсовета </w:t>
      </w:r>
    </w:p>
    <w:p w:rsidR="00BC0C03" w:rsidRPr="001B2F50" w:rsidRDefault="00BC0C03" w:rsidP="00BC0C03">
      <w:pPr>
        <w:jc w:val="center"/>
      </w:pPr>
      <w:r w:rsidRPr="001B2F50">
        <w:t xml:space="preserve">Колыванского  района Новосибирской области на 2019год   </w:t>
      </w:r>
    </w:p>
    <w:p w:rsidR="00BC0C03" w:rsidRPr="001B2F50" w:rsidRDefault="00BC0C03" w:rsidP="00BC0C03">
      <w:pPr>
        <w:jc w:val="center"/>
      </w:pPr>
      <w:r w:rsidRPr="001B2F50">
        <w:t xml:space="preserve">                                                                                                                                      таблица 1   </w:t>
      </w:r>
    </w:p>
    <w:tbl>
      <w:tblPr>
        <w:tblW w:w="0" w:type="auto"/>
        <w:tblLook w:val="04A0"/>
      </w:tblPr>
      <w:tblGrid>
        <w:gridCol w:w="3552"/>
        <w:gridCol w:w="787"/>
        <w:gridCol w:w="725"/>
        <w:gridCol w:w="902"/>
        <w:gridCol w:w="1670"/>
        <w:gridCol w:w="810"/>
        <w:gridCol w:w="1124"/>
      </w:tblGrid>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  Наименование</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ГРБС</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РЗ</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proofErr w:type="gramStart"/>
            <w:r w:rsidRPr="001B2F50">
              <w:t>ПР</w:t>
            </w:r>
            <w:proofErr w:type="gramEnd"/>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КЦСР</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ВР</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тыс. руб.</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Администрация </w:t>
            </w:r>
            <w:proofErr w:type="spellStart"/>
            <w:r w:rsidRPr="001B2F50">
              <w:rPr>
                <w:b/>
              </w:rPr>
              <w:t>Новотроицого</w:t>
            </w:r>
            <w:proofErr w:type="spellEnd"/>
            <w:r w:rsidRPr="001B2F50">
              <w:rPr>
                <w:b/>
              </w:rPr>
              <w:t xml:space="preserve"> сельсовета Колыванского района Новосибирской области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95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Расходы бюджета - всего</w:t>
            </w:r>
          </w:p>
        </w:tc>
        <w:tc>
          <w:tcPr>
            <w:tcW w:w="739" w:type="dxa"/>
            <w:tcBorders>
              <w:top w:val="single" w:sz="4" w:space="0" w:color="auto"/>
              <w:left w:val="single" w:sz="4" w:space="0" w:color="auto"/>
              <w:bottom w:val="single" w:sz="4" w:space="0" w:color="auto"/>
              <w:right w:val="single" w:sz="4" w:space="0" w:color="auto"/>
            </w:tcBorders>
          </w:tcPr>
          <w:p w:rsidR="00BC0C03" w:rsidRPr="001B2F50" w:rsidRDefault="00BC0C03">
            <w:pPr>
              <w:rPr>
                <w:b/>
              </w:rPr>
            </w:pPr>
          </w:p>
        </w:tc>
        <w:tc>
          <w:tcPr>
            <w:tcW w:w="76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95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9657,3</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Общегосударственные вопросы</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95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3495,0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Функционирование высшего должностного лица субъектов Российской Федерации  и муниципального образования </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565,6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функционирования должностного лица муниципального образования</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565,6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565,6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565,6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функционирования должностного лица муниципального образования</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01 </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565,6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478,98</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04</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2910,0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выполнение функций муниципальных органов  власти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2910,0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Расходы на выплаты по оплате труда работников государственных органов </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886,8</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886,8</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886,8</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805,2</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805,2</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1186,1</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1186,1</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1186,1</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выполнение функций муниципальных органов  власти  софинансирование 1%</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w:t>
            </w:r>
            <w:r w:rsidRPr="001B2F50">
              <w:rPr>
                <w:lang w:val="en-US"/>
              </w:rPr>
              <w:t>S051</w:t>
            </w:r>
            <w:r w:rsidRPr="001B2F50">
              <w:t>.</w:t>
            </w:r>
            <w:r w:rsidRPr="001B2F50">
              <w:rPr>
                <w:lang w:val="en-US"/>
              </w:rPr>
              <w:t>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Расходы на выплаты по оплате труда работников государственных органов </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658,3</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658,3</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Обеспечение деятельности финансовых, налоговых и таможенных органов и органов финансового (финансово-бюджетного) надзора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06</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19,3</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функций контрольно-счетного органа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Межбюджетные трансферты</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межбюджетные трансферты</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540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rPr>
                <w:b/>
              </w:rPr>
              <w:t>Национальная оборона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95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92,7</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Мобилизационная  и вневойсковая подготовка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03</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92,7</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Субвенции на осуществление первичного воинского учета на территориях, где отсутствуют  военные </w:t>
            </w:r>
          </w:p>
          <w:p w:rsidR="00BC0C03" w:rsidRPr="001B2F50" w:rsidRDefault="00BC0C03">
            <w:proofErr w:type="spellStart"/>
            <w:r w:rsidRPr="001B2F50">
              <w:t>комиссариаты</w:t>
            </w:r>
            <w:proofErr w:type="gramStart"/>
            <w:r w:rsidRPr="001B2F50">
              <w:t>,з</w:t>
            </w:r>
            <w:proofErr w:type="gramEnd"/>
            <w:r w:rsidRPr="001B2F50">
              <w:t>а</w:t>
            </w:r>
            <w:proofErr w:type="spellEnd"/>
            <w:r w:rsidRPr="001B2F50">
              <w:t xml:space="preserve"> счет средств федерального бюджета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92,7</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88,1</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государственных (муниципальных</w:t>
            </w:r>
            <w:proofErr w:type="gramStart"/>
            <w:r w:rsidRPr="001B2F50">
              <w:t xml:space="preserve"> )</w:t>
            </w:r>
            <w:proofErr w:type="gramEnd"/>
            <w:r w:rsidRPr="001B2F50">
              <w:t xml:space="preserve"> органов</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88,1</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4,6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4,6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rPr>
                <w:b/>
              </w:rPr>
            </w:pPr>
            <w:r w:rsidRPr="001B2F50">
              <w:rPr>
                <w:b/>
              </w:rPr>
              <w:t>Национальная безопасность и правоохранительная деятельность</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03</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50,0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Предупреждение и ликвидация последствий чрезвычайных ситуаций природного и техногенного характера, гражданская оборона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99.0.00.1006.0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50,0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tabs>
                <w:tab w:val="left" w:pos="4962"/>
              </w:tabs>
            </w:pPr>
            <w:r w:rsidRPr="001B2F50">
              <w:t>Закупка товаров, работ и услуг для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99.0.00.1006.0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50,0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99.0.00.1006.0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50,0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Дорожное хозяйство  (дорожные фонды)</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04</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09</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907,9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i/>
              </w:rPr>
            </w:pPr>
            <w:r w:rsidRPr="001B2F50">
              <w:rPr>
                <w:i/>
              </w:rPr>
              <w:t>Содержание автомобильных дорог</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99.0.00.1216.1</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907,9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99.0.00.1216.1</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907,9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99.0.00.1216.1</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907,9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Жилищно-коммунальное хозяйство</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05</w:t>
            </w:r>
          </w:p>
        </w:tc>
        <w:tc>
          <w:tcPr>
            <w:tcW w:w="95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769,9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Коммунальное хозяйство</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05</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769,9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Мероприятия в области коммунального хозяйства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05</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99.0.00.1400.0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769,9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бюджетные ассигнования</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05</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05</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99.0.00.1400.0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769,9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Уплата  налогов, сборов и иных </w:t>
            </w:r>
            <w:r w:rsidRPr="001B2F50">
              <w:lastRenderedPageBreak/>
              <w:t xml:space="preserve">платежей </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05</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99.0.00.1400.0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769,9</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rPr>
                <w:b/>
              </w:rPr>
              <w:lastRenderedPageBreak/>
              <w:t>Культура, кинематография</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08</w:t>
            </w:r>
          </w:p>
        </w:tc>
        <w:tc>
          <w:tcPr>
            <w:tcW w:w="95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4269,8</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Культура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u w:val="single"/>
              </w:rPr>
            </w:pPr>
            <w:r w:rsidRPr="001B2F50">
              <w:rPr>
                <w:b/>
                <w:u w:val="single"/>
              </w:rPr>
              <w:t>4269,8</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r w:rsidRPr="001B2F50">
              <w:rPr>
                <w:b/>
              </w:rPr>
              <w:t>.</w:t>
            </w:r>
            <w:r w:rsidRPr="001B2F50">
              <w:t>0.00.1011.0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275,0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r w:rsidRPr="001B2F50">
              <w:rPr>
                <w:b/>
              </w:rPr>
              <w:t>.</w:t>
            </w:r>
            <w:r w:rsidRPr="001B2F50">
              <w:t>0.00.1011.0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275,0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бюджетные ассигнования</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r w:rsidRPr="001B2F50">
              <w:rPr>
                <w:b/>
              </w:rPr>
              <w:t>.</w:t>
            </w:r>
            <w:r w:rsidRPr="001B2F50">
              <w:t>0.00.1011.0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34,2</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Уплата  налогов, сборов и иных платежей </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r w:rsidRPr="001B2F50">
              <w:rPr>
                <w:b/>
              </w:rPr>
              <w:t>.</w:t>
            </w:r>
            <w:r w:rsidRPr="001B2F50">
              <w:t>0.00.1011.0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850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u w:val="single"/>
              </w:rPr>
            </w:pPr>
            <w:r w:rsidRPr="001B2F50">
              <w:rPr>
                <w:u w:val="single"/>
              </w:rPr>
              <w:t>34,2</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99.0.00.7051.0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3955,2</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выплату персоналу казенных учреждений</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r w:rsidRPr="001B2F50">
              <w:rPr>
                <w:b/>
              </w:rPr>
              <w:t>.</w:t>
            </w:r>
            <w:r w:rsidRPr="001B2F50">
              <w:t>0.00.7051.0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3955,2</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p w:rsidR="00BC0C03" w:rsidRPr="001B2F50" w:rsidRDefault="00BC0C03">
            <w:r w:rsidRPr="001B2F50">
              <w:t>софинансирование 1%</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w:t>
            </w:r>
            <w:r w:rsidRPr="001B2F50">
              <w:rPr>
                <w:lang w:val="en-US"/>
              </w:rPr>
              <w:t>S051</w:t>
            </w:r>
            <w:r w:rsidRPr="001B2F50">
              <w:t>.</w:t>
            </w:r>
            <w:r w:rsidRPr="001B2F50">
              <w:rPr>
                <w:lang w:val="en-US"/>
              </w:rPr>
              <w:t>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выплату персоналу казенных учреждений</w:t>
            </w:r>
          </w:p>
          <w:p w:rsidR="00BC0C03" w:rsidRPr="001B2F50" w:rsidRDefault="00BC0C03">
            <w:r w:rsidRPr="001B2F50">
              <w:t>софинансирование 1%</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w:t>
            </w:r>
            <w:r w:rsidRPr="001B2F50">
              <w:rPr>
                <w:lang w:val="en-US"/>
              </w:rPr>
              <w:t>S051</w:t>
            </w:r>
            <w:r w:rsidRPr="001B2F50">
              <w:t>.</w:t>
            </w:r>
            <w:r w:rsidRPr="001B2F50">
              <w:rPr>
                <w:lang w:val="en-US"/>
              </w:rPr>
              <w:t>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110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39,6</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Социальная политика</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10</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4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Пенсионное обеспечение</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10</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 xml:space="preserve">01 </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99.0.00.1710.0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Доплаты к пенсиям муниципальных  служащих</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01 </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84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Социальное обеспечение и иные выплаты населению</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300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c>
          <w:tcPr>
            <w:tcW w:w="3679"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Публичные нормативные социальные  выплаты гражданам</w:t>
            </w:r>
          </w:p>
        </w:tc>
        <w:tc>
          <w:tcPr>
            <w:tcW w:w="739"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7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95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4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84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310</w:t>
            </w:r>
          </w:p>
        </w:tc>
        <w:tc>
          <w:tcPr>
            <w:tcW w:w="11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bl>
    <w:p w:rsidR="00BC0C03" w:rsidRPr="001B2F50" w:rsidRDefault="00BC0C03" w:rsidP="00BC0C03"/>
    <w:p w:rsidR="00BC0C03" w:rsidRPr="001B2F50" w:rsidRDefault="00BC0C03" w:rsidP="00BC0C03"/>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Приложение № 6                                                                                                                                             </w:t>
      </w:r>
    </w:p>
    <w:p w:rsidR="00BC0C03" w:rsidRPr="001B2F50" w:rsidRDefault="00BC0C03" w:rsidP="00BC0C03">
      <w:r w:rsidRPr="001B2F50">
        <w:t xml:space="preserve">                                                                                                          к решению 00 сессии</w:t>
      </w:r>
    </w:p>
    <w:p w:rsidR="00BC0C03" w:rsidRPr="001B2F50" w:rsidRDefault="00BC0C03" w:rsidP="00BC0C03">
      <w:r w:rsidRPr="001B2F50">
        <w:t xml:space="preserve">                                                                                                          Совета депутатов № 0  </w:t>
      </w:r>
    </w:p>
    <w:p w:rsidR="00BC0C03" w:rsidRPr="001B2F50" w:rsidRDefault="00BC0C03" w:rsidP="00BC0C03">
      <w:r w:rsidRPr="001B2F50">
        <w:lastRenderedPageBreak/>
        <w:t xml:space="preserve">                                                                                                          от 00 .00.2018 г                                                                                                                     </w:t>
      </w:r>
    </w:p>
    <w:p w:rsidR="00BC0C03" w:rsidRPr="001B2F50" w:rsidRDefault="00BC0C03" w:rsidP="00BC0C03">
      <w:r w:rsidRPr="001B2F50">
        <w:t xml:space="preserve">                                                      </w:t>
      </w:r>
    </w:p>
    <w:p w:rsidR="00BC0C03" w:rsidRPr="001B2F50" w:rsidRDefault="00BC0C03" w:rsidP="00BC0C03">
      <w:pPr>
        <w:jc w:val="center"/>
      </w:pPr>
      <w:r w:rsidRPr="001B2F50">
        <w:t xml:space="preserve">Ведомственная структура расходов бюджета  Новотроицкого сельсовета </w:t>
      </w:r>
    </w:p>
    <w:p w:rsidR="00BC0C03" w:rsidRPr="001B2F50" w:rsidRDefault="00BC0C03" w:rsidP="00BC0C03">
      <w:pPr>
        <w:jc w:val="center"/>
      </w:pPr>
      <w:r w:rsidRPr="001B2F50">
        <w:t xml:space="preserve">Колыванского района Новосибирской области </w:t>
      </w:r>
    </w:p>
    <w:p w:rsidR="00BC0C03" w:rsidRPr="001B2F50" w:rsidRDefault="00BC0C03" w:rsidP="00BC0C03">
      <w:pPr>
        <w:jc w:val="center"/>
      </w:pPr>
      <w:r w:rsidRPr="001B2F50">
        <w:t>плановый период 2020-2021 годы</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таблица 2                                                                                                                                                                                                </w:t>
      </w:r>
    </w:p>
    <w:tbl>
      <w:tblPr>
        <w:tblW w:w="0" w:type="auto"/>
        <w:tblLook w:val="04A0"/>
      </w:tblPr>
      <w:tblGrid>
        <w:gridCol w:w="3736"/>
        <w:gridCol w:w="777"/>
        <w:gridCol w:w="466"/>
        <w:gridCol w:w="518"/>
        <w:gridCol w:w="1775"/>
        <w:gridCol w:w="570"/>
        <w:gridCol w:w="864"/>
        <w:gridCol w:w="864"/>
      </w:tblGrid>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  Наименование</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ГРБС</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РЗ</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proofErr w:type="gramStart"/>
            <w:r w:rsidRPr="001B2F50">
              <w:t>ПР</w:t>
            </w:r>
            <w:proofErr w:type="gramEnd"/>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КЦСР</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ВР</w:t>
            </w:r>
          </w:p>
        </w:tc>
        <w:tc>
          <w:tcPr>
            <w:tcW w:w="2164"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тыс. руб.</w:t>
            </w:r>
          </w:p>
        </w:tc>
      </w:tr>
      <w:tr w:rsidR="00BC0C03" w:rsidRPr="001B2F50" w:rsidTr="00BC0C03">
        <w:trPr>
          <w:trHeight w:val="240"/>
        </w:trPr>
        <w:tc>
          <w:tcPr>
            <w:tcW w:w="3215"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40"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585"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613"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04"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2164"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Плановый период</w:t>
            </w:r>
          </w:p>
        </w:tc>
      </w:tr>
      <w:tr w:rsidR="00BC0C03" w:rsidRPr="001B2F50" w:rsidTr="00BC0C03">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pPr>
              <w:rPr>
                <w:b/>
              </w:rP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2020г</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2021г</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Администрация Новотроицкого сельсовета Колыванского района Новосибирской области</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61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Расходы по бюджету </w:t>
            </w:r>
            <w:proofErr w:type="gramStart"/>
            <w:r w:rsidRPr="001B2F50">
              <w:rPr>
                <w:b/>
              </w:rPr>
              <w:t>-в</w:t>
            </w:r>
            <w:proofErr w:type="gramEnd"/>
            <w:r w:rsidRPr="001B2F50">
              <w:rPr>
                <w:b/>
              </w:rPr>
              <w:t>сего</w:t>
            </w:r>
          </w:p>
        </w:tc>
        <w:tc>
          <w:tcPr>
            <w:tcW w:w="74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585"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61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3935,0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3994,6</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Общегосударственные вопросы</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1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2908,1</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1404,5</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 xml:space="preserve">Функционирование высшего должностного лица субъектов Российской Федерации  и муниципального образования </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565,6</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464,3</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Высшее должностное лицо субъекта Российской Федерации (глава муниципального образования)</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01 </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565,6</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464,3</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565,6</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464,3</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w:t>
            </w:r>
            <w:proofErr w:type="gramStart"/>
            <w:r w:rsidRPr="001B2F50">
              <w:t>х(</w:t>
            </w:r>
            <w:proofErr w:type="gramEnd"/>
            <w:r w:rsidRPr="001B2F50">
              <w:t xml:space="preserve">муниципальных) </w:t>
            </w:r>
          </w:p>
          <w:p w:rsidR="00BC0C03" w:rsidRPr="001B2F50" w:rsidRDefault="00BC0C03">
            <w:r w:rsidRPr="001B2F50">
              <w:t xml:space="preserve"> органов</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99.0.00.1001.0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565,6</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464,3</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04</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2323,2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900,4</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выполнения функций муниципальных органов власти</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2323,2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900,3</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Расходы на выплаты по оплате труда работников </w:t>
            </w:r>
            <w:r w:rsidRPr="001B2F50">
              <w:lastRenderedPageBreak/>
              <w:t>государственных органов</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2323,2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665,0</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2072,9</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665,0</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выплаты персоналу государственны</w:t>
            </w:r>
            <w:proofErr w:type="gramStart"/>
            <w:r w:rsidRPr="001B2F50">
              <w:t>х(</w:t>
            </w:r>
            <w:proofErr w:type="gramEnd"/>
            <w:r w:rsidRPr="001B2F50">
              <w:t>муниципальных) органов</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2072,9</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665,0</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250,2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235,3</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99.0.00.1003.0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250,2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235,3</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Осуществление полномочий по решению вопросов в сфере административных нарушений</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99.0.0.7019.0</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99.0.00.7019.0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99.0.00.7019.0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Обеспечение деятельности финансовых, налоговых и таможенных органов и органов финансового (финансово-бюджетного) надзора</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06</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19,3</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9,8</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Расходы на обеспечение функций контрольно-счетного органа</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9,8</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Межбюджетные трансферты</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19,3</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9,8</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межбюджетные трансферты</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06</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99.0.00.1004.0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540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19,3</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9,8</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rPr>
                <w:b/>
              </w:rPr>
              <w:t>Национальная оборона</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61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92,7</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88,7</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Мобилизационная  и вневойсковая подготовка</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02</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03</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92,7</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88,7</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Субвенции на осуществление первичного воинского учета на территориях, где отсутствуют  военные комиссариаты, за счет федерального бюджета</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92,7</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88,7</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1B2F50">
              <w:lastRenderedPageBreak/>
              <w:t>органами управления государственными внебюджетными фондами</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88,1</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83,1</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lastRenderedPageBreak/>
              <w:t>Расходы на выплаты персоналу государственны</w:t>
            </w:r>
            <w:proofErr w:type="gramStart"/>
            <w:r w:rsidRPr="001B2F50">
              <w:t>х(</w:t>
            </w:r>
            <w:proofErr w:type="gramEnd"/>
            <w:r w:rsidRPr="001B2F50">
              <w:t>муниципальных) органов</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120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88,1</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83,1</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02</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03</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99.0.00.5118.0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4,6</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5,6</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Дорожное хозяйство (дорожные фонды)</w:t>
            </w:r>
          </w:p>
        </w:tc>
        <w:tc>
          <w:tcPr>
            <w:tcW w:w="740" w:type="dxa"/>
            <w:tcBorders>
              <w:top w:val="single" w:sz="4" w:space="0" w:color="auto"/>
              <w:left w:val="single" w:sz="4" w:space="0" w:color="auto"/>
              <w:bottom w:val="single" w:sz="4" w:space="0" w:color="auto"/>
              <w:right w:val="single" w:sz="4" w:space="0" w:color="auto"/>
            </w:tcBorders>
          </w:tcPr>
          <w:p w:rsidR="00BC0C03" w:rsidRPr="001B2F50" w:rsidRDefault="00BC0C03"/>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61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862,2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387,0</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i/>
              </w:rPr>
            </w:pPr>
            <w:r w:rsidRPr="001B2F50">
              <w:rPr>
                <w:i/>
              </w:rPr>
              <w:t>Содержание автомобильных дорог</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99.0.00.1216.1</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862,2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387,0</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Закупка товаров, работ и услуг для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99.0.00.1216.1</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862,2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387,0</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04</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09</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99.0.00.1216.1</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240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862,2</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387,0</w:t>
            </w: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Социальная политика</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Пенсионное обеспечение</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w:t>
            </w:r>
            <w:r w:rsidRPr="001B2F50">
              <w:rPr>
                <w:lang w:val="en-US"/>
              </w:rPr>
              <w:t>.</w:t>
            </w:r>
            <w:r w:rsidRPr="001B2F50">
              <w:t>0</w:t>
            </w: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lang w:val="en-US"/>
              </w:rPr>
            </w:pPr>
            <w:r w:rsidRPr="001B2F50">
              <w:t>Доплата к пенсии</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10</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99.0.00.1710.0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300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72,0</w:t>
            </w: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закупки товаров, работ  и услуг  для обеспечения государственных (муниципальных) нужд</w:t>
            </w:r>
          </w:p>
          <w:p w:rsidR="00BC0C03" w:rsidRPr="001B2F50" w:rsidRDefault="00BC0C03">
            <w:r w:rsidRPr="001B2F50">
              <w:t>софинансирование 1%</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08</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w:t>
            </w:r>
          </w:p>
        </w:tc>
        <w:tc>
          <w:tcPr>
            <w:tcW w:w="155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99.0.00.</w:t>
            </w:r>
            <w:r w:rsidRPr="001B2F50">
              <w:rPr>
                <w:lang w:val="en-US"/>
              </w:rPr>
              <w:t>L5582</w:t>
            </w:r>
            <w:r w:rsidRPr="001B2F50">
              <w:t>.0</w:t>
            </w:r>
          </w:p>
        </w:tc>
        <w:tc>
          <w:tcPr>
            <w:tcW w:w="7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310</w:t>
            </w:r>
          </w:p>
        </w:tc>
        <w:tc>
          <w:tcPr>
            <w:tcW w:w="1082"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Условно утвержденные расходы</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99</w:t>
            </w:r>
          </w:p>
        </w:tc>
        <w:tc>
          <w:tcPr>
            <w:tcW w:w="61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r>
      <w:tr w:rsidR="00BC0C03" w:rsidRPr="001B2F50" w:rsidTr="00BC0C03">
        <w:tc>
          <w:tcPr>
            <w:tcW w:w="3215"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Условно утвержденные расходы</w:t>
            </w:r>
          </w:p>
        </w:tc>
        <w:tc>
          <w:tcPr>
            <w:tcW w:w="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005</w:t>
            </w:r>
          </w:p>
        </w:tc>
        <w:tc>
          <w:tcPr>
            <w:tcW w:w="58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p>
        </w:tc>
        <w:tc>
          <w:tcPr>
            <w:tcW w:w="61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99</w:t>
            </w:r>
          </w:p>
        </w:tc>
        <w:tc>
          <w:tcPr>
            <w:tcW w:w="155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704"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082"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bl>
    <w:p w:rsidR="00BC0C03" w:rsidRPr="001B2F50" w:rsidRDefault="00BC0C03" w:rsidP="00BC0C03">
      <w:pPr>
        <w:jc w:val="center"/>
      </w:pPr>
    </w:p>
    <w:p w:rsidR="00BC0C03" w:rsidRPr="001B2F50" w:rsidRDefault="00BC0C03" w:rsidP="00BC0C03">
      <w:pPr>
        <w:jc w:val="center"/>
      </w:pPr>
    </w:p>
    <w:p w:rsidR="00BC0C03" w:rsidRPr="001B2F50" w:rsidRDefault="00BC0C03" w:rsidP="00BC0C03">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Приложение № 7</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                                                                                                   </w:t>
      </w:r>
    </w:p>
    <w:p w:rsidR="00BC0C03" w:rsidRPr="001B2F50" w:rsidRDefault="00BC0C03" w:rsidP="00A42C4F">
      <w:pPr>
        <w:jc w:val="center"/>
      </w:pPr>
      <w:r w:rsidRPr="001B2F50">
        <w:t xml:space="preserve">                                                                                               от 00.00.2018г</w:t>
      </w:r>
    </w:p>
    <w:p w:rsidR="00BC0C03" w:rsidRPr="001B2F50" w:rsidRDefault="00BC0C03" w:rsidP="00BC0C03">
      <w:pPr>
        <w:jc w:val="center"/>
        <w:rPr>
          <w:b/>
          <w:bCs/>
        </w:rPr>
      </w:pPr>
      <w:r w:rsidRPr="001B2F50">
        <w:rPr>
          <w:b/>
          <w:bCs/>
        </w:rPr>
        <w:t xml:space="preserve">Перечень публичных нормативных обязательств, подлежащих исполнению за счет средств  бюджета Новотроицкого сельсовета Колыванского района Новосибирской области </w:t>
      </w:r>
    </w:p>
    <w:p w:rsidR="00BC0C03" w:rsidRPr="001B2F50" w:rsidRDefault="00BC0C03" w:rsidP="00BC0C03">
      <w:pPr>
        <w:jc w:val="center"/>
        <w:rPr>
          <w:b/>
        </w:rPr>
      </w:pPr>
      <w:r w:rsidRPr="001B2F50">
        <w:rPr>
          <w:b/>
          <w:bCs/>
        </w:rPr>
        <w:t xml:space="preserve"> на 2019 год</w:t>
      </w:r>
    </w:p>
    <w:p w:rsidR="00BC0C03" w:rsidRPr="001B2F50" w:rsidRDefault="00BC0C03" w:rsidP="00BC0C03">
      <w:pPr>
        <w:ind w:left="5316" w:firstLine="348"/>
        <w:jc w:val="right"/>
      </w:pPr>
    </w:p>
    <w:p w:rsidR="00BC0C03" w:rsidRPr="001B2F50" w:rsidRDefault="00BC0C03" w:rsidP="00BC0C03">
      <w:pPr>
        <w:ind w:left="5316" w:firstLine="348"/>
        <w:jc w:val="center"/>
      </w:pPr>
      <w:r w:rsidRPr="001B2F50">
        <w:t xml:space="preserve">                                                         таблица 1</w:t>
      </w:r>
    </w:p>
    <w:p w:rsidR="00BC0C03" w:rsidRPr="001B2F50" w:rsidRDefault="00BC0C03" w:rsidP="00BC0C03">
      <w:pPr>
        <w:ind w:left="5316" w:firstLine="348"/>
        <w:jc w:val="cente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0"/>
        <w:gridCol w:w="3490"/>
        <w:gridCol w:w="2268"/>
      </w:tblGrid>
      <w:tr w:rsidR="00BC0C03" w:rsidRPr="001B2F50" w:rsidTr="00BC0C03">
        <w:trPr>
          <w:trHeight w:val="540"/>
        </w:trPr>
        <w:tc>
          <w:tcPr>
            <w:tcW w:w="3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Наименование </w:t>
            </w:r>
          </w:p>
        </w:tc>
        <w:tc>
          <w:tcPr>
            <w:tcW w:w="349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Код бюджетной классификации</w:t>
            </w:r>
          </w:p>
        </w:tc>
        <w:tc>
          <w:tcPr>
            <w:tcW w:w="226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сумма</w:t>
            </w:r>
          </w:p>
          <w:p w:rsidR="00BC0C03" w:rsidRPr="001B2F50" w:rsidRDefault="00BC0C03">
            <w:pPr>
              <w:jc w:val="center"/>
            </w:pPr>
            <w:r w:rsidRPr="001B2F50">
              <w:t>тыс</w:t>
            </w:r>
            <w:proofErr w:type="gramStart"/>
            <w:r w:rsidRPr="001B2F50">
              <w:t>.р</w:t>
            </w:r>
            <w:proofErr w:type="gramEnd"/>
            <w:r w:rsidRPr="001B2F50">
              <w:t>уб.</w:t>
            </w:r>
          </w:p>
        </w:tc>
      </w:tr>
      <w:tr w:rsidR="00BC0C03" w:rsidRPr="001B2F50" w:rsidTr="00BC0C03">
        <w:trPr>
          <w:trHeight w:val="540"/>
        </w:trPr>
        <w:tc>
          <w:tcPr>
            <w:tcW w:w="37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Доплаты к пенсиям  муниципальных служащих</w:t>
            </w:r>
          </w:p>
        </w:tc>
        <w:tc>
          <w:tcPr>
            <w:tcW w:w="349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004 10 01 99.0.00.1710.0. 310</w:t>
            </w:r>
          </w:p>
        </w:tc>
        <w:tc>
          <w:tcPr>
            <w:tcW w:w="226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rPr>
          <w:trHeight w:val="540"/>
        </w:trPr>
        <w:tc>
          <w:tcPr>
            <w:tcW w:w="374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Итого</w:t>
            </w:r>
          </w:p>
        </w:tc>
        <w:tc>
          <w:tcPr>
            <w:tcW w:w="349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226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r>
    </w:tbl>
    <w:p w:rsidR="00BC0C03" w:rsidRPr="001B2F50" w:rsidRDefault="00BC0C03" w:rsidP="00BC0C03">
      <w:pPr>
        <w:ind w:left="5316" w:firstLine="348"/>
        <w:jc w:val="right"/>
      </w:pPr>
    </w:p>
    <w:p w:rsidR="00BC0C03" w:rsidRPr="001B2F50" w:rsidRDefault="00BC0C03" w:rsidP="00BC0C03">
      <w:pPr>
        <w:jc w:val="center"/>
      </w:pPr>
    </w:p>
    <w:p w:rsidR="00BC0C03" w:rsidRPr="001B2F50" w:rsidRDefault="00BC0C03" w:rsidP="00BC0C03">
      <w:pPr>
        <w:jc w:val="center"/>
      </w:pPr>
      <w:r w:rsidRPr="001B2F50">
        <w:t xml:space="preserve">                                                                                    </w:t>
      </w:r>
    </w:p>
    <w:p w:rsidR="00BC0C03" w:rsidRPr="001B2F50" w:rsidRDefault="00BC0C03" w:rsidP="00BC0C03"/>
    <w:p w:rsidR="00BC0C03" w:rsidRPr="001B2F50" w:rsidRDefault="00BC0C03" w:rsidP="00BC0C03"/>
    <w:p w:rsidR="00BC0C03" w:rsidRPr="001B2F50" w:rsidRDefault="00BC0C03" w:rsidP="00BC0C03">
      <w:pPr>
        <w:jc w:val="center"/>
      </w:pPr>
      <w:r w:rsidRPr="001B2F50">
        <w:t xml:space="preserve">                                                                                                     Приложение № 7</w:t>
      </w:r>
    </w:p>
    <w:p w:rsidR="00BC0C03" w:rsidRPr="001B2F50" w:rsidRDefault="00BC0C03" w:rsidP="00BC0C03">
      <w:pPr>
        <w:jc w:val="center"/>
      </w:pPr>
      <w:r w:rsidRPr="001B2F50">
        <w:t xml:space="preserve">                                                                                                              к решению 00сессии</w:t>
      </w:r>
    </w:p>
    <w:p w:rsidR="00BC0C03" w:rsidRPr="001B2F50" w:rsidRDefault="00BC0C03" w:rsidP="00BC0C03">
      <w:pPr>
        <w:jc w:val="center"/>
      </w:pPr>
      <w:r w:rsidRPr="001B2F50">
        <w:t xml:space="preserve">                                                                                                                Совета депутатов № 0                                                                                                 </w:t>
      </w:r>
    </w:p>
    <w:p w:rsidR="00BC0C03" w:rsidRPr="001B2F50" w:rsidRDefault="00BC0C03" w:rsidP="00BC0C03">
      <w:pPr>
        <w:jc w:val="center"/>
      </w:pPr>
      <w:r w:rsidRPr="001B2F50">
        <w:t xml:space="preserve">                                                                                            от 00.00.2018 г.</w:t>
      </w: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pPr>
    </w:p>
    <w:p w:rsidR="00BC0C03" w:rsidRPr="001B2F50" w:rsidRDefault="00BC0C03" w:rsidP="00BC0C03">
      <w:pPr>
        <w:jc w:val="center"/>
        <w:rPr>
          <w:b/>
          <w:bCs/>
        </w:rPr>
      </w:pPr>
      <w:r w:rsidRPr="001B2F50">
        <w:rPr>
          <w:b/>
          <w:bCs/>
        </w:rPr>
        <w:t xml:space="preserve">Перечень публичных нормативных обязательств, подлежащих исполнению за счет средств  бюджета  Новотроицкого сельсовета  Колыванского района Новосибирской области </w:t>
      </w:r>
    </w:p>
    <w:p w:rsidR="00BC0C03" w:rsidRPr="001B2F50" w:rsidRDefault="00BC0C03" w:rsidP="00BC0C03">
      <w:pPr>
        <w:jc w:val="center"/>
        <w:rPr>
          <w:b/>
        </w:rPr>
      </w:pPr>
      <w:r w:rsidRPr="001B2F50">
        <w:rPr>
          <w:b/>
          <w:bCs/>
        </w:rPr>
        <w:t>2020-2021гг</w:t>
      </w:r>
    </w:p>
    <w:p w:rsidR="00BC0C03" w:rsidRPr="001B2F50" w:rsidRDefault="00BC0C03" w:rsidP="00BC0C03"/>
    <w:p w:rsidR="00BC0C03" w:rsidRPr="001B2F50" w:rsidRDefault="00BC0C03" w:rsidP="00BC0C03">
      <w:pPr>
        <w:ind w:left="360" w:hanging="540"/>
        <w:jc w:val="both"/>
      </w:pPr>
      <w:r w:rsidRPr="001B2F50">
        <w:t xml:space="preserve">                                                                                                                        </w:t>
      </w:r>
      <w:r w:rsidRPr="001B2F50">
        <w:tab/>
      </w:r>
      <w:r w:rsidRPr="001B2F50">
        <w:tab/>
      </w:r>
      <w:r w:rsidRPr="001B2F50">
        <w:tab/>
        <w:t xml:space="preserve">                  таблица 2</w:t>
      </w:r>
    </w:p>
    <w:p w:rsidR="00BC0C03" w:rsidRPr="001B2F50" w:rsidRDefault="00BC0C03" w:rsidP="00BC0C03">
      <w:pPr>
        <w:ind w:left="5316" w:firstLine="348"/>
        <w:jc w:val="center"/>
      </w:pPr>
      <w:r w:rsidRPr="001B2F50">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40"/>
        <w:gridCol w:w="2880"/>
        <w:gridCol w:w="1620"/>
        <w:gridCol w:w="1620"/>
      </w:tblGrid>
      <w:tr w:rsidR="00BC0C03" w:rsidRPr="001B2F50" w:rsidTr="00BC0C03">
        <w:trPr>
          <w:trHeight w:val="540"/>
        </w:trPr>
        <w:tc>
          <w:tcPr>
            <w:tcW w:w="32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Наименование </w:t>
            </w:r>
          </w:p>
        </w:tc>
        <w:tc>
          <w:tcPr>
            <w:tcW w:w="288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Код бюджетной классификации</w:t>
            </w:r>
          </w:p>
        </w:tc>
        <w:tc>
          <w:tcPr>
            <w:tcW w:w="162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r w:rsidRPr="001B2F50">
              <w:t>2020г</w:t>
            </w:r>
          </w:p>
          <w:p w:rsidR="00BC0C03" w:rsidRPr="001B2F50" w:rsidRDefault="00BC0C03">
            <w:pPr>
              <w:jc w:val="center"/>
            </w:pPr>
            <w:r w:rsidRPr="001B2F50">
              <w:t>сумма</w:t>
            </w:r>
          </w:p>
          <w:p w:rsidR="00BC0C03" w:rsidRPr="001B2F50" w:rsidRDefault="00BC0C03">
            <w:pPr>
              <w:jc w:val="center"/>
            </w:pPr>
            <w:r w:rsidRPr="001B2F50">
              <w:t>тыс</w:t>
            </w:r>
            <w:proofErr w:type="gramStart"/>
            <w:r w:rsidRPr="001B2F50">
              <w:t>.р</w:t>
            </w:r>
            <w:proofErr w:type="gramEnd"/>
            <w:r w:rsidRPr="001B2F50">
              <w:t>уб.</w:t>
            </w:r>
          </w:p>
          <w:p w:rsidR="00BC0C03" w:rsidRPr="001B2F50" w:rsidRDefault="00BC0C03">
            <w:pPr>
              <w:jc w:val="center"/>
            </w:pPr>
          </w:p>
        </w:tc>
        <w:tc>
          <w:tcPr>
            <w:tcW w:w="162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2021г</w:t>
            </w:r>
          </w:p>
          <w:p w:rsidR="00BC0C03" w:rsidRPr="001B2F50" w:rsidRDefault="00BC0C03">
            <w:pPr>
              <w:jc w:val="center"/>
            </w:pPr>
            <w:r w:rsidRPr="001B2F50">
              <w:t xml:space="preserve">сумма </w:t>
            </w:r>
          </w:p>
          <w:p w:rsidR="00BC0C03" w:rsidRPr="001B2F50" w:rsidRDefault="00BC0C03">
            <w:pPr>
              <w:jc w:val="center"/>
            </w:pPr>
            <w:r w:rsidRPr="001B2F50">
              <w:t>тыс</w:t>
            </w:r>
            <w:proofErr w:type="gramStart"/>
            <w:r w:rsidRPr="001B2F50">
              <w:t>.р</w:t>
            </w:r>
            <w:proofErr w:type="gramEnd"/>
            <w:r w:rsidRPr="001B2F50">
              <w:t>уб.</w:t>
            </w:r>
          </w:p>
        </w:tc>
      </w:tr>
      <w:tr w:rsidR="00BC0C03" w:rsidRPr="001B2F50" w:rsidTr="00BC0C03">
        <w:trPr>
          <w:trHeight w:val="540"/>
        </w:trPr>
        <w:tc>
          <w:tcPr>
            <w:tcW w:w="32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Доплаты к пенсиям  муниципальных служащих</w:t>
            </w:r>
          </w:p>
        </w:tc>
        <w:tc>
          <w:tcPr>
            <w:tcW w:w="288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 004 10 01 99.0.00.1710.0  310</w:t>
            </w:r>
          </w:p>
        </w:tc>
        <w:tc>
          <w:tcPr>
            <w:tcW w:w="162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c>
          <w:tcPr>
            <w:tcW w:w="162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72,0</w:t>
            </w:r>
          </w:p>
        </w:tc>
      </w:tr>
      <w:tr w:rsidR="00BC0C03" w:rsidRPr="001B2F50" w:rsidTr="00BC0C03">
        <w:trPr>
          <w:trHeight w:val="540"/>
        </w:trPr>
        <w:tc>
          <w:tcPr>
            <w:tcW w:w="3240" w:type="dxa"/>
            <w:tcBorders>
              <w:top w:val="single" w:sz="4" w:space="0" w:color="auto"/>
              <w:left w:val="single" w:sz="4" w:space="0" w:color="auto"/>
              <w:bottom w:val="single" w:sz="4" w:space="0" w:color="auto"/>
              <w:right w:val="single" w:sz="4" w:space="0" w:color="auto"/>
            </w:tcBorders>
            <w:hideMark/>
          </w:tcPr>
          <w:p w:rsidR="00BC0C03" w:rsidRPr="001B2F50" w:rsidRDefault="00BC0C03">
            <w:pPr>
              <w:rPr>
                <w:b/>
              </w:rPr>
            </w:pPr>
            <w:r w:rsidRPr="001B2F50">
              <w:rPr>
                <w:b/>
              </w:rPr>
              <w:t>Итого</w:t>
            </w:r>
          </w:p>
        </w:tc>
        <w:tc>
          <w:tcPr>
            <w:tcW w:w="288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rPr>
                <w:b/>
              </w:rPr>
            </w:pPr>
          </w:p>
        </w:tc>
        <w:tc>
          <w:tcPr>
            <w:tcW w:w="162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c>
          <w:tcPr>
            <w:tcW w:w="162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rPr>
                <w:b/>
              </w:rPr>
            </w:pPr>
            <w:r w:rsidRPr="001B2F50">
              <w:rPr>
                <w:b/>
              </w:rPr>
              <w:t>72,0</w:t>
            </w:r>
          </w:p>
        </w:tc>
      </w:tr>
    </w:tbl>
    <w:p w:rsidR="00BC0C03" w:rsidRPr="001B2F50" w:rsidRDefault="00BC0C03" w:rsidP="00BC0C03"/>
    <w:p w:rsidR="00BC0C03" w:rsidRPr="001B2F50" w:rsidRDefault="00BC0C03" w:rsidP="00BC0C03">
      <w:pPr>
        <w:jc w:val="center"/>
      </w:pPr>
      <w:r w:rsidRPr="001B2F50">
        <w:t xml:space="preserve">                                                                                               Приложение № 8</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w:t>
      </w:r>
    </w:p>
    <w:p w:rsidR="00BC0C03" w:rsidRPr="001B2F50" w:rsidRDefault="00BC0C03" w:rsidP="00BC0C03">
      <w:pPr>
        <w:jc w:val="center"/>
      </w:pPr>
      <w:r w:rsidRPr="001B2F50">
        <w:t xml:space="preserve">                                                                                       от  00.00.2018 г</w:t>
      </w:r>
    </w:p>
    <w:p w:rsidR="00BC0C03" w:rsidRPr="001B2F50" w:rsidRDefault="00BC0C03" w:rsidP="00BC0C03">
      <w:pPr>
        <w:jc w:val="center"/>
      </w:pPr>
    </w:p>
    <w:p w:rsidR="00BC0C03" w:rsidRPr="001B2F50" w:rsidRDefault="00BC0C03" w:rsidP="00BC0C03">
      <w:pPr>
        <w:jc w:val="center"/>
      </w:pPr>
      <w:r w:rsidRPr="001B2F50">
        <w:t xml:space="preserve">Источники финансирования дефицита  бюджета Новотроицкого сельсовета </w:t>
      </w:r>
    </w:p>
    <w:p w:rsidR="00BC0C03" w:rsidRPr="001B2F50" w:rsidRDefault="00BC0C03" w:rsidP="00BC0C03">
      <w:pPr>
        <w:jc w:val="center"/>
      </w:pPr>
      <w:r w:rsidRPr="001B2F50">
        <w:t>Колыванского района Новосибирской области  на 2019 год</w:t>
      </w:r>
    </w:p>
    <w:p w:rsidR="00BC0C03" w:rsidRPr="001B2F50" w:rsidRDefault="00BC0C03" w:rsidP="00BC0C03">
      <w:pPr>
        <w:jc w:val="center"/>
      </w:pPr>
      <w:r w:rsidRPr="001B2F50">
        <w:t xml:space="preserve">                                                                                                                                     таблица 1</w:t>
      </w:r>
    </w:p>
    <w:tbl>
      <w:tblPr>
        <w:tblW w:w="0" w:type="auto"/>
        <w:tblLook w:val="04A0"/>
      </w:tblPr>
      <w:tblGrid>
        <w:gridCol w:w="2628"/>
        <w:gridCol w:w="5399"/>
        <w:gridCol w:w="1543"/>
      </w:tblGrid>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КОД</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r w:rsidRPr="001B2F50">
              <w:t xml:space="preserve">Наименование кода группы, подгруппы, статьи, вида источника финансирования дефицитов </w:t>
            </w:r>
          </w:p>
          <w:p w:rsidR="00BC0C03" w:rsidRPr="001B2F50" w:rsidRDefault="00BC0C03">
            <w:pPr>
              <w:jc w:val="center"/>
            </w:pPr>
            <w:r w:rsidRPr="001B2F50">
              <w:t xml:space="preserve"> бюджетов, кода классификации операций,</w:t>
            </w:r>
          </w:p>
          <w:p w:rsidR="00BC0C03" w:rsidRPr="001B2F50" w:rsidRDefault="00BC0C03">
            <w:pPr>
              <w:jc w:val="center"/>
            </w:pPr>
            <w:r w:rsidRPr="001B2F50">
              <w:t xml:space="preserve">относящихся к источникам финансирования дефицитов бюджетов </w:t>
            </w:r>
          </w:p>
          <w:p w:rsidR="00BC0C03" w:rsidRPr="001B2F50" w:rsidRDefault="00BC0C03">
            <w:pPr>
              <w:jc w:val="center"/>
            </w:pPr>
          </w:p>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Сумма</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40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Источники финансирования дефицитов бюджета</w:t>
            </w:r>
          </w:p>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01000000000000000</w:t>
            </w:r>
          </w:p>
        </w:tc>
        <w:tc>
          <w:tcPr>
            <w:tcW w:w="540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Источники внутреннего финансирования дефицита бюджета поселения</w:t>
            </w:r>
          </w:p>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01030000100000710</w:t>
            </w:r>
          </w:p>
        </w:tc>
        <w:tc>
          <w:tcPr>
            <w:tcW w:w="540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Получение кредитов от других бюджетов </w:t>
            </w:r>
          </w:p>
          <w:p w:rsidR="00BC0C03" w:rsidRPr="001B2F50" w:rsidRDefault="00BC0C03">
            <w:r w:rsidRPr="001B2F50">
              <w:t xml:space="preserve">бюджетной системы Российской Федерации  бюджетами муниципальных  поселений  </w:t>
            </w:r>
            <w:proofErr w:type="gramStart"/>
            <w:r w:rsidRPr="001B2F50">
              <w:t>в</w:t>
            </w:r>
            <w:proofErr w:type="gramEnd"/>
            <w:r w:rsidRPr="001B2F50">
              <w:t xml:space="preserve"> </w:t>
            </w:r>
          </w:p>
          <w:p w:rsidR="00BC0C03" w:rsidRPr="001B2F50" w:rsidRDefault="00BC0C03">
            <w:r w:rsidRPr="001B2F50">
              <w:t>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p w:rsidR="00BC0C03" w:rsidRPr="001B2F50" w:rsidRDefault="00BC0C03">
            <w:pPr>
              <w:jc w:val="center"/>
            </w:pPr>
          </w:p>
          <w:p w:rsidR="00BC0C03" w:rsidRPr="001B2F50" w:rsidRDefault="00BC0C03">
            <w:pPr>
              <w:jc w:val="center"/>
            </w:pPr>
            <w:r w:rsidRPr="001B2F50">
              <w:t>0</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01030000100000810</w:t>
            </w:r>
          </w:p>
        </w:tc>
        <w:tc>
          <w:tcPr>
            <w:tcW w:w="540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Погашение бюджетами   </w:t>
            </w:r>
            <w:proofErr w:type="gramStart"/>
            <w:r w:rsidRPr="001B2F50">
              <w:t>муниципальных</w:t>
            </w:r>
            <w:proofErr w:type="gramEnd"/>
            <w:r w:rsidRPr="001B2F50">
              <w:t xml:space="preserve"> </w:t>
            </w:r>
          </w:p>
          <w:p w:rsidR="00BC0C03" w:rsidRPr="001B2F50" w:rsidRDefault="00BC0C03">
            <w:r w:rsidRPr="001B2F50">
              <w:t>поселений  кредитов от других бюджетов</w:t>
            </w:r>
          </w:p>
          <w:p w:rsidR="00BC0C03" w:rsidRPr="001B2F50" w:rsidRDefault="00BC0C03">
            <w:r w:rsidRPr="001B2F50">
              <w:t xml:space="preserve"> бюджетной системы  Российской Федерации  в валюте Российской Федерации</w:t>
            </w:r>
          </w:p>
        </w:tc>
        <w:tc>
          <w:tcPr>
            <w:tcW w:w="154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p w:rsidR="00BC0C03" w:rsidRPr="001B2F50" w:rsidRDefault="00BC0C03">
            <w:pPr>
              <w:jc w:val="center"/>
            </w:pPr>
          </w:p>
          <w:p w:rsidR="00BC0C03" w:rsidRPr="001B2F50" w:rsidRDefault="00BC0C03">
            <w:pPr>
              <w:jc w:val="center"/>
            </w:pPr>
            <w:r w:rsidRPr="001B2F50">
              <w:t>0</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01050000000000000</w:t>
            </w:r>
          </w:p>
        </w:tc>
        <w:tc>
          <w:tcPr>
            <w:tcW w:w="540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Изменение остатков средств на счетах по учету средств бюджета</w:t>
            </w:r>
          </w:p>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010500000000000500</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Увеличение  остатков средств бюджета</w:t>
            </w:r>
          </w:p>
          <w:p w:rsidR="00BC0C03" w:rsidRPr="001B2F50" w:rsidRDefault="00BC0C03"/>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010502000000000500</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Увеличение прочих остатков средств бюджета</w:t>
            </w:r>
          </w:p>
          <w:p w:rsidR="00BC0C03" w:rsidRPr="001B2F50" w:rsidRDefault="00BC0C03"/>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-6782,99</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010502010000000510</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Увеличение прочих остатков денежных  средств бюджета</w:t>
            </w:r>
          </w:p>
          <w:p w:rsidR="00BC0C03" w:rsidRPr="001B2F50" w:rsidRDefault="00BC0C03"/>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-6782,99</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010502011000000510</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 xml:space="preserve">Увеличение прочих остатков денежных  средств бюджета поселения </w:t>
            </w:r>
          </w:p>
          <w:p w:rsidR="00BC0C03" w:rsidRPr="001B2F50" w:rsidRDefault="00BC0C03"/>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-6782,99</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010500000000000600</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Уменьшение  остатков средств бюджета</w:t>
            </w:r>
          </w:p>
          <w:p w:rsidR="00BC0C03" w:rsidRPr="001B2F50" w:rsidRDefault="00BC0C03"/>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+6996,98</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010502000000000600</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Уменьшение  прочих остатков средств бюджета</w:t>
            </w:r>
          </w:p>
          <w:p w:rsidR="00BC0C03" w:rsidRPr="001B2F50" w:rsidRDefault="00BC0C03"/>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+6996,98</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010502010000000610</w:t>
            </w:r>
          </w:p>
        </w:tc>
        <w:tc>
          <w:tcPr>
            <w:tcW w:w="5400"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Уменьшение прочих остатков денежных  средств бюджета</w:t>
            </w:r>
          </w:p>
          <w:p w:rsidR="00BC0C03" w:rsidRPr="001B2F50" w:rsidRDefault="00BC0C03"/>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+6996,98</w:t>
            </w:r>
          </w:p>
        </w:tc>
      </w:tr>
      <w:tr w:rsidR="00BC0C03" w:rsidRPr="001B2F50" w:rsidTr="00BC0C03">
        <w:tc>
          <w:tcPr>
            <w:tcW w:w="262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010502011000000610</w:t>
            </w:r>
          </w:p>
        </w:tc>
        <w:tc>
          <w:tcPr>
            <w:tcW w:w="540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Уменьшение прочих  остатков денежных средств</w:t>
            </w:r>
          </w:p>
          <w:p w:rsidR="00BC0C03" w:rsidRPr="001B2F50" w:rsidRDefault="00BC0C03">
            <w:r w:rsidRPr="001B2F50">
              <w:t>бюджета поселения</w:t>
            </w:r>
          </w:p>
        </w:tc>
        <w:tc>
          <w:tcPr>
            <w:tcW w:w="154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+6996,98</w:t>
            </w:r>
          </w:p>
        </w:tc>
      </w:tr>
    </w:tbl>
    <w:p w:rsidR="00BC0C03" w:rsidRPr="001B2F50" w:rsidRDefault="00BC0C03" w:rsidP="00BC0C03">
      <w:r w:rsidRPr="001B2F50">
        <w:t xml:space="preserve">         </w:t>
      </w:r>
    </w:p>
    <w:p w:rsidR="00BC0C03" w:rsidRPr="001B2F50" w:rsidRDefault="00BC0C03" w:rsidP="00BC0C03"/>
    <w:p w:rsidR="00BC0C03" w:rsidRPr="001B2F50" w:rsidRDefault="00BC0C03" w:rsidP="00BC0C03"/>
    <w:p w:rsidR="00BC0C03" w:rsidRPr="001B2F50" w:rsidRDefault="00BC0C03" w:rsidP="00BC0C03"/>
    <w:p w:rsidR="00BC0C03" w:rsidRPr="001B2F50" w:rsidRDefault="00BC0C03" w:rsidP="00BC0C03">
      <w:pPr>
        <w:jc w:val="center"/>
      </w:pPr>
      <w:r w:rsidRPr="001B2F50">
        <w:t xml:space="preserve">                                                                                                       Приложение № 8</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w:t>
      </w:r>
    </w:p>
    <w:p w:rsidR="00BC0C03" w:rsidRPr="001B2F50" w:rsidRDefault="00BC0C03" w:rsidP="00BC0C03">
      <w:pPr>
        <w:jc w:val="center"/>
      </w:pPr>
      <w:r w:rsidRPr="001B2F50">
        <w:t xml:space="preserve">                                                                                                                  от   00.00.2018 г</w:t>
      </w:r>
    </w:p>
    <w:p w:rsidR="00BC0C03" w:rsidRPr="001B2F50" w:rsidRDefault="00BC0C03" w:rsidP="00BC0C03">
      <w:pPr>
        <w:jc w:val="center"/>
      </w:pPr>
    </w:p>
    <w:p w:rsidR="00BC0C03" w:rsidRPr="001B2F50" w:rsidRDefault="00BC0C03" w:rsidP="00BC0C03">
      <w:pPr>
        <w:jc w:val="center"/>
      </w:pPr>
      <w:r w:rsidRPr="001B2F50">
        <w:t>Источники финансирования дефицита  бюджета Новотроицкого сельсовета  Колыванского района Новосибирской области на  плановый период 2020-2021 годы</w:t>
      </w:r>
    </w:p>
    <w:p w:rsidR="00BC0C03" w:rsidRPr="001B2F50" w:rsidRDefault="00BC0C03" w:rsidP="00BC0C03">
      <w:pPr>
        <w:jc w:val="center"/>
      </w:pPr>
      <w:r w:rsidRPr="001B2F50">
        <w:t xml:space="preserve">                                                                                                                                     таблица 2</w:t>
      </w:r>
    </w:p>
    <w:tbl>
      <w:tblPr>
        <w:tblW w:w="9807" w:type="dxa"/>
        <w:tblLook w:val="04A0"/>
      </w:tblPr>
      <w:tblGrid>
        <w:gridCol w:w="2573"/>
        <w:gridCol w:w="5210"/>
        <w:gridCol w:w="1012"/>
        <w:gridCol w:w="1012"/>
      </w:tblGrid>
      <w:tr w:rsidR="00BC0C03" w:rsidRPr="001B2F50" w:rsidTr="00BC0C03">
        <w:trPr>
          <w:trHeight w:val="570"/>
        </w:trPr>
        <w:tc>
          <w:tcPr>
            <w:tcW w:w="2577" w:type="dxa"/>
            <w:vMerge w:val="restart"/>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КОД</w:t>
            </w:r>
          </w:p>
        </w:tc>
        <w:tc>
          <w:tcPr>
            <w:tcW w:w="5274"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pPr>
              <w:jc w:val="center"/>
            </w:pPr>
            <w:r w:rsidRPr="001B2F50">
              <w:t xml:space="preserve">Наименование кода группы, подгруппы, статьи, вида источника финансирования дефицитов </w:t>
            </w:r>
          </w:p>
          <w:p w:rsidR="00BC0C03" w:rsidRPr="001B2F50" w:rsidRDefault="00BC0C03">
            <w:pPr>
              <w:jc w:val="center"/>
            </w:pPr>
            <w:r w:rsidRPr="001B2F50">
              <w:t xml:space="preserve"> бюджетов, кода классификации операций,</w:t>
            </w:r>
          </w:p>
          <w:p w:rsidR="00BC0C03" w:rsidRPr="001B2F50" w:rsidRDefault="00BC0C03">
            <w:pPr>
              <w:jc w:val="center"/>
            </w:pPr>
            <w:r w:rsidRPr="001B2F50">
              <w:t xml:space="preserve">относящихся к источникам финансирования дефицитов бюджетов </w:t>
            </w:r>
          </w:p>
          <w:p w:rsidR="00BC0C03" w:rsidRPr="001B2F50" w:rsidRDefault="00BC0C03">
            <w:pPr>
              <w:jc w:val="center"/>
            </w:pPr>
          </w:p>
        </w:tc>
        <w:tc>
          <w:tcPr>
            <w:tcW w:w="1956"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Сумма</w:t>
            </w:r>
          </w:p>
        </w:tc>
      </w:tr>
      <w:tr w:rsidR="00BC0C03" w:rsidRPr="001B2F50" w:rsidTr="00BC0C03">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2020</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2021г</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527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Источники финансирования дефицита бюджета</w:t>
            </w:r>
          </w:p>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01000000000000000</w:t>
            </w:r>
          </w:p>
        </w:tc>
        <w:tc>
          <w:tcPr>
            <w:tcW w:w="527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Источники внутреннего финансирования дефицита бюджета поселения</w:t>
            </w:r>
          </w:p>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lastRenderedPageBreak/>
              <w:t>01030000100000710</w:t>
            </w:r>
          </w:p>
        </w:tc>
        <w:tc>
          <w:tcPr>
            <w:tcW w:w="527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Получение кредитов от других бюджетов </w:t>
            </w:r>
          </w:p>
          <w:p w:rsidR="00BC0C03" w:rsidRPr="001B2F50" w:rsidRDefault="00BC0C03">
            <w:r w:rsidRPr="001B2F50">
              <w:t xml:space="preserve">бюджетной системы Российской Федерации  бюджетами муниципальных  поселений </w:t>
            </w:r>
            <w:proofErr w:type="gramStart"/>
            <w:r w:rsidRPr="001B2F50">
              <w:t>в</w:t>
            </w:r>
            <w:proofErr w:type="gramEnd"/>
            <w:r w:rsidRPr="001B2F50">
              <w:t xml:space="preserve"> </w:t>
            </w:r>
          </w:p>
          <w:p w:rsidR="00BC0C03" w:rsidRPr="001B2F50" w:rsidRDefault="00BC0C03">
            <w:r w:rsidRPr="001B2F50">
              <w:t>валюте Российской Федерации</w:t>
            </w:r>
          </w:p>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01030000100000810</w:t>
            </w:r>
          </w:p>
        </w:tc>
        <w:tc>
          <w:tcPr>
            <w:tcW w:w="527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Погашение бюджетами  </w:t>
            </w:r>
            <w:proofErr w:type="gramStart"/>
            <w:r w:rsidRPr="001B2F50">
              <w:t>муниципальных</w:t>
            </w:r>
            <w:proofErr w:type="gramEnd"/>
            <w:r w:rsidRPr="001B2F50">
              <w:t xml:space="preserve"> </w:t>
            </w:r>
          </w:p>
          <w:p w:rsidR="00BC0C03" w:rsidRPr="001B2F50" w:rsidRDefault="00BC0C03">
            <w:r w:rsidRPr="001B2F50">
              <w:t>поселений  кредитов от других бюджетов</w:t>
            </w:r>
          </w:p>
          <w:p w:rsidR="00BC0C03" w:rsidRPr="001B2F50" w:rsidRDefault="00BC0C03">
            <w:r w:rsidRPr="001B2F50">
              <w:t xml:space="preserve"> бюджетной системы  Российской Федерации  в валюте Российской Федерации</w:t>
            </w:r>
          </w:p>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01050000000000000</w:t>
            </w:r>
          </w:p>
        </w:tc>
        <w:tc>
          <w:tcPr>
            <w:tcW w:w="527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Изменение остатков средств на счетах по учету средств бюджета</w:t>
            </w:r>
          </w:p>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010500000000000500</w:t>
            </w:r>
          </w:p>
        </w:tc>
        <w:tc>
          <w:tcPr>
            <w:tcW w:w="5274"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Увеличение  остатков средств бюджета</w:t>
            </w:r>
          </w:p>
          <w:p w:rsidR="00BC0C03" w:rsidRPr="001B2F50" w:rsidRDefault="00BC0C03"/>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010502000000000500</w:t>
            </w:r>
          </w:p>
        </w:tc>
        <w:tc>
          <w:tcPr>
            <w:tcW w:w="5274"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Увеличение прочих остатков средств бюджета</w:t>
            </w:r>
          </w:p>
          <w:p w:rsidR="00BC0C03" w:rsidRPr="001B2F50" w:rsidRDefault="00BC0C03"/>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010502010000000510</w:t>
            </w:r>
          </w:p>
        </w:tc>
        <w:tc>
          <w:tcPr>
            <w:tcW w:w="5274"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Увеличение прочих остатков денежных  средств бюджета</w:t>
            </w:r>
          </w:p>
          <w:p w:rsidR="00BC0C03" w:rsidRPr="001B2F50" w:rsidRDefault="00BC0C03"/>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010502011000000510</w:t>
            </w:r>
          </w:p>
        </w:tc>
        <w:tc>
          <w:tcPr>
            <w:tcW w:w="5274"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 xml:space="preserve">Увеличение прочих остатков денежных  средств бюджета поселения </w:t>
            </w:r>
          </w:p>
          <w:p w:rsidR="00BC0C03" w:rsidRPr="001B2F50" w:rsidRDefault="00BC0C03"/>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010500000000000600</w:t>
            </w:r>
          </w:p>
        </w:tc>
        <w:tc>
          <w:tcPr>
            <w:tcW w:w="527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Уменьшение остатков средств бюджета</w:t>
            </w:r>
          </w:p>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010502000000000600</w:t>
            </w:r>
          </w:p>
        </w:tc>
        <w:tc>
          <w:tcPr>
            <w:tcW w:w="5274"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Уменьшение  прочих остатков средств бюджета</w:t>
            </w:r>
          </w:p>
          <w:p w:rsidR="00BC0C03" w:rsidRPr="001B2F50" w:rsidRDefault="00BC0C03"/>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010502010000000610</w:t>
            </w:r>
          </w:p>
        </w:tc>
        <w:tc>
          <w:tcPr>
            <w:tcW w:w="5274"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Уменьшение прочих остатков денежных  средств бюджета</w:t>
            </w:r>
          </w:p>
          <w:p w:rsidR="00BC0C03" w:rsidRPr="001B2F50" w:rsidRDefault="00BC0C03"/>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r w:rsidR="00BC0C03" w:rsidRPr="001B2F50" w:rsidTr="00BC0C03">
        <w:tc>
          <w:tcPr>
            <w:tcW w:w="2577"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010502011000000610</w:t>
            </w:r>
          </w:p>
        </w:tc>
        <w:tc>
          <w:tcPr>
            <w:tcW w:w="527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Уменьшение прочих  остатков денежных средств  бюджета поселения</w:t>
            </w:r>
          </w:p>
        </w:tc>
        <w:tc>
          <w:tcPr>
            <w:tcW w:w="10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+3997,4</w:t>
            </w:r>
          </w:p>
        </w:tc>
        <w:tc>
          <w:tcPr>
            <w:tcW w:w="946"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+3994,6</w:t>
            </w:r>
          </w:p>
        </w:tc>
      </w:tr>
    </w:tbl>
    <w:p w:rsidR="00BC0C03" w:rsidRPr="001B2F50" w:rsidRDefault="00BC0C03" w:rsidP="00BC0C03">
      <w:pPr>
        <w:jc w:val="center"/>
      </w:pPr>
      <w:r w:rsidRPr="001B2F50">
        <w:t xml:space="preserve">                                                                                            </w:t>
      </w:r>
    </w:p>
    <w:p w:rsidR="00BC0C03" w:rsidRPr="001B2F50" w:rsidRDefault="00BC0C03" w:rsidP="00BC0C03">
      <w:pPr>
        <w:jc w:val="center"/>
      </w:pPr>
    </w:p>
    <w:p w:rsidR="00BC0C03" w:rsidRPr="001B2F50" w:rsidRDefault="00BC0C03" w:rsidP="00A42C4F">
      <w:pPr>
        <w:jc w:val="center"/>
      </w:pPr>
      <w:r w:rsidRPr="001B2F50">
        <w:t xml:space="preserve">                                            </w:t>
      </w:r>
      <w:r w:rsidR="00A42C4F">
        <w:t xml:space="preserve">            </w:t>
      </w:r>
    </w:p>
    <w:p w:rsidR="00BC0C03" w:rsidRPr="001B2F50" w:rsidRDefault="00BC0C03" w:rsidP="00BC0C03">
      <w:pPr>
        <w:jc w:val="center"/>
      </w:pPr>
      <w:r w:rsidRPr="001B2F50">
        <w:t xml:space="preserve">                                                                                                        Приложение № 9</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№0</w:t>
      </w:r>
    </w:p>
    <w:p w:rsidR="00BC0C03" w:rsidRPr="00A42C4F" w:rsidRDefault="00BC0C03" w:rsidP="00A42C4F">
      <w:pPr>
        <w:jc w:val="center"/>
      </w:pPr>
      <w:r w:rsidRPr="001B2F50">
        <w:t xml:space="preserve">                                                                                                              </w:t>
      </w:r>
      <w:r w:rsidR="00A42C4F">
        <w:t xml:space="preserve">   от   00. 00.00</w:t>
      </w:r>
      <w:r w:rsidRPr="001B2F50">
        <w:rPr>
          <w:b/>
        </w:rPr>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Программа  муниципальных гарантий Новотроицкого сельсовета </w:t>
      </w:r>
    </w:p>
    <w:p w:rsidR="00BC0C03" w:rsidRPr="001B2F50" w:rsidRDefault="00BC0C03" w:rsidP="00BC0C03">
      <w:pPr>
        <w:jc w:val="center"/>
      </w:pPr>
      <w:r w:rsidRPr="001B2F50">
        <w:t>в валюте Российской Федерации на 2019 год</w:t>
      </w:r>
    </w:p>
    <w:p w:rsidR="00BC0C03" w:rsidRPr="001B2F50" w:rsidRDefault="00BC0C03" w:rsidP="00BC0C03">
      <w:r w:rsidRPr="001B2F50">
        <w:t xml:space="preserve">                                                                                                                                                                 </w:t>
      </w:r>
    </w:p>
    <w:p w:rsidR="00BC0C03" w:rsidRPr="001B2F50" w:rsidRDefault="00BC0C03" w:rsidP="00BC0C03">
      <w:r w:rsidRPr="001B2F50">
        <w:t>1.перечень предоставляемых муниципальных гарантий  в 2019 году</w:t>
      </w:r>
    </w:p>
    <w:p w:rsidR="00BC0C03" w:rsidRPr="001B2F50" w:rsidRDefault="00BC0C03" w:rsidP="00BC0C03">
      <w:r w:rsidRPr="001B2F50">
        <w:t xml:space="preserve">                                                                                                                                                                                              таблица</w:t>
      </w:r>
      <w:proofErr w:type="gramStart"/>
      <w:r w:rsidRPr="001B2F50">
        <w:t>1</w:t>
      </w:r>
      <w:proofErr w:type="gramEnd"/>
    </w:p>
    <w:tbl>
      <w:tblPr>
        <w:tblW w:w="9802" w:type="dxa"/>
        <w:tblLook w:val="04A0"/>
      </w:tblPr>
      <w:tblGrid>
        <w:gridCol w:w="540"/>
        <w:gridCol w:w="1837"/>
        <w:gridCol w:w="954"/>
        <w:gridCol w:w="1670"/>
        <w:gridCol w:w="1837"/>
        <w:gridCol w:w="1448"/>
        <w:gridCol w:w="1979"/>
      </w:tblGrid>
      <w:tr w:rsidR="00BC0C03" w:rsidRPr="001B2F50" w:rsidTr="00BC0C03">
        <w:tc>
          <w:tcPr>
            <w:tcW w:w="46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w:t>
            </w:r>
          </w:p>
          <w:p w:rsidR="00BC0C03" w:rsidRPr="001B2F50" w:rsidRDefault="00BC0C03">
            <w:proofErr w:type="spellStart"/>
            <w:r w:rsidRPr="001B2F50">
              <w:t>п\п</w:t>
            </w:r>
            <w:proofErr w:type="spellEnd"/>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Цель</w:t>
            </w:r>
          </w:p>
          <w:p w:rsidR="00BC0C03" w:rsidRPr="001B2F50" w:rsidRDefault="00BC0C03">
            <w:r w:rsidRPr="001B2F50">
              <w:t>гарантирования</w:t>
            </w:r>
          </w:p>
        </w:tc>
        <w:tc>
          <w:tcPr>
            <w:tcW w:w="72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Общий</w:t>
            </w:r>
          </w:p>
          <w:p w:rsidR="00BC0C03" w:rsidRPr="001B2F50" w:rsidRDefault="00BC0C03">
            <w:r w:rsidRPr="001B2F50">
              <w:t>объем</w:t>
            </w:r>
          </w:p>
          <w:p w:rsidR="00BC0C03" w:rsidRPr="001B2F50" w:rsidRDefault="00BC0C03">
            <w:proofErr w:type="spellStart"/>
            <w:r w:rsidRPr="001B2F50">
              <w:t>гаран</w:t>
            </w:r>
            <w:proofErr w:type="spellEnd"/>
            <w:r w:rsidRPr="001B2F50">
              <w:t>-</w:t>
            </w:r>
          </w:p>
          <w:p w:rsidR="00BC0C03" w:rsidRPr="001B2F50" w:rsidRDefault="00BC0C03">
            <w:proofErr w:type="spellStart"/>
            <w:r w:rsidRPr="001B2F50">
              <w:t>тий</w:t>
            </w:r>
            <w:proofErr w:type="spellEnd"/>
            <w:r w:rsidRPr="001B2F50">
              <w:t>,</w:t>
            </w:r>
          </w:p>
          <w:p w:rsidR="00BC0C03" w:rsidRPr="001B2F50" w:rsidRDefault="00BC0C03">
            <w:r w:rsidRPr="001B2F50">
              <w:t>тыс.</w:t>
            </w:r>
          </w:p>
          <w:p w:rsidR="00BC0C03" w:rsidRPr="001B2F50" w:rsidRDefault="00BC0C03">
            <w:r w:rsidRPr="001B2F50">
              <w:t>рублей</w:t>
            </w:r>
          </w:p>
        </w:tc>
        <w:tc>
          <w:tcPr>
            <w:tcW w:w="131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Категория</w:t>
            </w:r>
          </w:p>
          <w:p w:rsidR="00BC0C03" w:rsidRPr="001B2F50" w:rsidRDefault="00BC0C03">
            <w:proofErr w:type="spellStart"/>
            <w:r w:rsidRPr="001B2F50">
              <w:t>принципиа</w:t>
            </w:r>
            <w:proofErr w:type="spellEnd"/>
          </w:p>
          <w:p w:rsidR="00BC0C03" w:rsidRPr="001B2F50" w:rsidRDefault="00BC0C03">
            <w:r w:rsidRPr="001B2F50">
              <w:t>лов  или</w:t>
            </w:r>
          </w:p>
          <w:p w:rsidR="00BC0C03" w:rsidRPr="001B2F50" w:rsidRDefault="00BC0C03">
            <w:r w:rsidRPr="001B2F50">
              <w:t>наименование</w:t>
            </w:r>
          </w:p>
          <w:p w:rsidR="00BC0C03" w:rsidRPr="001B2F50" w:rsidRDefault="00BC0C03">
            <w:proofErr w:type="spellStart"/>
            <w:r w:rsidRPr="001B2F50">
              <w:t>принци</w:t>
            </w:r>
            <w:proofErr w:type="spellEnd"/>
            <w:r w:rsidRPr="001B2F50">
              <w:t>-</w:t>
            </w:r>
          </w:p>
          <w:p w:rsidR="00BC0C03" w:rsidRPr="001B2F50" w:rsidRDefault="00BC0C03">
            <w:r w:rsidRPr="001B2F50">
              <w:t>пиала</w:t>
            </w:r>
          </w:p>
        </w:tc>
        <w:tc>
          <w:tcPr>
            <w:tcW w:w="198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Сумма</w:t>
            </w:r>
          </w:p>
          <w:p w:rsidR="00BC0C03" w:rsidRPr="001B2F50" w:rsidRDefault="00BC0C03">
            <w:pPr>
              <w:jc w:val="center"/>
            </w:pPr>
            <w:r w:rsidRPr="001B2F50">
              <w:t>гарантирования</w:t>
            </w:r>
          </w:p>
          <w:p w:rsidR="00BC0C03" w:rsidRPr="001B2F50" w:rsidRDefault="00BC0C03">
            <w:pPr>
              <w:jc w:val="center"/>
            </w:pPr>
            <w:r w:rsidRPr="001B2F50">
              <w:t>тыс. рублей</w:t>
            </w:r>
          </w:p>
        </w:tc>
        <w:tc>
          <w:tcPr>
            <w:tcW w:w="180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Наличие права</w:t>
            </w:r>
          </w:p>
          <w:p w:rsidR="00BC0C03" w:rsidRPr="001B2F50" w:rsidRDefault="00BC0C03">
            <w:r w:rsidRPr="001B2F50">
              <w:t>регрессного</w:t>
            </w:r>
          </w:p>
          <w:p w:rsidR="00BC0C03" w:rsidRPr="001B2F50" w:rsidRDefault="00BC0C03">
            <w:r w:rsidRPr="001B2F50">
              <w:t>требования</w:t>
            </w:r>
          </w:p>
        </w:tc>
        <w:tc>
          <w:tcPr>
            <w:tcW w:w="208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Иные условия</w:t>
            </w:r>
          </w:p>
          <w:p w:rsidR="00BC0C03" w:rsidRPr="001B2F50" w:rsidRDefault="00BC0C03">
            <w:r w:rsidRPr="001B2F50">
              <w:t>предоставления</w:t>
            </w:r>
          </w:p>
          <w:p w:rsidR="00BC0C03" w:rsidRPr="001B2F50" w:rsidRDefault="00BC0C03">
            <w:r w:rsidRPr="001B2F50">
              <w:t>государственных</w:t>
            </w:r>
          </w:p>
          <w:p w:rsidR="00BC0C03" w:rsidRPr="001B2F50" w:rsidRDefault="00BC0C03">
            <w:r w:rsidRPr="001B2F50">
              <w:t>гарантий</w:t>
            </w:r>
          </w:p>
        </w:tc>
      </w:tr>
      <w:tr w:rsidR="00BC0C03" w:rsidRPr="001B2F50" w:rsidTr="00BC0C03">
        <w:tc>
          <w:tcPr>
            <w:tcW w:w="46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1</w:t>
            </w:r>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w:t>
            </w:r>
          </w:p>
        </w:tc>
        <w:tc>
          <w:tcPr>
            <w:tcW w:w="72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w:t>
            </w:r>
          </w:p>
        </w:tc>
        <w:tc>
          <w:tcPr>
            <w:tcW w:w="1311"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w:t>
            </w:r>
          </w:p>
        </w:tc>
        <w:tc>
          <w:tcPr>
            <w:tcW w:w="198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w:t>
            </w:r>
          </w:p>
        </w:tc>
        <w:tc>
          <w:tcPr>
            <w:tcW w:w="180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6</w:t>
            </w:r>
          </w:p>
        </w:tc>
        <w:tc>
          <w:tcPr>
            <w:tcW w:w="208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7</w:t>
            </w:r>
          </w:p>
        </w:tc>
      </w:tr>
      <w:tr w:rsidR="00BC0C03" w:rsidRPr="001B2F50" w:rsidTr="00BC0C03">
        <w:tc>
          <w:tcPr>
            <w:tcW w:w="468"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44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72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311"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980" w:type="dxa"/>
            <w:tcBorders>
              <w:top w:val="single" w:sz="4" w:space="0" w:color="auto"/>
              <w:left w:val="single" w:sz="4" w:space="0" w:color="auto"/>
              <w:bottom w:val="single" w:sz="4" w:space="0" w:color="auto"/>
              <w:right w:val="single" w:sz="4" w:space="0" w:color="auto"/>
            </w:tcBorders>
          </w:tcPr>
          <w:p w:rsidR="00BC0C03" w:rsidRPr="001B2F50" w:rsidRDefault="00BC0C03">
            <w:pPr>
              <w:jc w:val="right"/>
            </w:pPr>
          </w:p>
        </w:tc>
        <w:tc>
          <w:tcPr>
            <w:tcW w:w="180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2083" w:type="dxa"/>
            <w:tcBorders>
              <w:top w:val="single" w:sz="4" w:space="0" w:color="auto"/>
              <w:left w:val="single" w:sz="4" w:space="0" w:color="auto"/>
              <w:bottom w:val="single" w:sz="4" w:space="0" w:color="auto"/>
              <w:right w:val="single" w:sz="4" w:space="0" w:color="auto"/>
            </w:tcBorders>
          </w:tcPr>
          <w:p w:rsidR="00BC0C03" w:rsidRPr="001B2F50" w:rsidRDefault="00BC0C03"/>
        </w:tc>
      </w:tr>
      <w:tr w:rsidR="00BC0C03" w:rsidRPr="001B2F50" w:rsidTr="00BC0C03">
        <w:tc>
          <w:tcPr>
            <w:tcW w:w="468"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итого</w:t>
            </w:r>
          </w:p>
        </w:tc>
        <w:tc>
          <w:tcPr>
            <w:tcW w:w="72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w:t>
            </w:r>
          </w:p>
        </w:tc>
        <w:tc>
          <w:tcPr>
            <w:tcW w:w="1311"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98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right"/>
            </w:pPr>
            <w:r w:rsidRPr="001B2F50">
              <w:t>0,0</w:t>
            </w:r>
          </w:p>
        </w:tc>
        <w:tc>
          <w:tcPr>
            <w:tcW w:w="180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2083" w:type="dxa"/>
            <w:tcBorders>
              <w:top w:val="single" w:sz="4" w:space="0" w:color="auto"/>
              <w:left w:val="single" w:sz="4" w:space="0" w:color="auto"/>
              <w:bottom w:val="single" w:sz="4" w:space="0" w:color="auto"/>
              <w:right w:val="single" w:sz="4" w:space="0" w:color="auto"/>
            </w:tcBorders>
          </w:tcPr>
          <w:p w:rsidR="00BC0C03" w:rsidRPr="001B2F50" w:rsidRDefault="00BC0C03"/>
        </w:tc>
      </w:tr>
    </w:tbl>
    <w:p w:rsidR="00BC0C03" w:rsidRPr="001B2F50" w:rsidRDefault="00BC0C03" w:rsidP="00BC0C03"/>
    <w:p w:rsidR="00BC0C03" w:rsidRPr="001B2F50" w:rsidRDefault="00BC0C03" w:rsidP="00BC0C03">
      <w:r w:rsidRPr="001B2F50">
        <w:lastRenderedPageBreak/>
        <w:t>2.общий объем бюджетных ассигнований</w:t>
      </w:r>
      <w:proofErr w:type="gramStart"/>
      <w:r w:rsidRPr="001B2F50">
        <w:t xml:space="preserve"> ,</w:t>
      </w:r>
      <w:proofErr w:type="gramEnd"/>
      <w:r w:rsidRPr="001B2F50">
        <w:t xml:space="preserve"> предусмотренных на исполнение муниципальных гарантий </w:t>
      </w:r>
    </w:p>
    <w:p w:rsidR="00BC0C03" w:rsidRPr="001B2F50" w:rsidRDefault="00BC0C03" w:rsidP="00BC0C03">
      <w:r w:rsidRPr="001B2F50">
        <w:t xml:space="preserve">Королевского сельсовета по возможным гарантийным случаям, в 2019 году </w:t>
      </w:r>
    </w:p>
    <w:p w:rsidR="00BC0C03" w:rsidRPr="001B2F50" w:rsidRDefault="00BC0C03" w:rsidP="00BC0C03"/>
    <w:tbl>
      <w:tblPr>
        <w:tblW w:w="9855" w:type="dxa"/>
        <w:tblLook w:val="04A0"/>
      </w:tblPr>
      <w:tblGrid>
        <w:gridCol w:w="5145"/>
        <w:gridCol w:w="4710"/>
      </w:tblGrid>
      <w:tr w:rsidR="00BC0C03" w:rsidRPr="001B2F50" w:rsidTr="00BC0C03">
        <w:trPr>
          <w:trHeight w:val="555"/>
        </w:trPr>
        <w:tc>
          <w:tcPr>
            <w:tcW w:w="5145" w:type="dxa"/>
            <w:tcBorders>
              <w:top w:val="single" w:sz="4" w:space="0" w:color="auto"/>
              <w:left w:val="single" w:sz="4" w:space="0" w:color="auto"/>
              <w:bottom w:val="single" w:sz="4" w:space="0" w:color="auto"/>
              <w:right w:val="single" w:sz="4" w:space="0" w:color="auto"/>
            </w:tcBorders>
          </w:tcPr>
          <w:p w:rsidR="00BC0C03" w:rsidRPr="001B2F50" w:rsidRDefault="00BC0C03"/>
          <w:p w:rsidR="00BC0C03" w:rsidRPr="001B2F50" w:rsidRDefault="00BC0C03">
            <w:r w:rsidRPr="001B2F50">
              <w:t xml:space="preserve">Исполнение муниципальных гарантий </w:t>
            </w:r>
            <w:proofErr w:type="gramStart"/>
            <w:r w:rsidRPr="001B2F50">
              <w:t>Королевского</w:t>
            </w:r>
            <w:proofErr w:type="gramEnd"/>
            <w:r w:rsidRPr="001B2F50">
              <w:t xml:space="preserve"> сельсовета</w:t>
            </w:r>
          </w:p>
        </w:tc>
        <w:tc>
          <w:tcPr>
            <w:tcW w:w="4710" w:type="dxa"/>
            <w:tcBorders>
              <w:top w:val="single" w:sz="4" w:space="0" w:color="auto"/>
              <w:left w:val="single" w:sz="4" w:space="0" w:color="auto"/>
              <w:bottom w:val="single" w:sz="4" w:space="0" w:color="auto"/>
              <w:right w:val="single" w:sz="4" w:space="0" w:color="auto"/>
            </w:tcBorders>
          </w:tcPr>
          <w:p w:rsidR="00BC0C03" w:rsidRPr="001B2F50" w:rsidRDefault="00BC0C03"/>
          <w:p w:rsidR="00BC0C03" w:rsidRPr="001B2F50" w:rsidRDefault="00BC0C03">
            <w:r w:rsidRPr="001B2F50">
              <w:t>Объем бюджетных ассигнований на исполнение гарантий</w:t>
            </w:r>
          </w:p>
          <w:p w:rsidR="00BC0C03" w:rsidRPr="001B2F50" w:rsidRDefault="00BC0C03">
            <w:r w:rsidRPr="001B2F50">
              <w:t>по возможным  гарантийным случаям в 2019 году, тыс</w:t>
            </w:r>
            <w:proofErr w:type="gramStart"/>
            <w:r w:rsidRPr="001B2F50">
              <w:t>.р</w:t>
            </w:r>
            <w:proofErr w:type="gramEnd"/>
            <w:r w:rsidRPr="001B2F50">
              <w:t>ублей</w:t>
            </w:r>
          </w:p>
        </w:tc>
      </w:tr>
      <w:tr w:rsidR="00BC0C03" w:rsidRPr="001B2F50" w:rsidTr="00BC0C03">
        <w:trPr>
          <w:gridAfter w:val="1"/>
          <w:wAfter w:w="4710" w:type="dxa"/>
          <w:trHeight w:val="214"/>
        </w:trPr>
        <w:tc>
          <w:tcPr>
            <w:tcW w:w="5145"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rPr>
          <w:trHeight w:val="231"/>
        </w:trPr>
        <w:tc>
          <w:tcPr>
            <w:tcW w:w="5145"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right"/>
            </w:pPr>
            <w:r w:rsidRPr="001B2F50">
              <w:t>0,0</w:t>
            </w:r>
          </w:p>
        </w:tc>
        <w:tc>
          <w:tcPr>
            <w:tcW w:w="471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right"/>
            </w:pPr>
            <w:r w:rsidRPr="001B2F50">
              <w:t>0,0</w:t>
            </w:r>
          </w:p>
        </w:tc>
      </w:tr>
    </w:tbl>
    <w:p w:rsidR="00BC0C03" w:rsidRPr="001B2F50" w:rsidRDefault="00BC0C03" w:rsidP="00BC0C03"/>
    <w:p w:rsidR="00BC0C03" w:rsidRPr="001B2F50" w:rsidRDefault="00BC0C03" w:rsidP="00BC0C03"/>
    <w:p w:rsidR="00BC0C03" w:rsidRPr="001B2F50" w:rsidRDefault="00BC0C03" w:rsidP="00BC0C03">
      <w:pPr>
        <w:jc w:val="center"/>
      </w:pPr>
      <w:r w:rsidRPr="001B2F50">
        <w:t xml:space="preserve">                                                                                                     Приложение № 9</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w:t>
      </w:r>
    </w:p>
    <w:p w:rsidR="00BC0C03" w:rsidRPr="001B2F50" w:rsidRDefault="00BC0C03" w:rsidP="00BC0C03">
      <w:pPr>
        <w:jc w:val="center"/>
      </w:pPr>
      <w:r w:rsidRPr="001B2F50">
        <w:t xml:space="preserve">                                                                                                                 от 00 .00.2018 г</w:t>
      </w:r>
    </w:p>
    <w:p w:rsidR="00BC0C03" w:rsidRPr="001B2F50" w:rsidRDefault="00BC0C03" w:rsidP="00BC0C03">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Программа  муниципальных гарантий Новотроицкого сельсовета </w:t>
      </w:r>
    </w:p>
    <w:p w:rsidR="00BC0C03" w:rsidRPr="001B2F50" w:rsidRDefault="00BC0C03" w:rsidP="00BC0C03">
      <w:pPr>
        <w:jc w:val="center"/>
      </w:pPr>
      <w:r w:rsidRPr="001B2F50">
        <w:t>на плановый период 2020-2021  годы</w:t>
      </w:r>
    </w:p>
    <w:p w:rsidR="00BC0C03" w:rsidRPr="001B2F50" w:rsidRDefault="00BC0C03" w:rsidP="00BC0C03">
      <w:r w:rsidRPr="001B2F50">
        <w:t xml:space="preserve">                                                                                                                                                                       </w:t>
      </w:r>
    </w:p>
    <w:p w:rsidR="00BC0C03" w:rsidRPr="001B2F50" w:rsidRDefault="00BC0C03" w:rsidP="00BC0C03">
      <w:r w:rsidRPr="001B2F50">
        <w:t xml:space="preserve">  1. перечень предоставляемых муниципальных гарантий  </w:t>
      </w:r>
      <w:proofErr w:type="gramStart"/>
      <w:r w:rsidRPr="001B2F50">
        <w:t>Королевского</w:t>
      </w:r>
      <w:proofErr w:type="gramEnd"/>
      <w:r w:rsidRPr="001B2F50">
        <w:t xml:space="preserve"> сельсовета на  2020-2021 годы</w:t>
      </w:r>
    </w:p>
    <w:p w:rsidR="00BC0C03" w:rsidRPr="001B2F50" w:rsidRDefault="00BC0C03" w:rsidP="00BC0C03">
      <w:r w:rsidRPr="001B2F50">
        <w:t xml:space="preserve">                                                                                                                                                                                              таблица 2</w:t>
      </w:r>
    </w:p>
    <w:tbl>
      <w:tblPr>
        <w:tblW w:w="9794" w:type="dxa"/>
        <w:tblLook w:val="01E0"/>
      </w:tblPr>
      <w:tblGrid>
        <w:gridCol w:w="540"/>
        <w:gridCol w:w="1250"/>
        <w:gridCol w:w="1037"/>
        <w:gridCol w:w="696"/>
        <w:gridCol w:w="1802"/>
        <w:gridCol w:w="1037"/>
        <w:gridCol w:w="1037"/>
        <w:gridCol w:w="1448"/>
        <w:gridCol w:w="1876"/>
      </w:tblGrid>
      <w:tr w:rsidR="00BC0C03" w:rsidRPr="001B2F50" w:rsidTr="00BC0C03">
        <w:trPr>
          <w:trHeight w:val="525"/>
        </w:trPr>
        <w:tc>
          <w:tcPr>
            <w:tcW w:w="432"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r w:rsidRPr="001B2F50">
              <w:t>№</w:t>
            </w:r>
          </w:p>
          <w:p w:rsidR="00BC0C03" w:rsidRPr="001B2F50" w:rsidRDefault="00BC0C03">
            <w:r w:rsidRPr="001B2F50">
              <w:t>п/п</w:t>
            </w:r>
          </w:p>
          <w:p w:rsidR="00BC0C03" w:rsidRPr="001B2F50" w:rsidRDefault="00BC0C03"/>
          <w:p w:rsidR="00BC0C03" w:rsidRPr="001B2F50" w:rsidRDefault="00BC0C03"/>
        </w:tc>
        <w:tc>
          <w:tcPr>
            <w:tcW w:w="908" w:type="dxa"/>
            <w:vMerge w:val="restart"/>
            <w:tcBorders>
              <w:top w:val="single" w:sz="4" w:space="0" w:color="auto"/>
              <w:left w:val="single" w:sz="4" w:space="0" w:color="auto"/>
              <w:bottom w:val="single" w:sz="4" w:space="0" w:color="auto"/>
              <w:right w:val="single" w:sz="4" w:space="0" w:color="auto"/>
            </w:tcBorders>
          </w:tcPr>
          <w:p w:rsidR="00BC0C03" w:rsidRPr="001B2F50" w:rsidRDefault="00BC0C03">
            <w:r w:rsidRPr="001B2F50">
              <w:t>Цель</w:t>
            </w:r>
          </w:p>
          <w:p w:rsidR="00BC0C03" w:rsidRPr="001B2F50" w:rsidRDefault="00BC0C03">
            <w:proofErr w:type="spellStart"/>
            <w:r w:rsidRPr="001B2F50">
              <w:t>гарантиро</w:t>
            </w:r>
            <w:proofErr w:type="spellEnd"/>
          </w:p>
          <w:p w:rsidR="00BC0C03" w:rsidRPr="001B2F50" w:rsidRDefault="00BC0C03">
            <w:proofErr w:type="spellStart"/>
            <w:r w:rsidRPr="001B2F50">
              <w:t>вания</w:t>
            </w:r>
            <w:proofErr w:type="spellEnd"/>
          </w:p>
          <w:p w:rsidR="00BC0C03" w:rsidRPr="001B2F50" w:rsidRDefault="00BC0C03"/>
          <w:p w:rsidR="00BC0C03" w:rsidRPr="001B2F50" w:rsidRDefault="00BC0C03"/>
        </w:tc>
        <w:tc>
          <w:tcPr>
            <w:tcW w:w="1632"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Общий объем</w:t>
            </w:r>
          </w:p>
          <w:p w:rsidR="00BC0C03" w:rsidRPr="001B2F50" w:rsidRDefault="00BC0C03">
            <w:r w:rsidRPr="001B2F50">
              <w:t>гарантий</w:t>
            </w:r>
          </w:p>
        </w:tc>
        <w:tc>
          <w:tcPr>
            <w:tcW w:w="190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Категория</w:t>
            </w:r>
          </w:p>
          <w:p w:rsidR="00BC0C03" w:rsidRPr="001B2F50" w:rsidRDefault="00BC0C03">
            <w:proofErr w:type="spellStart"/>
            <w:r w:rsidRPr="001B2F50">
              <w:t>принципаиалов</w:t>
            </w:r>
            <w:proofErr w:type="spellEnd"/>
          </w:p>
          <w:p w:rsidR="00BC0C03" w:rsidRPr="001B2F50" w:rsidRDefault="00BC0C03">
            <w:r w:rsidRPr="001B2F50">
              <w:t>или наименование</w:t>
            </w:r>
          </w:p>
          <w:p w:rsidR="00BC0C03" w:rsidRPr="001B2F50" w:rsidRDefault="00BC0C03">
            <w:proofErr w:type="spellStart"/>
            <w:r w:rsidRPr="001B2F50">
              <w:t>принциапиала</w:t>
            </w:r>
            <w:proofErr w:type="spellEnd"/>
          </w:p>
        </w:tc>
        <w:tc>
          <w:tcPr>
            <w:tcW w:w="1537"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Сумма гарантии-</w:t>
            </w:r>
          </w:p>
          <w:p w:rsidR="00BC0C03" w:rsidRPr="001B2F50" w:rsidRDefault="00BC0C03">
            <w:proofErr w:type="spellStart"/>
            <w:r w:rsidRPr="001B2F50">
              <w:t>рования</w:t>
            </w:r>
            <w:proofErr w:type="spellEnd"/>
            <w:r w:rsidRPr="001B2F50">
              <w:t>, тыс.</w:t>
            </w:r>
          </w:p>
          <w:p w:rsidR="00BC0C03" w:rsidRPr="001B2F50" w:rsidRDefault="00BC0C03">
            <w:r w:rsidRPr="001B2F50">
              <w:t>рублей</w:t>
            </w:r>
          </w:p>
        </w:tc>
        <w:tc>
          <w:tcPr>
            <w:tcW w:w="1099"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Наличие</w:t>
            </w:r>
          </w:p>
          <w:p w:rsidR="00BC0C03" w:rsidRPr="001B2F50" w:rsidRDefault="00BC0C03">
            <w:r w:rsidRPr="001B2F50">
              <w:t>права регрессного</w:t>
            </w:r>
          </w:p>
          <w:p w:rsidR="00BC0C03" w:rsidRPr="001B2F50" w:rsidRDefault="00BC0C03">
            <w:r w:rsidRPr="001B2F50">
              <w:t>требования</w:t>
            </w:r>
          </w:p>
          <w:p w:rsidR="00BC0C03" w:rsidRPr="001B2F50" w:rsidRDefault="00BC0C03"/>
        </w:tc>
        <w:tc>
          <w:tcPr>
            <w:tcW w:w="228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Иные условия предоставления и </w:t>
            </w:r>
          </w:p>
          <w:p w:rsidR="00BC0C03" w:rsidRPr="001B2F50" w:rsidRDefault="00BC0C03">
            <w:r w:rsidRPr="001B2F50">
              <w:t xml:space="preserve">исполнения </w:t>
            </w:r>
          </w:p>
          <w:p w:rsidR="00BC0C03" w:rsidRPr="001B2F50" w:rsidRDefault="00BC0C03">
            <w:r w:rsidRPr="001B2F50">
              <w:t>муниципальных гарантий</w:t>
            </w:r>
          </w:p>
        </w:tc>
      </w:tr>
      <w:tr w:rsidR="00BC0C03" w:rsidRPr="001B2F50" w:rsidTr="00BC0C03">
        <w:trPr>
          <w:trHeight w:val="3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tc>
        <w:tc>
          <w:tcPr>
            <w:tcW w:w="0" w:type="auto"/>
            <w:vMerge/>
            <w:tcBorders>
              <w:top w:val="single" w:sz="4" w:space="0" w:color="auto"/>
              <w:left w:val="single" w:sz="4" w:space="0" w:color="auto"/>
              <w:bottom w:val="single" w:sz="4" w:space="0" w:color="auto"/>
              <w:right w:val="single" w:sz="4" w:space="0" w:color="auto"/>
            </w:tcBorders>
            <w:vAlign w:val="center"/>
            <w:hideMark/>
          </w:tcPr>
          <w:p w:rsidR="00BC0C03" w:rsidRPr="001B2F50" w:rsidRDefault="00BC0C03"/>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2020год</w:t>
            </w:r>
          </w:p>
        </w:tc>
        <w:tc>
          <w:tcPr>
            <w:tcW w:w="86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2021 год</w:t>
            </w:r>
          </w:p>
        </w:tc>
        <w:tc>
          <w:tcPr>
            <w:tcW w:w="1904"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2020год</w:t>
            </w:r>
          </w:p>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2021год</w:t>
            </w:r>
          </w:p>
        </w:tc>
        <w:tc>
          <w:tcPr>
            <w:tcW w:w="1108"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2282" w:type="dxa"/>
            <w:tcBorders>
              <w:top w:val="single" w:sz="4" w:space="0" w:color="auto"/>
              <w:left w:val="single" w:sz="4" w:space="0" w:color="auto"/>
              <w:bottom w:val="single" w:sz="4" w:space="0" w:color="auto"/>
              <w:right w:val="single" w:sz="4" w:space="0" w:color="auto"/>
            </w:tcBorders>
          </w:tcPr>
          <w:p w:rsidR="00BC0C03" w:rsidRPr="001B2F50" w:rsidRDefault="00BC0C03"/>
        </w:tc>
      </w:tr>
      <w:tr w:rsidR="00BC0C03" w:rsidRPr="001B2F50" w:rsidTr="00BC0C03">
        <w:tc>
          <w:tcPr>
            <w:tcW w:w="432"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1</w:t>
            </w:r>
          </w:p>
        </w:tc>
        <w:tc>
          <w:tcPr>
            <w:tcW w:w="90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w:t>
            </w:r>
          </w:p>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3</w:t>
            </w:r>
          </w:p>
        </w:tc>
        <w:tc>
          <w:tcPr>
            <w:tcW w:w="86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4</w:t>
            </w:r>
          </w:p>
        </w:tc>
        <w:tc>
          <w:tcPr>
            <w:tcW w:w="1904"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5</w:t>
            </w:r>
          </w:p>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6</w:t>
            </w:r>
          </w:p>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7</w:t>
            </w:r>
          </w:p>
        </w:tc>
        <w:tc>
          <w:tcPr>
            <w:tcW w:w="110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8</w:t>
            </w:r>
          </w:p>
        </w:tc>
        <w:tc>
          <w:tcPr>
            <w:tcW w:w="2282" w:type="dxa"/>
            <w:tcBorders>
              <w:top w:val="single" w:sz="4" w:space="0" w:color="auto"/>
              <w:left w:val="single" w:sz="4" w:space="0" w:color="auto"/>
              <w:bottom w:val="single" w:sz="4" w:space="0" w:color="auto"/>
              <w:right w:val="single" w:sz="4" w:space="0" w:color="auto"/>
            </w:tcBorders>
          </w:tcPr>
          <w:p w:rsidR="00BC0C03" w:rsidRPr="001B2F50" w:rsidRDefault="00BC0C03">
            <w:r w:rsidRPr="001B2F50">
              <w:t>9</w:t>
            </w:r>
          </w:p>
          <w:p w:rsidR="00BC0C03" w:rsidRPr="001B2F50" w:rsidRDefault="00BC0C03"/>
        </w:tc>
      </w:tr>
      <w:tr w:rsidR="00BC0C03" w:rsidRPr="001B2F50" w:rsidTr="00BC0C03">
        <w:tc>
          <w:tcPr>
            <w:tcW w:w="432"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908"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764"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868"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904"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764"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773"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1099"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2282" w:type="dxa"/>
            <w:tcBorders>
              <w:top w:val="single" w:sz="4" w:space="0" w:color="auto"/>
              <w:left w:val="single" w:sz="4" w:space="0" w:color="auto"/>
              <w:bottom w:val="single" w:sz="4" w:space="0" w:color="auto"/>
              <w:right w:val="single" w:sz="4" w:space="0" w:color="auto"/>
            </w:tcBorders>
          </w:tcPr>
          <w:p w:rsidR="00BC0C03" w:rsidRPr="001B2F50" w:rsidRDefault="00BC0C03"/>
        </w:tc>
      </w:tr>
      <w:tr w:rsidR="00BC0C03" w:rsidRPr="001B2F50" w:rsidTr="00BC0C03">
        <w:tc>
          <w:tcPr>
            <w:tcW w:w="432"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90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итого</w:t>
            </w:r>
          </w:p>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w:t>
            </w:r>
          </w:p>
        </w:tc>
        <w:tc>
          <w:tcPr>
            <w:tcW w:w="86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w:t>
            </w:r>
          </w:p>
        </w:tc>
        <w:tc>
          <w:tcPr>
            <w:tcW w:w="1904"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764"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w:t>
            </w:r>
          </w:p>
        </w:tc>
        <w:tc>
          <w:tcPr>
            <w:tcW w:w="773"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w:t>
            </w:r>
          </w:p>
        </w:tc>
        <w:tc>
          <w:tcPr>
            <w:tcW w:w="1099"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2282" w:type="dxa"/>
            <w:tcBorders>
              <w:top w:val="single" w:sz="4" w:space="0" w:color="auto"/>
              <w:left w:val="single" w:sz="4" w:space="0" w:color="auto"/>
              <w:bottom w:val="single" w:sz="4" w:space="0" w:color="auto"/>
              <w:right w:val="single" w:sz="4" w:space="0" w:color="auto"/>
            </w:tcBorders>
          </w:tcPr>
          <w:p w:rsidR="00BC0C03" w:rsidRPr="001B2F50" w:rsidRDefault="00BC0C03"/>
        </w:tc>
      </w:tr>
    </w:tbl>
    <w:p w:rsidR="00BC0C03" w:rsidRPr="001B2F50" w:rsidRDefault="00BC0C03" w:rsidP="00BC0C03"/>
    <w:p w:rsidR="00BC0C03" w:rsidRPr="001B2F50" w:rsidRDefault="00BC0C03" w:rsidP="00BC0C03">
      <w:r w:rsidRPr="001B2F50">
        <w:t>2.общий объем бюджетных ассигнований</w:t>
      </w:r>
      <w:proofErr w:type="gramStart"/>
      <w:r w:rsidRPr="001B2F50">
        <w:t xml:space="preserve"> ,</w:t>
      </w:r>
      <w:proofErr w:type="gramEnd"/>
      <w:r w:rsidRPr="001B2F50">
        <w:t xml:space="preserve"> предусмотренных на исполнение муниципальных гарантий </w:t>
      </w:r>
    </w:p>
    <w:p w:rsidR="00BC0C03" w:rsidRPr="001B2F50" w:rsidRDefault="00BC0C03" w:rsidP="00BC0C03">
      <w:proofErr w:type="gramStart"/>
      <w:r w:rsidRPr="001B2F50">
        <w:t>Королевского</w:t>
      </w:r>
      <w:proofErr w:type="gramEnd"/>
      <w:r w:rsidRPr="001B2F50">
        <w:t xml:space="preserve"> сельсовета по возможным гарантийным случаям, в 2020-2021 годы </w:t>
      </w:r>
    </w:p>
    <w:p w:rsidR="00BC0C03" w:rsidRPr="001B2F50" w:rsidRDefault="00BC0C03" w:rsidP="00BC0C03"/>
    <w:tbl>
      <w:tblPr>
        <w:tblW w:w="0" w:type="auto"/>
        <w:tblLook w:val="01E0"/>
      </w:tblPr>
      <w:tblGrid>
        <w:gridCol w:w="3189"/>
        <w:gridCol w:w="3190"/>
        <w:gridCol w:w="3191"/>
      </w:tblGrid>
      <w:tr w:rsidR="00BC0C03" w:rsidRPr="001B2F50" w:rsidTr="00BC0C03">
        <w:tc>
          <w:tcPr>
            <w:tcW w:w="319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Исполнение муниципальных гарантий </w:t>
            </w:r>
            <w:proofErr w:type="gramStart"/>
            <w:r w:rsidRPr="001B2F50">
              <w:t>Королевского</w:t>
            </w:r>
            <w:proofErr w:type="gramEnd"/>
            <w:r w:rsidRPr="001B2F50">
              <w:t xml:space="preserve"> сельсовета</w:t>
            </w:r>
          </w:p>
        </w:tc>
        <w:tc>
          <w:tcPr>
            <w:tcW w:w="6381"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Объем бюджетных ассигнований на исполнение гарантий по  </w:t>
            </w:r>
            <w:proofErr w:type="gramStart"/>
            <w:r w:rsidRPr="001B2F50">
              <w:t>возможным</w:t>
            </w:r>
            <w:proofErr w:type="gramEnd"/>
          </w:p>
          <w:p w:rsidR="00BC0C03" w:rsidRPr="001B2F50" w:rsidRDefault="00BC0C03">
            <w:r w:rsidRPr="001B2F50">
              <w:t xml:space="preserve"> гарантийным случаям, тыс. рублей</w:t>
            </w:r>
          </w:p>
        </w:tc>
      </w:tr>
      <w:tr w:rsidR="00BC0C03" w:rsidRPr="001B2F50" w:rsidTr="00BC0C03">
        <w:tc>
          <w:tcPr>
            <w:tcW w:w="319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319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2020 год</w:t>
            </w:r>
          </w:p>
        </w:tc>
        <w:tc>
          <w:tcPr>
            <w:tcW w:w="3191"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 год</w:t>
            </w:r>
          </w:p>
        </w:tc>
      </w:tr>
      <w:tr w:rsidR="00BC0C03" w:rsidRPr="001B2F50" w:rsidTr="00BC0C03">
        <w:tc>
          <w:tcPr>
            <w:tcW w:w="319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3190" w:type="dxa"/>
            <w:tcBorders>
              <w:top w:val="single" w:sz="4" w:space="0" w:color="auto"/>
              <w:left w:val="single" w:sz="4" w:space="0" w:color="auto"/>
              <w:bottom w:val="single" w:sz="4" w:space="0" w:color="auto"/>
              <w:right w:val="single" w:sz="4" w:space="0" w:color="auto"/>
            </w:tcBorders>
          </w:tcPr>
          <w:p w:rsidR="00BC0C03" w:rsidRPr="001B2F50" w:rsidRDefault="00BC0C03"/>
        </w:tc>
        <w:tc>
          <w:tcPr>
            <w:tcW w:w="3191" w:type="dxa"/>
            <w:tcBorders>
              <w:top w:val="single" w:sz="4" w:space="0" w:color="auto"/>
              <w:left w:val="single" w:sz="4" w:space="0" w:color="auto"/>
              <w:bottom w:val="single" w:sz="4" w:space="0" w:color="auto"/>
              <w:right w:val="single" w:sz="4" w:space="0" w:color="auto"/>
            </w:tcBorders>
          </w:tcPr>
          <w:p w:rsidR="00BC0C03" w:rsidRPr="001B2F50" w:rsidRDefault="00BC0C03"/>
        </w:tc>
      </w:tr>
      <w:tr w:rsidR="00BC0C03" w:rsidRPr="001B2F50" w:rsidTr="00BC0C03">
        <w:tc>
          <w:tcPr>
            <w:tcW w:w="319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0,00</w:t>
            </w:r>
          </w:p>
        </w:tc>
        <w:tc>
          <w:tcPr>
            <w:tcW w:w="3190"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w:t>
            </w:r>
          </w:p>
        </w:tc>
        <w:tc>
          <w:tcPr>
            <w:tcW w:w="3191"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0,0</w:t>
            </w:r>
          </w:p>
        </w:tc>
      </w:tr>
    </w:tbl>
    <w:p w:rsidR="00BC0C03" w:rsidRDefault="00BC0C03" w:rsidP="00A42C4F"/>
    <w:p w:rsidR="00A42C4F" w:rsidRPr="001B2F50" w:rsidRDefault="00A42C4F" w:rsidP="00A42C4F">
      <w:pPr>
        <w:rPr>
          <w:b/>
        </w:rPr>
      </w:pPr>
    </w:p>
    <w:p w:rsidR="00BC0C03" w:rsidRPr="001B2F50" w:rsidRDefault="00BC0C03" w:rsidP="00BC0C03">
      <w:pPr>
        <w:jc w:val="center"/>
      </w:pPr>
      <w:r w:rsidRPr="001B2F50">
        <w:lastRenderedPageBreak/>
        <w:t xml:space="preserve">                                                                                                        Приложение № 10</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 0                                                                                                                     </w:t>
      </w:r>
    </w:p>
    <w:p w:rsidR="00BC0C03" w:rsidRPr="001B2F50" w:rsidRDefault="00BC0C03" w:rsidP="00BC0C03">
      <w:pPr>
        <w:jc w:val="center"/>
      </w:pPr>
      <w:r w:rsidRPr="001B2F50">
        <w:t xml:space="preserve">                                                                                                                   от  00.00.2018 г</w:t>
      </w:r>
    </w:p>
    <w:p w:rsidR="00BC0C03" w:rsidRPr="001B2F50" w:rsidRDefault="00BC0C03" w:rsidP="00BC0C03">
      <w:pPr>
        <w:jc w:val="center"/>
        <w:rPr>
          <w:b/>
        </w:rPr>
      </w:pPr>
    </w:p>
    <w:p w:rsidR="00BC0C03" w:rsidRPr="001B2F50" w:rsidRDefault="00BC0C03" w:rsidP="00BC0C03">
      <w:pPr>
        <w:jc w:val="center"/>
      </w:pPr>
    </w:p>
    <w:p w:rsidR="00BC0C03" w:rsidRPr="001B2F50" w:rsidRDefault="00BC0C03" w:rsidP="00BC0C03">
      <w:pPr>
        <w:jc w:val="center"/>
      </w:pPr>
      <w:r w:rsidRPr="001B2F50">
        <w:t xml:space="preserve">Программа муниципальных заимствований </w:t>
      </w:r>
    </w:p>
    <w:p w:rsidR="00BC0C03" w:rsidRPr="001B2F50" w:rsidRDefault="00BC0C03" w:rsidP="00BC0C03">
      <w:pPr>
        <w:jc w:val="center"/>
      </w:pPr>
      <w:r w:rsidRPr="001B2F50">
        <w:t xml:space="preserve"> Новотроицкого сельсовета Колыванского района Новосибирской области</w:t>
      </w:r>
    </w:p>
    <w:p w:rsidR="00BC0C03" w:rsidRPr="001B2F50" w:rsidRDefault="00BC0C03" w:rsidP="00BC0C03">
      <w:pPr>
        <w:jc w:val="center"/>
      </w:pPr>
      <w:r w:rsidRPr="001B2F50">
        <w:t>на 2019 год.</w:t>
      </w:r>
    </w:p>
    <w:p w:rsidR="00BC0C03" w:rsidRPr="001B2F50" w:rsidRDefault="00BC0C03" w:rsidP="00BC0C03">
      <w:pPr>
        <w:jc w:val="center"/>
      </w:pPr>
    </w:p>
    <w:p w:rsidR="00BC0C03" w:rsidRPr="001B2F50" w:rsidRDefault="00BC0C03" w:rsidP="00BC0C03">
      <w:pPr>
        <w:jc w:val="center"/>
      </w:pPr>
      <w:r w:rsidRPr="001B2F50">
        <w:t xml:space="preserve">                                                                                                                                                                         Таблица 1</w:t>
      </w:r>
    </w:p>
    <w:p w:rsidR="00BC0C03" w:rsidRPr="001B2F50" w:rsidRDefault="00BC0C03" w:rsidP="00BC0C03">
      <w:pPr>
        <w:jc w:val="center"/>
      </w:pPr>
      <w:r w:rsidRPr="001B2F50">
        <w:t xml:space="preserve">                                                                                                                                                                          тыс</w:t>
      </w:r>
      <w:proofErr w:type="gramStart"/>
      <w:r w:rsidRPr="001B2F50">
        <w:t>.р</w:t>
      </w:r>
      <w:proofErr w:type="gramEnd"/>
      <w:r w:rsidRPr="001B2F50">
        <w:t>уб.</w:t>
      </w:r>
    </w:p>
    <w:tbl>
      <w:tblPr>
        <w:tblW w:w="0" w:type="auto"/>
        <w:tblLook w:val="04A0"/>
      </w:tblPr>
      <w:tblGrid>
        <w:gridCol w:w="4067"/>
        <w:gridCol w:w="2700"/>
        <w:gridCol w:w="2803"/>
      </w:tblGrid>
      <w:tr w:rsidR="00BC0C03" w:rsidRPr="001B2F50" w:rsidTr="00BC0C03">
        <w:tc>
          <w:tcPr>
            <w:tcW w:w="406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270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Объем </w:t>
            </w:r>
          </w:p>
          <w:p w:rsidR="00BC0C03" w:rsidRPr="001B2F50" w:rsidRDefault="00BC0C03">
            <w:pPr>
              <w:jc w:val="center"/>
            </w:pPr>
            <w:r w:rsidRPr="001B2F50">
              <w:t>привлечения</w:t>
            </w:r>
          </w:p>
        </w:tc>
        <w:tc>
          <w:tcPr>
            <w:tcW w:w="280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Объем средств,</w:t>
            </w:r>
          </w:p>
          <w:p w:rsidR="00BC0C03" w:rsidRPr="001B2F50" w:rsidRDefault="00BC0C03">
            <w:pPr>
              <w:jc w:val="center"/>
            </w:pPr>
            <w:proofErr w:type="gramStart"/>
            <w:r w:rsidRPr="001B2F50">
              <w:t>направляемых</w:t>
            </w:r>
            <w:proofErr w:type="gramEnd"/>
            <w:r w:rsidRPr="001B2F50">
              <w:t xml:space="preserve">  на погашение</w:t>
            </w:r>
          </w:p>
        </w:tc>
      </w:tr>
      <w:tr w:rsidR="00BC0C03" w:rsidRPr="001B2F50" w:rsidTr="00BC0C03">
        <w:trPr>
          <w:trHeight w:val="192"/>
        </w:trPr>
        <w:tc>
          <w:tcPr>
            <w:tcW w:w="406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Государственные внутренние </w:t>
            </w:r>
          </w:p>
          <w:p w:rsidR="00BC0C03" w:rsidRPr="001B2F50" w:rsidRDefault="00BC0C03">
            <w:r w:rsidRPr="001B2F50">
              <w:t>заимствования:</w:t>
            </w:r>
          </w:p>
        </w:tc>
        <w:tc>
          <w:tcPr>
            <w:tcW w:w="270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280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r>
      <w:tr w:rsidR="00BC0C03" w:rsidRPr="001B2F50" w:rsidTr="00BC0C03">
        <w:trPr>
          <w:trHeight w:val="80"/>
        </w:trPr>
        <w:tc>
          <w:tcPr>
            <w:tcW w:w="406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в том числе:</w:t>
            </w:r>
          </w:p>
        </w:tc>
        <w:tc>
          <w:tcPr>
            <w:tcW w:w="270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280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406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Кредиты, привлекаемые от других</w:t>
            </w:r>
          </w:p>
          <w:p w:rsidR="00BC0C03" w:rsidRPr="001B2F50" w:rsidRDefault="00BC0C03">
            <w:r w:rsidRPr="001B2F50">
              <w:t>бюджетов бюджетной системы Российской Федерации</w:t>
            </w:r>
          </w:p>
        </w:tc>
        <w:tc>
          <w:tcPr>
            <w:tcW w:w="270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280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r>
      <w:tr w:rsidR="00BC0C03" w:rsidRPr="001B2F50" w:rsidTr="00BC0C03">
        <w:tc>
          <w:tcPr>
            <w:tcW w:w="4068" w:type="dxa"/>
            <w:tcBorders>
              <w:top w:val="single" w:sz="4" w:space="0" w:color="auto"/>
              <w:left w:val="single" w:sz="4" w:space="0" w:color="auto"/>
              <w:bottom w:val="single" w:sz="4" w:space="0" w:color="auto"/>
              <w:right w:val="single" w:sz="4" w:space="0" w:color="auto"/>
            </w:tcBorders>
          </w:tcPr>
          <w:p w:rsidR="00BC0C03" w:rsidRPr="001B2F50" w:rsidRDefault="00BC0C03">
            <w:pPr>
              <w:jc w:val="both"/>
            </w:pPr>
          </w:p>
        </w:tc>
        <w:tc>
          <w:tcPr>
            <w:tcW w:w="270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280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bl>
    <w:p w:rsidR="00BC0C03" w:rsidRPr="001B2F50" w:rsidRDefault="00BC0C03" w:rsidP="00A42C4F"/>
    <w:p w:rsidR="00BC0C03" w:rsidRPr="001B2F50" w:rsidRDefault="00BC0C03" w:rsidP="00BC0C03">
      <w:pPr>
        <w:jc w:val="center"/>
      </w:pPr>
      <w:r w:rsidRPr="001B2F50">
        <w:t xml:space="preserve">                                                                                                                  Приложение № 10</w:t>
      </w:r>
    </w:p>
    <w:p w:rsidR="00BC0C03" w:rsidRPr="001B2F50" w:rsidRDefault="00BC0C03" w:rsidP="00BC0C03">
      <w:pPr>
        <w:jc w:val="center"/>
      </w:pPr>
      <w:r w:rsidRPr="001B2F50">
        <w:t xml:space="preserve">                                                                                                              к решению 00 сессии</w:t>
      </w:r>
    </w:p>
    <w:p w:rsidR="00BC0C03" w:rsidRPr="001B2F50" w:rsidRDefault="00BC0C03" w:rsidP="00BC0C03">
      <w:pPr>
        <w:jc w:val="center"/>
      </w:pPr>
      <w:r w:rsidRPr="001B2F50">
        <w:t xml:space="preserve">                                                                                                                   Совета депутатов №0                                                                                                                  </w:t>
      </w:r>
    </w:p>
    <w:p w:rsidR="00BC0C03" w:rsidRPr="001B2F50" w:rsidRDefault="00BC0C03" w:rsidP="00BC0C03">
      <w:pPr>
        <w:jc w:val="center"/>
      </w:pPr>
      <w:r w:rsidRPr="001B2F50">
        <w:t xml:space="preserve">                                                                                                                   от  00.00.2018 г</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 xml:space="preserve">                                                                                                                                                                                                                                                                  </w:t>
      </w:r>
    </w:p>
    <w:p w:rsidR="00BC0C03" w:rsidRPr="001B2F50" w:rsidRDefault="00BC0C03" w:rsidP="00BC0C03">
      <w:pPr>
        <w:jc w:val="center"/>
      </w:pPr>
      <w:r w:rsidRPr="001B2F50">
        <w:t>Программа муниципальных заимствований</w:t>
      </w:r>
    </w:p>
    <w:p w:rsidR="00BC0C03" w:rsidRPr="001B2F50" w:rsidRDefault="00BC0C03" w:rsidP="00BC0C03">
      <w:pPr>
        <w:jc w:val="center"/>
      </w:pPr>
      <w:r w:rsidRPr="001B2F50">
        <w:t>Новотроицкого сельсовета Колыванского района Новосибирской области</w:t>
      </w:r>
    </w:p>
    <w:p w:rsidR="00BC0C03" w:rsidRPr="001B2F50" w:rsidRDefault="00BC0C03" w:rsidP="00BC0C03">
      <w:pPr>
        <w:jc w:val="center"/>
      </w:pPr>
      <w:r w:rsidRPr="001B2F50">
        <w:t xml:space="preserve"> на плановый период  2020-2021 годы</w:t>
      </w:r>
    </w:p>
    <w:p w:rsidR="00BC0C03" w:rsidRPr="001B2F50" w:rsidRDefault="00BC0C03" w:rsidP="00BC0C03">
      <w:pPr>
        <w:jc w:val="center"/>
      </w:pPr>
    </w:p>
    <w:p w:rsidR="00BC0C03" w:rsidRPr="001B2F50" w:rsidRDefault="00BC0C03" w:rsidP="00BC0C03">
      <w:pPr>
        <w:jc w:val="center"/>
      </w:pPr>
      <w:r w:rsidRPr="001B2F50">
        <w:t xml:space="preserve">                                                                                                                                                                         Таблица 2</w:t>
      </w:r>
    </w:p>
    <w:p w:rsidR="00BC0C03" w:rsidRPr="001B2F50" w:rsidRDefault="00BC0C03" w:rsidP="00BC0C03">
      <w:pPr>
        <w:jc w:val="center"/>
      </w:pPr>
      <w:r w:rsidRPr="001B2F50">
        <w:t xml:space="preserve">                                                                                                                                                                            тыс</w:t>
      </w:r>
      <w:proofErr w:type="gramStart"/>
      <w:r w:rsidRPr="001B2F50">
        <w:t>.р</w:t>
      </w:r>
      <w:proofErr w:type="gramEnd"/>
      <w:r w:rsidRPr="001B2F50">
        <w:t>уб.</w:t>
      </w:r>
    </w:p>
    <w:tbl>
      <w:tblPr>
        <w:tblW w:w="0" w:type="auto"/>
        <w:tblLook w:val="04A0"/>
      </w:tblPr>
      <w:tblGrid>
        <w:gridCol w:w="4067"/>
        <w:gridCol w:w="1260"/>
        <w:gridCol w:w="1440"/>
        <w:gridCol w:w="1440"/>
        <w:gridCol w:w="1363"/>
      </w:tblGrid>
      <w:tr w:rsidR="00BC0C03" w:rsidRPr="001B2F50" w:rsidTr="00BC0C03">
        <w:trPr>
          <w:trHeight w:val="915"/>
        </w:trPr>
        <w:tc>
          <w:tcPr>
            <w:tcW w:w="406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2700" w:type="dxa"/>
            <w:gridSpan w:val="2"/>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 xml:space="preserve">Объем </w:t>
            </w:r>
          </w:p>
          <w:p w:rsidR="00BC0C03" w:rsidRPr="001B2F50" w:rsidRDefault="00BC0C03">
            <w:pPr>
              <w:jc w:val="center"/>
            </w:pPr>
            <w:r w:rsidRPr="001B2F50">
              <w:t>привлечения</w:t>
            </w:r>
          </w:p>
        </w:tc>
        <w:tc>
          <w:tcPr>
            <w:tcW w:w="2803" w:type="dxa"/>
            <w:gridSpan w:val="2"/>
            <w:tcBorders>
              <w:top w:val="single" w:sz="4" w:space="0" w:color="auto"/>
              <w:left w:val="single" w:sz="4" w:space="0" w:color="auto"/>
              <w:bottom w:val="single" w:sz="4" w:space="0" w:color="auto"/>
              <w:right w:val="single" w:sz="4" w:space="0" w:color="auto"/>
            </w:tcBorders>
          </w:tcPr>
          <w:p w:rsidR="00BC0C03" w:rsidRPr="001B2F50" w:rsidRDefault="00BC0C03">
            <w:pPr>
              <w:jc w:val="center"/>
            </w:pPr>
            <w:r w:rsidRPr="001B2F50">
              <w:t>Объем средств,</w:t>
            </w:r>
          </w:p>
          <w:p w:rsidR="00BC0C03" w:rsidRPr="001B2F50" w:rsidRDefault="00BC0C03">
            <w:pPr>
              <w:jc w:val="center"/>
            </w:pPr>
            <w:proofErr w:type="gramStart"/>
            <w:r w:rsidRPr="001B2F50">
              <w:t>направляемых</w:t>
            </w:r>
            <w:proofErr w:type="gramEnd"/>
            <w:r w:rsidRPr="001B2F50">
              <w:t xml:space="preserve">  на погашение</w:t>
            </w:r>
          </w:p>
          <w:p w:rsidR="00BC0C03" w:rsidRPr="001B2F50" w:rsidRDefault="00BC0C03">
            <w:pPr>
              <w:jc w:val="center"/>
            </w:pPr>
          </w:p>
        </w:tc>
      </w:tr>
      <w:tr w:rsidR="00BC0C03" w:rsidRPr="001B2F50" w:rsidTr="00BC0C03">
        <w:trPr>
          <w:trHeight w:val="465"/>
        </w:trPr>
        <w:tc>
          <w:tcPr>
            <w:tcW w:w="4068"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2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2020г</w:t>
            </w:r>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2021г</w:t>
            </w:r>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2020г</w:t>
            </w:r>
          </w:p>
        </w:tc>
        <w:tc>
          <w:tcPr>
            <w:tcW w:w="13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2021г</w:t>
            </w:r>
          </w:p>
        </w:tc>
      </w:tr>
      <w:tr w:rsidR="00BC0C03" w:rsidRPr="001B2F50" w:rsidTr="00BC0C03">
        <w:trPr>
          <w:trHeight w:val="192"/>
        </w:trPr>
        <w:tc>
          <w:tcPr>
            <w:tcW w:w="406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 xml:space="preserve">Государственные внутренние </w:t>
            </w:r>
          </w:p>
          <w:p w:rsidR="00BC0C03" w:rsidRPr="001B2F50" w:rsidRDefault="00BC0C03">
            <w:r w:rsidRPr="001B2F50">
              <w:t>заимствования:</w:t>
            </w:r>
          </w:p>
        </w:tc>
        <w:tc>
          <w:tcPr>
            <w:tcW w:w="12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13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r>
      <w:tr w:rsidR="00BC0C03" w:rsidRPr="001B2F50" w:rsidTr="00BC0C03">
        <w:trPr>
          <w:trHeight w:val="80"/>
        </w:trPr>
        <w:tc>
          <w:tcPr>
            <w:tcW w:w="4068"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в том числе:</w:t>
            </w:r>
          </w:p>
        </w:tc>
        <w:tc>
          <w:tcPr>
            <w:tcW w:w="126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44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440"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c>
          <w:tcPr>
            <w:tcW w:w="1363" w:type="dxa"/>
            <w:tcBorders>
              <w:top w:val="single" w:sz="4" w:space="0" w:color="auto"/>
              <w:left w:val="single" w:sz="4" w:space="0" w:color="auto"/>
              <w:bottom w:val="single" w:sz="4" w:space="0" w:color="auto"/>
              <w:right w:val="single" w:sz="4" w:space="0" w:color="auto"/>
            </w:tcBorders>
          </w:tcPr>
          <w:p w:rsidR="00BC0C03" w:rsidRPr="001B2F50" w:rsidRDefault="00BC0C03">
            <w:pPr>
              <w:jc w:val="center"/>
            </w:pPr>
          </w:p>
        </w:tc>
      </w:tr>
      <w:tr w:rsidR="00BC0C03" w:rsidRPr="001B2F50" w:rsidTr="00BC0C03">
        <w:tc>
          <w:tcPr>
            <w:tcW w:w="4068" w:type="dxa"/>
            <w:tcBorders>
              <w:top w:val="single" w:sz="4" w:space="0" w:color="auto"/>
              <w:left w:val="single" w:sz="4" w:space="0" w:color="auto"/>
              <w:bottom w:val="single" w:sz="4" w:space="0" w:color="auto"/>
              <w:right w:val="single" w:sz="4" w:space="0" w:color="auto"/>
            </w:tcBorders>
            <w:hideMark/>
          </w:tcPr>
          <w:p w:rsidR="00BC0C03" w:rsidRPr="001B2F50" w:rsidRDefault="00BC0C03">
            <w:r w:rsidRPr="001B2F50">
              <w:t>Кредиты, привлекаемые от других</w:t>
            </w:r>
          </w:p>
          <w:p w:rsidR="00BC0C03" w:rsidRPr="001B2F50" w:rsidRDefault="00BC0C03">
            <w:r w:rsidRPr="001B2F50">
              <w:t>бюджетов бюджетной системы</w:t>
            </w:r>
          </w:p>
          <w:p w:rsidR="00BC0C03" w:rsidRPr="001B2F50" w:rsidRDefault="00BC0C03">
            <w:r w:rsidRPr="001B2F50">
              <w:t>Российской Федерации</w:t>
            </w:r>
          </w:p>
        </w:tc>
        <w:tc>
          <w:tcPr>
            <w:tcW w:w="126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1440"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c>
          <w:tcPr>
            <w:tcW w:w="1363" w:type="dxa"/>
            <w:tcBorders>
              <w:top w:val="single" w:sz="4" w:space="0" w:color="auto"/>
              <w:left w:val="single" w:sz="4" w:space="0" w:color="auto"/>
              <w:bottom w:val="single" w:sz="4" w:space="0" w:color="auto"/>
              <w:right w:val="single" w:sz="4" w:space="0" w:color="auto"/>
            </w:tcBorders>
            <w:hideMark/>
          </w:tcPr>
          <w:p w:rsidR="00BC0C03" w:rsidRPr="001B2F50" w:rsidRDefault="00BC0C03">
            <w:pPr>
              <w:jc w:val="center"/>
            </w:pPr>
            <w:r w:rsidRPr="001B2F50">
              <w:t>0,0</w:t>
            </w:r>
          </w:p>
        </w:tc>
      </w:tr>
    </w:tbl>
    <w:p w:rsidR="007F790C" w:rsidRPr="001B2F50" w:rsidRDefault="007F790C" w:rsidP="00A42C4F"/>
    <w:p w:rsidR="007F790C" w:rsidRPr="001B2F50" w:rsidRDefault="007F790C" w:rsidP="007F790C">
      <w:pPr>
        <w:jc w:val="center"/>
      </w:pPr>
    </w:p>
    <w:p w:rsidR="007F790C" w:rsidRPr="001B2F50" w:rsidRDefault="007F790C" w:rsidP="007F790C">
      <w:pPr>
        <w:jc w:val="center"/>
      </w:pPr>
      <w:r w:rsidRPr="001B2F50">
        <w:t>СОВЕТ ДЕПУТАТОВ</w:t>
      </w:r>
    </w:p>
    <w:p w:rsidR="007F790C" w:rsidRPr="001B2F50" w:rsidRDefault="007F790C" w:rsidP="007F790C">
      <w:pPr>
        <w:jc w:val="center"/>
      </w:pPr>
      <w:r w:rsidRPr="001B2F50">
        <w:t>НОВОТРОИЦКОГО СЕЛЬСОВЕТА</w:t>
      </w:r>
    </w:p>
    <w:p w:rsidR="007F790C" w:rsidRPr="001B2F50" w:rsidRDefault="007F790C" w:rsidP="007F790C">
      <w:pPr>
        <w:jc w:val="center"/>
      </w:pPr>
      <w:r w:rsidRPr="001B2F50">
        <w:t>КОЛЫВАНСКОГО РАЙОНА</w:t>
      </w:r>
    </w:p>
    <w:p w:rsidR="007F790C" w:rsidRPr="001B2F50" w:rsidRDefault="007F790C" w:rsidP="007F790C">
      <w:pPr>
        <w:jc w:val="center"/>
      </w:pPr>
      <w:r w:rsidRPr="001B2F50">
        <w:t>НОВОСИБИРСКОЙ ОБЛАСТИ</w:t>
      </w:r>
    </w:p>
    <w:p w:rsidR="007F790C" w:rsidRPr="001B2F50" w:rsidRDefault="007F790C" w:rsidP="007F790C">
      <w:pPr>
        <w:jc w:val="center"/>
      </w:pPr>
      <w:r w:rsidRPr="001B2F50">
        <w:t>( пятого  созыва)</w:t>
      </w:r>
    </w:p>
    <w:p w:rsidR="007F790C" w:rsidRPr="001B2F50" w:rsidRDefault="007F790C" w:rsidP="007F790C"/>
    <w:p w:rsidR="007F790C" w:rsidRPr="001B2F50" w:rsidRDefault="007F790C" w:rsidP="007F790C">
      <w:pPr>
        <w:jc w:val="center"/>
      </w:pPr>
      <w:r w:rsidRPr="001B2F50">
        <w:t>РЕШЕНИЕ</w:t>
      </w:r>
    </w:p>
    <w:p w:rsidR="007F790C" w:rsidRPr="001B2F50" w:rsidRDefault="007F790C" w:rsidP="007F790C">
      <w:pPr>
        <w:jc w:val="center"/>
      </w:pPr>
      <w:r w:rsidRPr="001B2F50">
        <w:t>(тридцать шестой  сессии)</w:t>
      </w:r>
    </w:p>
    <w:p w:rsidR="007F790C" w:rsidRPr="001B2F50" w:rsidRDefault="007F790C" w:rsidP="007F790C">
      <w:pPr>
        <w:jc w:val="center"/>
      </w:pPr>
    </w:p>
    <w:p w:rsidR="007F790C" w:rsidRPr="001B2F50" w:rsidRDefault="007F790C" w:rsidP="007F790C">
      <w:r w:rsidRPr="001B2F50">
        <w:t xml:space="preserve">                  от  14.11.2018                                                                № 36/152</w:t>
      </w:r>
    </w:p>
    <w:p w:rsidR="007F790C" w:rsidRPr="001B2F50" w:rsidRDefault="007F790C" w:rsidP="007F790C"/>
    <w:p w:rsidR="007F790C" w:rsidRPr="001B2F50" w:rsidRDefault="007F790C" w:rsidP="007F790C">
      <w:pPr>
        <w:jc w:val="center"/>
      </w:pPr>
      <w:r w:rsidRPr="001B2F50">
        <w:t xml:space="preserve">Об установлении на территории Новотроицкого сельсовета Колыванского района Новосибирской области налога на имущество физических лиц </w:t>
      </w:r>
    </w:p>
    <w:p w:rsidR="007F790C" w:rsidRPr="001B2F50" w:rsidRDefault="007F790C" w:rsidP="007F790C">
      <w:pPr>
        <w:jc w:val="center"/>
      </w:pPr>
    </w:p>
    <w:p w:rsidR="007F790C" w:rsidRPr="001B2F50" w:rsidRDefault="007F790C" w:rsidP="007F790C">
      <w:pPr>
        <w:autoSpaceDE w:val="0"/>
        <w:autoSpaceDN w:val="0"/>
        <w:adjustRightInd w:val="0"/>
        <w:ind w:firstLine="540"/>
        <w:jc w:val="both"/>
      </w:pPr>
      <w:r w:rsidRPr="001B2F50">
        <w:tab/>
      </w:r>
      <w:proofErr w:type="gramStart"/>
      <w:r w:rsidRPr="001B2F50">
        <w:t xml:space="preserve">В соответствии с Федеральными </w:t>
      </w:r>
      <w:hyperlink r:id="rId10" w:history="1">
        <w:r w:rsidRPr="001B2F50">
          <w:rPr>
            <w:rStyle w:val="a3"/>
          </w:rPr>
          <w:t>законами</w:t>
        </w:r>
      </w:hyperlink>
      <w:r w:rsidRPr="001B2F50">
        <w:t xml:space="preserve"> от 6 октября 2003 г. № 131-ФЗ «Об общих принципах организации местного самоуправления в Российской Федерации», от 04 октября 2014 г. № 284-ФЗ «</w:t>
      </w:r>
      <w:r w:rsidRPr="001B2F50">
        <w:rPr>
          <w:rFonts w:eastAsia="Calibri"/>
          <w:lang w:eastAsia="en-US"/>
        </w:rPr>
        <w:t>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«О налогах на имущество физических лиц», главой 32 части второй</w:t>
      </w:r>
      <w:proofErr w:type="gramEnd"/>
      <w:r w:rsidRPr="001B2F50">
        <w:rPr>
          <w:rFonts w:eastAsia="Calibri"/>
          <w:lang w:eastAsia="en-US"/>
        </w:rPr>
        <w:t xml:space="preserve"> Налогового кодекса Российской Федерации и </w:t>
      </w:r>
      <w:r w:rsidRPr="001B2F50">
        <w:t>Законом Новосибирской области от 31 октября 2014 г. № 478-ОЗ «Об установлении единой даты начала применения на территории Новосибирской области порядка определения налоговой базы по налогу на имущество физических лиц исходя из кадастровой стоимости объектов налогообложения», руководствуясь Уставом Новотроицкого сельсовета Колыванского района Новосибирской области</w:t>
      </w:r>
    </w:p>
    <w:p w:rsidR="007F790C" w:rsidRPr="001B2F50" w:rsidRDefault="007F790C" w:rsidP="007F790C">
      <w:pPr>
        <w:autoSpaceDE w:val="0"/>
        <w:autoSpaceDN w:val="0"/>
        <w:adjustRightInd w:val="0"/>
        <w:ind w:firstLine="540"/>
        <w:jc w:val="both"/>
      </w:pPr>
      <w:r w:rsidRPr="001B2F50">
        <w:t>Совет депутатов Новотроицкого сельсовета Колыванского района Новосибирской области, решил:</w:t>
      </w:r>
    </w:p>
    <w:p w:rsidR="007F790C" w:rsidRPr="001B2F50" w:rsidRDefault="007F790C" w:rsidP="007F790C">
      <w:pPr>
        <w:autoSpaceDE w:val="0"/>
        <w:autoSpaceDN w:val="0"/>
        <w:adjustRightInd w:val="0"/>
        <w:jc w:val="both"/>
      </w:pPr>
      <w:r w:rsidRPr="001B2F50">
        <w:t>1. Установить и ввести в действие с 1 января 2019 года на территории Новотроицкого сельсовета Колыванского района Новосибирской области налог на имущество физических лиц (далее – налог).</w:t>
      </w:r>
    </w:p>
    <w:p w:rsidR="007F790C" w:rsidRPr="001B2F50" w:rsidRDefault="007F790C" w:rsidP="007F790C">
      <w:pPr>
        <w:autoSpaceDE w:val="0"/>
        <w:autoSpaceDN w:val="0"/>
        <w:adjustRightInd w:val="0"/>
        <w:jc w:val="both"/>
      </w:pPr>
      <w:r w:rsidRPr="001B2F50">
        <w:t>2. Установить, что налоговая база по налогу в отношении объектов налогообложения определяется как их кадастровая стоимость.</w:t>
      </w:r>
    </w:p>
    <w:p w:rsidR="007F790C" w:rsidRPr="001B2F50" w:rsidRDefault="007F790C" w:rsidP="007F790C">
      <w:pPr>
        <w:autoSpaceDE w:val="0"/>
        <w:autoSpaceDN w:val="0"/>
        <w:adjustRightInd w:val="0"/>
        <w:jc w:val="both"/>
      </w:pPr>
      <w:r w:rsidRPr="001B2F50">
        <w:t>3. Установить следующие налоговые ставки по налогу:</w:t>
      </w:r>
    </w:p>
    <w:p w:rsidR="007F790C" w:rsidRPr="001B2F50" w:rsidRDefault="007F790C" w:rsidP="007F790C">
      <w:pPr>
        <w:autoSpaceDE w:val="0"/>
        <w:autoSpaceDN w:val="0"/>
        <w:adjustRightInd w:val="0"/>
        <w:jc w:val="both"/>
        <w:rPr>
          <w:rFonts w:eastAsia="Calibri"/>
          <w:lang w:eastAsia="en-US"/>
        </w:rPr>
      </w:pPr>
      <w:r w:rsidRPr="001B2F50">
        <w:t xml:space="preserve">3.1. </w:t>
      </w:r>
      <w:r w:rsidRPr="001B2F50">
        <w:rPr>
          <w:rFonts w:eastAsia="Calibri"/>
          <w:lang w:eastAsia="en-US"/>
        </w:rPr>
        <w:t>0,1 процента в отношении жилых домов, частей жилых домов, квартир, частей квартир, комнат;</w:t>
      </w:r>
    </w:p>
    <w:p w:rsidR="007F790C" w:rsidRPr="001B2F50" w:rsidRDefault="007F790C" w:rsidP="007F790C">
      <w:pPr>
        <w:autoSpaceDE w:val="0"/>
        <w:autoSpaceDN w:val="0"/>
        <w:adjustRightInd w:val="0"/>
        <w:jc w:val="both"/>
        <w:rPr>
          <w:rFonts w:eastAsia="Calibri"/>
          <w:lang w:eastAsia="en-US"/>
        </w:rPr>
      </w:pPr>
      <w:r w:rsidRPr="001B2F50">
        <w:t>3.2.  0,1</w:t>
      </w:r>
      <w:r w:rsidRPr="001B2F50">
        <w:rPr>
          <w:rFonts w:eastAsia="Calibri"/>
          <w:lang w:eastAsia="en-US"/>
        </w:rPr>
        <w:t xml:space="preserve"> процента в отношении объектов незавершенного строительства в случае, если проектируемым назначением таких объектов является жилой дом;</w:t>
      </w:r>
    </w:p>
    <w:p w:rsidR="007F790C" w:rsidRPr="001B2F50" w:rsidRDefault="007F790C" w:rsidP="007F790C">
      <w:pPr>
        <w:autoSpaceDE w:val="0"/>
        <w:autoSpaceDN w:val="0"/>
        <w:adjustRightInd w:val="0"/>
        <w:jc w:val="both"/>
        <w:rPr>
          <w:rFonts w:eastAsia="Calibri"/>
          <w:lang w:eastAsia="en-US"/>
        </w:rPr>
      </w:pPr>
      <w:r w:rsidRPr="001B2F50">
        <w:rPr>
          <w:rFonts w:eastAsia="Calibri"/>
          <w:lang w:eastAsia="en-US"/>
        </w:rPr>
        <w:t>3.3.  0,1 процента в отношении единых недвижимых комплексов</w:t>
      </w:r>
      <w:proofErr w:type="gramStart"/>
      <w:r w:rsidRPr="001B2F50">
        <w:rPr>
          <w:rFonts w:eastAsia="Calibri"/>
          <w:lang w:eastAsia="en-US"/>
        </w:rPr>
        <w:t xml:space="preserve"> ,</w:t>
      </w:r>
      <w:proofErr w:type="gramEnd"/>
      <w:r w:rsidRPr="001B2F50">
        <w:rPr>
          <w:rFonts w:eastAsia="Calibri"/>
          <w:lang w:eastAsia="en-US"/>
        </w:rPr>
        <w:t>в состав которых входит хотя бы один жилой дом;</w:t>
      </w:r>
    </w:p>
    <w:p w:rsidR="007F790C" w:rsidRPr="001B2F50" w:rsidRDefault="007F790C" w:rsidP="007F790C">
      <w:pPr>
        <w:autoSpaceDE w:val="0"/>
        <w:autoSpaceDN w:val="0"/>
        <w:adjustRightInd w:val="0"/>
        <w:jc w:val="both"/>
        <w:rPr>
          <w:rFonts w:eastAsia="Calibri"/>
          <w:lang w:eastAsia="en-US"/>
        </w:rPr>
      </w:pPr>
      <w:r w:rsidRPr="001B2F50">
        <w:t>3.4.</w:t>
      </w:r>
      <w:r w:rsidRPr="001B2F50">
        <w:rPr>
          <w:rFonts w:eastAsia="Calibri"/>
          <w:lang w:eastAsia="en-US"/>
        </w:rPr>
        <w:t xml:space="preserve"> 0,1 процента в отношении гаражей и машино-мест, в том числе расположенных в объектах налогообложения, указанных в подпункте 2 пункта 2 статьи 406 Налогового кодекса Российской Федерации</w:t>
      </w:r>
      <w:proofErr w:type="gramStart"/>
      <w:r w:rsidRPr="001B2F50">
        <w:rPr>
          <w:rFonts w:eastAsia="Calibri"/>
          <w:lang w:eastAsia="en-US"/>
        </w:rPr>
        <w:t xml:space="preserve"> ;</w:t>
      </w:r>
      <w:proofErr w:type="gramEnd"/>
    </w:p>
    <w:p w:rsidR="007F790C" w:rsidRPr="001B2F50" w:rsidRDefault="007F790C" w:rsidP="007F790C">
      <w:pPr>
        <w:autoSpaceDE w:val="0"/>
        <w:autoSpaceDN w:val="0"/>
        <w:adjustRightInd w:val="0"/>
        <w:jc w:val="both"/>
        <w:rPr>
          <w:rFonts w:eastAsia="Calibri"/>
          <w:lang w:eastAsia="en-US"/>
        </w:rPr>
      </w:pPr>
      <w:r w:rsidRPr="001B2F50">
        <w:t xml:space="preserve">3.5. </w:t>
      </w:r>
      <w:r w:rsidRPr="001B2F50">
        <w:rPr>
          <w:rFonts w:eastAsia="Calibri"/>
          <w:lang w:eastAsia="en-US"/>
        </w:rPr>
        <w:t>0,1 процента в отношении 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w:t>
      </w:r>
    </w:p>
    <w:p w:rsidR="007F790C" w:rsidRPr="001B2F50" w:rsidRDefault="007F790C" w:rsidP="007F790C">
      <w:pPr>
        <w:pStyle w:val="a5"/>
        <w:rPr>
          <w:rFonts w:ascii="Times New Roman" w:eastAsia="Calibri" w:hAnsi="Times New Roman" w:cs="Times New Roman"/>
          <w:sz w:val="24"/>
          <w:szCs w:val="24"/>
        </w:rPr>
      </w:pPr>
      <w:r w:rsidRPr="001B2F50">
        <w:rPr>
          <w:rFonts w:ascii="Times New Roman" w:eastAsia="Calibri" w:hAnsi="Times New Roman" w:cs="Times New Roman"/>
          <w:sz w:val="24"/>
          <w:szCs w:val="24"/>
        </w:rPr>
        <w:t xml:space="preserve">3.6.  2 процента в отношении объектов налогообложения, включенных в перечень, определяемый в соответствии с пунктом 7 статьи 378 </w:t>
      </w:r>
      <w:r w:rsidRPr="001B2F50">
        <w:rPr>
          <w:rFonts w:ascii="Times New Roman" w:eastAsia="Calibri" w:hAnsi="Times New Roman" w:cs="Times New Roman"/>
          <w:sz w:val="24"/>
          <w:szCs w:val="24"/>
          <w:vertAlign w:val="superscript"/>
        </w:rPr>
        <w:t xml:space="preserve">2 </w:t>
      </w:r>
      <w:r w:rsidRPr="001B2F50">
        <w:rPr>
          <w:rFonts w:ascii="Times New Roman" w:eastAsia="Calibri" w:hAnsi="Times New Roman" w:cs="Times New Roman"/>
          <w:sz w:val="24"/>
          <w:szCs w:val="24"/>
        </w:rPr>
        <w:t>Налогового кодекса Российской Федерации, в отношении объектов налогообложения предусмотренных абзацем вторым пункта 10 статьи 378</w:t>
      </w:r>
      <w:r w:rsidRPr="001B2F50">
        <w:rPr>
          <w:rFonts w:ascii="Times New Roman" w:eastAsia="Calibri" w:hAnsi="Times New Roman" w:cs="Times New Roman"/>
          <w:sz w:val="24"/>
          <w:szCs w:val="24"/>
          <w:vertAlign w:val="superscript"/>
        </w:rPr>
        <w:t>2</w:t>
      </w:r>
      <w:r w:rsidRPr="001B2F50">
        <w:rPr>
          <w:rFonts w:ascii="Times New Roman" w:eastAsia="Calibri" w:hAnsi="Times New Roman" w:cs="Times New Roman"/>
          <w:sz w:val="24"/>
          <w:szCs w:val="24"/>
        </w:rPr>
        <w:t xml:space="preserve"> Налогового кодекса Российской Федерации;</w:t>
      </w:r>
    </w:p>
    <w:p w:rsidR="007F790C" w:rsidRPr="001B2F50" w:rsidRDefault="007F790C" w:rsidP="007F790C">
      <w:pPr>
        <w:pStyle w:val="a5"/>
        <w:rPr>
          <w:rFonts w:ascii="Times New Roman" w:eastAsia="Calibri" w:hAnsi="Times New Roman" w:cs="Times New Roman"/>
          <w:sz w:val="24"/>
          <w:szCs w:val="24"/>
        </w:rPr>
      </w:pPr>
      <w:r w:rsidRPr="001B2F50">
        <w:rPr>
          <w:rFonts w:ascii="Times New Roman" w:eastAsia="Calibri" w:hAnsi="Times New Roman" w:cs="Times New Roman"/>
          <w:sz w:val="24"/>
          <w:szCs w:val="24"/>
        </w:rPr>
        <w:lastRenderedPageBreak/>
        <w:t>3.7. 2 процента в отношении объектов налогообложения, кадастровая стоимость каждого из которых превышает 300 миллионов рублей;</w:t>
      </w:r>
    </w:p>
    <w:p w:rsidR="007F790C" w:rsidRPr="001B2F50" w:rsidRDefault="007F790C" w:rsidP="007F790C">
      <w:pPr>
        <w:pStyle w:val="a5"/>
        <w:rPr>
          <w:rFonts w:ascii="Times New Roman" w:eastAsia="Calibri" w:hAnsi="Times New Roman" w:cs="Times New Roman"/>
          <w:sz w:val="24"/>
          <w:szCs w:val="24"/>
        </w:rPr>
      </w:pPr>
      <w:r w:rsidRPr="001B2F50">
        <w:rPr>
          <w:rFonts w:ascii="Times New Roman" w:eastAsia="Calibri" w:hAnsi="Times New Roman" w:cs="Times New Roman"/>
          <w:sz w:val="24"/>
          <w:szCs w:val="24"/>
        </w:rPr>
        <w:t>3.8.    0,5 процента в отношении прочих объектов налогообложения.</w:t>
      </w:r>
    </w:p>
    <w:p w:rsidR="007F790C" w:rsidRPr="001B2F50" w:rsidRDefault="007F790C" w:rsidP="007F790C">
      <w:pPr>
        <w:pStyle w:val="a5"/>
        <w:rPr>
          <w:rFonts w:ascii="Times New Roman" w:eastAsia="Calibri" w:hAnsi="Times New Roman" w:cs="Times New Roman"/>
          <w:sz w:val="24"/>
          <w:szCs w:val="24"/>
        </w:rPr>
      </w:pPr>
      <w:r w:rsidRPr="001B2F50">
        <w:rPr>
          <w:rFonts w:ascii="Times New Roman" w:eastAsia="Calibri" w:hAnsi="Times New Roman" w:cs="Times New Roman"/>
          <w:sz w:val="24"/>
          <w:szCs w:val="24"/>
        </w:rPr>
        <w:t>4. Со дня вступления в силу настоящего решения</w:t>
      </w:r>
      <w:proofErr w:type="gramStart"/>
      <w:r w:rsidRPr="001B2F50">
        <w:rPr>
          <w:rFonts w:ascii="Times New Roman" w:eastAsia="Calibri" w:hAnsi="Times New Roman" w:cs="Times New Roman"/>
          <w:sz w:val="24"/>
          <w:szCs w:val="24"/>
        </w:rPr>
        <w:t xml:space="preserve"> ,</w:t>
      </w:r>
      <w:proofErr w:type="gramEnd"/>
      <w:r w:rsidRPr="001B2F50">
        <w:rPr>
          <w:rFonts w:ascii="Times New Roman" w:eastAsia="Calibri" w:hAnsi="Times New Roman" w:cs="Times New Roman"/>
          <w:sz w:val="24"/>
          <w:szCs w:val="24"/>
        </w:rPr>
        <w:t xml:space="preserve"> признать утратившим силу решение сессии Совета депутатов Новотроицкого сельсовета Колыванского района Новосибирской области от 15.11.2017 № 26/117</w:t>
      </w:r>
      <w:r w:rsidRPr="001B2F50">
        <w:rPr>
          <w:rFonts w:ascii="Times New Roman" w:hAnsi="Times New Roman" w:cs="Times New Roman"/>
          <w:sz w:val="24"/>
          <w:szCs w:val="24"/>
        </w:rPr>
        <w:t xml:space="preserve"> «Об установлении на территории Новотроицкого сельсовета Колыванского района Новосибирской области налога на имущество физических лиц», </w:t>
      </w:r>
      <w:r w:rsidRPr="001B2F50">
        <w:rPr>
          <w:rFonts w:ascii="Times New Roman" w:eastAsia="Calibri" w:hAnsi="Times New Roman" w:cs="Times New Roman"/>
          <w:sz w:val="24"/>
          <w:szCs w:val="24"/>
        </w:rPr>
        <w:t xml:space="preserve">решение сессии Совета депутатов Новотроицкого сельсовета  от 06.03.2018 № 29/129  «О внесении изменений в решение сессии Совета депутатов Новотроицкого сельсовета Колыванского района Новосибирской области от 15.11.2017      № 26/117 </w:t>
      </w:r>
      <w:r w:rsidRPr="001B2F50">
        <w:rPr>
          <w:rFonts w:ascii="Times New Roman" w:hAnsi="Times New Roman" w:cs="Times New Roman"/>
          <w:sz w:val="24"/>
          <w:szCs w:val="24"/>
        </w:rPr>
        <w:t xml:space="preserve"> «Об установлении на территории Новотроицкого сельсовета Колыванского района Новосибирской области налога на имущество физических лиц»</w:t>
      </w:r>
      <w:proofErr w:type="gramStart"/>
      <w:r w:rsidRPr="001B2F50">
        <w:rPr>
          <w:rFonts w:ascii="Times New Roman" w:hAnsi="Times New Roman" w:cs="Times New Roman"/>
          <w:sz w:val="24"/>
          <w:szCs w:val="24"/>
        </w:rPr>
        <w:t xml:space="preserve"> .</w:t>
      </w:r>
      <w:proofErr w:type="gramEnd"/>
    </w:p>
    <w:p w:rsidR="007F790C" w:rsidRPr="001B2F50" w:rsidRDefault="007F790C" w:rsidP="007F790C">
      <w:pPr>
        <w:pStyle w:val="a5"/>
        <w:rPr>
          <w:rFonts w:ascii="Times New Roman" w:eastAsia="Times New Roman" w:hAnsi="Times New Roman" w:cs="Times New Roman"/>
          <w:sz w:val="24"/>
          <w:szCs w:val="24"/>
          <w:lang w:eastAsia="ru-RU"/>
        </w:rPr>
      </w:pPr>
      <w:r w:rsidRPr="001B2F50">
        <w:rPr>
          <w:rFonts w:ascii="Times New Roman" w:eastAsia="Calibri" w:hAnsi="Times New Roman" w:cs="Times New Roman"/>
          <w:bCs/>
          <w:sz w:val="24"/>
          <w:szCs w:val="24"/>
        </w:rPr>
        <w:t xml:space="preserve">5. </w:t>
      </w:r>
      <w:r w:rsidRPr="001B2F50">
        <w:rPr>
          <w:rFonts w:ascii="Times New Roman" w:hAnsi="Times New Roman" w:cs="Times New Roman"/>
          <w:sz w:val="24"/>
          <w:szCs w:val="24"/>
        </w:rPr>
        <w:t>Настоящее решение вступает в силу по истечении одного месяца с момента официального опубликования, но не ранее 1 января 2019 года и распространяет свое действие на регулируемые  правоотношения, возникшие с 1 января 2019 года.</w:t>
      </w:r>
    </w:p>
    <w:p w:rsidR="007F790C" w:rsidRPr="001B2F50" w:rsidRDefault="007F790C" w:rsidP="007F790C">
      <w:pPr>
        <w:pStyle w:val="a5"/>
        <w:rPr>
          <w:rFonts w:ascii="Times New Roman" w:hAnsi="Times New Roman" w:cs="Times New Roman"/>
          <w:sz w:val="24"/>
          <w:szCs w:val="24"/>
        </w:rPr>
      </w:pPr>
      <w:r w:rsidRPr="001B2F50">
        <w:rPr>
          <w:rFonts w:ascii="Times New Roman" w:hAnsi="Times New Roman" w:cs="Times New Roman"/>
          <w:sz w:val="24"/>
          <w:szCs w:val="24"/>
        </w:rPr>
        <w:t>6. Опубликовать настоящее решение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7F790C" w:rsidRPr="001B2F50" w:rsidRDefault="007F790C" w:rsidP="007F790C">
      <w:pPr>
        <w:autoSpaceDE w:val="0"/>
        <w:autoSpaceDN w:val="0"/>
        <w:adjustRightInd w:val="0"/>
        <w:jc w:val="both"/>
      </w:pPr>
    </w:p>
    <w:p w:rsidR="007F790C" w:rsidRPr="001B2F50" w:rsidRDefault="007F790C" w:rsidP="007F790C">
      <w:pPr>
        <w:pStyle w:val="a5"/>
        <w:rPr>
          <w:rFonts w:ascii="Times New Roman" w:hAnsi="Times New Roman" w:cs="Times New Roman"/>
          <w:sz w:val="24"/>
          <w:szCs w:val="24"/>
        </w:rPr>
      </w:pPr>
    </w:p>
    <w:p w:rsidR="007F790C" w:rsidRPr="001B2F50" w:rsidRDefault="007F790C" w:rsidP="007F790C">
      <w:pPr>
        <w:pStyle w:val="a5"/>
        <w:rPr>
          <w:rFonts w:ascii="Times New Roman" w:hAnsi="Times New Roman" w:cs="Times New Roman"/>
          <w:sz w:val="24"/>
          <w:szCs w:val="24"/>
        </w:rPr>
      </w:pPr>
      <w:r w:rsidRPr="001B2F50">
        <w:rPr>
          <w:rFonts w:ascii="Times New Roman" w:hAnsi="Times New Roman" w:cs="Times New Roman"/>
          <w:sz w:val="24"/>
          <w:szCs w:val="24"/>
        </w:rPr>
        <w:t xml:space="preserve">Глава                                                                         Председатель Совета  депутатов </w:t>
      </w:r>
    </w:p>
    <w:p w:rsidR="007F790C" w:rsidRPr="001B2F50" w:rsidRDefault="007F790C" w:rsidP="007F790C">
      <w:pPr>
        <w:pStyle w:val="a5"/>
        <w:rPr>
          <w:rFonts w:ascii="Times New Roman" w:hAnsi="Times New Roman" w:cs="Times New Roman"/>
          <w:sz w:val="24"/>
          <w:szCs w:val="24"/>
        </w:rPr>
      </w:pPr>
      <w:r w:rsidRPr="001B2F50">
        <w:rPr>
          <w:rFonts w:ascii="Times New Roman" w:hAnsi="Times New Roman" w:cs="Times New Roman"/>
          <w:sz w:val="24"/>
          <w:szCs w:val="24"/>
        </w:rPr>
        <w:t>Новотроицкого сельсовета                                     Новотроицкого сельсовета</w:t>
      </w:r>
    </w:p>
    <w:p w:rsidR="007F790C" w:rsidRPr="001B2F50" w:rsidRDefault="007F790C" w:rsidP="007F790C">
      <w:pPr>
        <w:pStyle w:val="a5"/>
        <w:rPr>
          <w:rFonts w:ascii="Times New Roman" w:hAnsi="Times New Roman" w:cs="Times New Roman"/>
          <w:sz w:val="24"/>
          <w:szCs w:val="24"/>
        </w:rPr>
      </w:pPr>
      <w:r w:rsidRPr="001B2F50">
        <w:rPr>
          <w:rFonts w:ascii="Times New Roman" w:hAnsi="Times New Roman" w:cs="Times New Roman"/>
          <w:sz w:val="24"/>
          <w:szCs w:val="24"/>
        </w:rPr>
        <w:t xml:space="preserve">Колыванского района                                              Колыванского района   </w:t>
      </w:r>
    </w:p>
    <w:p w:rsidR="007F790C" w:rsidRPr="001B2F50" w:rsidRDefault="007F790C" w:rsidP="007F790C">
      <w:pPr>
        <w:pStyle w:val="a5"/>
        <w:rPr>
          <w:rFonts w:ascii="Times New Roman" w:hAnsi="Times New Roman" w:cs="Times New Roman"/>
          <w:sz w:val="24"/>
          <w:szCs w:val="24"/>
        </w:rPr>
      </w:pPr>
      <w:r w:rsidRPr="001B2F50">
        <w:rPr>
          <w:rFonts w:ascii="Times New Roman" w:hAnsi="Times New Roman" w:cs="Times New Roman"/>
          <w:sz w:val="24"/>
          <w:szCs w:val="24"/>
        </w:rPr>
        <w:t xml:space="preserve">Новосибирской области                                          Новосибирской области      </w:t>
      </w:r>
    </w:p>
    <w:p w:rsidR="00BC0C03" w:rsidRPr="001B2F50" w:rsidRDefault="007F790C" w:rsidP="001B2F50">
      <w:pPr>
        <w:pStyle w:val="a5"/>
        <w:rPr>
          <w:rFonts w:ascii="Times New Roman" w:hAnsi="Times New Roman" w:cs="Times New Roman"/>
          <w:sz w:val="24"/>
          <w:szCs w:val="24"/>
        </w:rPr>
      </w:pPr>
      <w:r w:rsidRPr="001B2F50">
        <w:rPr>
          <w:rFonts w:ascii="Times New Roman" w:hAnsi="Times New Roman" w:cs="Times New Roman"/>
          <w:sz w:val="24"/>
          <w:szCs w:val="24"/>
        </w:rPr>
        <w:t xml:space="preserve">_________Г.Н. Кулипанова                                       __________А.Р. Газизов                      </w:t>
      </w:r>
      <w:r w:rsidRPr="001B2F50">
        <w:rPr>
          <w:rFonts w:ascii="Times New Roman" w:hAnsi="Times New Roman" w:cs="Times New Roman"/>
          <w:sz w:val="24"/>
          <w:szCs w:val="24"/>
        </w:rPr>
        <w:tab/>
      </w:r>
    </w:p>
    <w:p w:rsidR="001B2F50" w:rsidRPr="001B2F50" w:rsidRDefault="001B2F50" w:rsidP="001B2F50">
      <w:pPr>
        <w:pStyle w:val="a5"/>
        <w:rPr>
          <w:rFonts w:ascii="Times New Roman" w:hAnsi="Times New Roman" w:cs="Times New Roman"/>
          <w:sz w:val="24"/>
          <w:szCs w:val="24"/>
        </w:rPr>
      </w:pPr>
    </w:p>
    <w:p w:rsidR="00BC0C03" w:rsidRPr="001B2F50" w:rsidRDefault="00BC0C03" w:rsidP="00BC0C03"/>
    <w:p w:rsidR="00E91C29" w:rsidRPr="001B2F50" w:rsidRDefault="00E91C29" w:rsidP="00E91C29">
      <w:pPr>
        <w:ind w:firstLine="708"/>
      </w:pPr>
      <w:r w:rsidRPr="001B2F50">
        <w:t xml:space="preserve">                                              СОВЕТ ДЕПУТАТОВ  </w:t>
      </w:r>
    </w:p>
    <w:p w:rsidR="00E91C29" w:rsidRPr="001B2F50" w:rsidRDefault="00E91C29" w:rsidP="00E91C29">
      <w:pPr>
        <w:ind w:firstLine="708"/>
      </w:pPr>
      <w:r w:rsidRPr="001B2F50">
        <w:t xml:space="preserve">                                     НОВОТРОИЦКОГО СЕЛЬСОВЕТА</w:t>
      </w:r>
    </w:p>
    <w:p w:rsidR="00E91C29" w:rsidRPr="001B2F50" w:rsidRDefault="00E91C29" w:rsidP="00E91C29">
      <w:r w:rsidRPr="001B2F50">
        <w:tab/>
      </w:r>
      <w:r w:rsidRPr="001B2F50">
        <w:tab/>
        <w:t xml:space="preserve">                                 КОЛЫВАНСКОГО РАЙОНА</w:t>
      </w:r>
    </w:p>
    <w:p w:rsidR="00E91C29" w:rsidRPr="001B2F50" w:rsidRDefault="00E91C29" w:rsidP="00E91C29">
      <w:r w:rsidRPr="001B2F50">
        <w:tab/>
      </w:r>
      <w:r w:rsidRPr="001B2F50">
        <w:tab/>
        <w:t xml:space="preserve">                               НОВОСИБИРСКОЙ ОБЛАСТИ</w:t>
      </w:r>
    </w:p>
    <w:p w:rsidR="00E91C29" w:rsidRPr="001B2F50" w:rsidRDefault="00E91C29" w:rsidP="00E91C29">
      <w:r w:rsidRPr="001B2F50">
        <w:tab/>
      </w:r>
      <w:r w:rsidRPr="001B2F50">
        <w:tab/>
      </w:r>
      <w:r w:rsidRPr="001B2F50">
        <w:tab/>
        <w:t xml:space="preserve">                              ( пятого  созыва)</w:t>
      </w:r>
    </w:p>
    <w:p w:rsidR="00E91C29" w:rsidRPr="001B2F50" w:rsidRDefault="00E91C29" w:rsidP="00E91C29"/>
    <w:p w:rsidR="00E91C29" w:rsidRPr="001B2F50" w:rsidRDefault="00E91C29" w:rsidP="00E91C29">
      <w:r w:rsidRPr="001B2F50">
        <w:tab/>
      </w:r>
      <w:r w:rsidRPr="001B2F50">
        <w:tab/>
      </w:r>
      <w:r w:rsidRPr="001B2F50">
        <w:tab/>
      </w:r>
      <w:r w:rsidRPr="001B2F50">
        <w:tab/>
        <w:t xml:space="preserve">                        </w:t>
      </w:r>
      <w:proofErr w:type="gramStart"/>
      <w:r w:rsidRPr="001B2F50">
        <w:t>Р</w:t>
      </w:r>
      <w:proofErr w:type="gramEnd"/>
      <w:r w:rsidRPr="001B2F50">
        <w:t xml:space="preserve"> Е Ш Е Н И Е</w:t>
      </w:r>
    </w:p>
    <w:p w:rsidR="00E91C29" w:rsidRPr="001B2F50" w:rsidRDefault="00E91C29" w:rsidP="00E91C29">
      <w:r w:rsidRPr="001B2F50">
        <w:tab/>
      </w:r>
      <w:r w:rsidRPr="001B2F50">
        <w:tab/>
        <w:t xml:space="preserve">                                ( тридцать шестой  сессии)</w:t>
      </w:r>
    </w:p>
    <w:p w:rsidR="00E91C29" w:rsidRPr="001B2F50" w:rsidRDefault="00E91C29" w:rsidP="00E91C29">
      <w:r w:rsidRPr="001B2F50">
        <w:t xml:space="preserve">                    от 14.11.2018</w:t>
      </w:r>
      <w:r w:rsidRPr="001B2F50">
        <w:tab/>
      </w:r>
      <w:r w:rsidRPr="001B2F50">
        <w:tab/>
      </w:r>
      <w:r w:rsidRPr="001B2F50">
        <w:tab/>
      </w:r>
      <w:r w:rsidRPr="001B2F50">
        <w:tab/>
      </w:r>
      <w:r w:rsidRPr="001B2F50">
        <w:tab/>
      </w:r>
      <w:r w:rsidRPr="001B2F50">
        <w:tab/>
      </w:r>
      <w:r w:rsidRPr="001B2F50">
        <w:tab/>
        <w:t>№ 36/153</w:t>
      </w:r>
    </w:p>
    <w:p w:rsidR="00E91C29" w:rsidRPr="001B2F50" w:rsidRDefault="00E91C29" w:rsidP="00E91C29"/>
    <w:p w:rsidR="00E91C29" w:rsidRPr="001B2F50" w:rsidRDefault="00E91C29" w:rsidP="00E91C29">
      <w:r w:rsidRPr="001B2F50">
        <w:t>Об определении налоговых ставок, льгот,</w:t>
      </w:r>
    </w:p>
    <w:p w:rsidR="00E91C29" w:rsidRPr="001B2F50" w:rsidRDefault="00E91C29" w:rsidP="00E91C29">
      <w:r w:rsidRPr="001B2F50">
        <w:t>порядка и сроков уплаты земельного налога в 2019 году</w:t>
      </w:r>
    </w:p>
    <w:p w:rsidR="00E91C29" w:rsidRPr="001B2F50" w:rsidRDefault="00E91C29" w:rsidP="00E91C29"/>
    <w:p w:rsidR="00E91C29" w:rsidRPr="001B2F50" w:rsidRDefault="00E91C29" w:rsidP="00E91C29">
      <w:pPr>
        <w:ind w:firstLine="708"/>
      </w:pPr>
      <w:r w:rsidRPr="001B2F50">
        <w:t>На основании Федерального закона от 06.10.2003 г №131-ФЗ «Об общих принципах организации местного самоуправления в Российской Федерации»</w:t>
      </w:r>
      <w:proofErr w:type="gramStart"/>
      <w:r w:rsidRPr="001B2F50">
        <w:t xml:space="preserve"> ,</w:t>
      </w:r>
      <w:proofErr w:type="gramEnd"/>
      <w:r w:rsidRPr="001B2F50">
        <w:t xml:space="preserve"> Налогового кодекса Российской Федерации,  Устава Новотроицкого сельсовета Колыванского района Новосибирской области  ,Совет депутатов Новотроицкого сельсовета  Колыванского района Новосибирской области РЕШИЛ:</w:t>
      </w:r>
    </w:p>
    <w:p w:rsidR="00E91C29" w:rsidRPr="001B2F50" w:rsidRDefault="00E91C29" w:rsidP="00E91C29">
      <w:r w:rsidRPr="001B2F50">
        <w:t>1.Установить в  2019 году  на территории Новотроицкого сельсовета ставки земельного налога в соответствии с приложением № 1.</w:t>
      </w:r>
    </w:p>
    <w:p w:rsidR="00E91C29" w:rsidRPr="001B2F50" w:rsidRDefault="00E91C29" w:rsidP="00E91C29">
      <w:r w:rsidRPr="001B2F50">
        <w:t>2.Установить  с 01.01.2019 года следующие сроки уплаты земельного налога:</w:t>
      </w:r>
    </w:p>
    <w:p w:rsidR="00E91C29" w:rsidRPr="001B2F50" w:rsidRDefault="00E91C29" w:rsidP="00E91C29">
      <w:r w:rsidRPr="001B2F50">
        <w:t xml:space="preserve">2.1. Организации уплачивают авансовые платежи по земельному  налогу равными долями в сроки не позднее  30 апреля,31 июля, 31 октября текущего налогового периода и </w:t>
      </w:r>
      <w:r w:rsidRPr="001B2F50">
        <w:lastRenderedPageBreak/>
        <w:t>уплачивают земельный налог не позднее 7 февраля года, следующего за истекшим  налоговым периодом.</w:t>
      </w:r>
    </w:p>
    <w:p w:rsidR="00E91C29" w:rsidRPr="001B2F50" w:rsidRDefault="00E91C29" w:rsidP="00E91C29">
      <w:r w:rsidRPr="001B2F50">
        <w:t>3.Установить следующие налоговые  льготы  для налогоплательщиков – физических лиц:</w:t>
      </w:r>
    </w:p>
    <w:p w:rsidR="00E91C29" w:rsidRPr="001B2F50" w:rsidRDefault="00E91C29" w:rsidP="00E91C29">
      <w:r w:rsidRPr="001B2F50">
        <w:t>-пенсионеры по возрасту, состоящие на регистрационном учете и постоянно проживающие на территории Новотроицкого сельсовета Колыванского района Новосибирской области.</w:t>
      </w:r>
    </w:p>
    <w:p w:rsidR="00E91C29" w:rsidRPr="001B2F50" w:rsidRDefault="00E91C29" w:rsidP="00E91C29">
      <w:r w:rsidRPr="001B2F50">
        <w:t>4.Решение вступает в силу  не ранее</w:t>
      </w:r>
      <w:proofErr w:type="gramStart"/>
      <w:r w:rsidRPr="001B2F50">
        <w:t xml:space="preserve"> ,</w:t>
      </w:r>
      <w:proofErr w:type="gramEnd"/>
      <w:r w:rsidRPr="001B2F50">
        <w:t>чем по истечении одного месяца со дня его официального опубликования  и распространяет свое действие на регулируемые  правоотношения, возникшие с 1 января 2019 года.</w:t>
      </w:r>
    </w:p>
    <w:p w:rsidR="00E91C29" w:rsidRPr="001B2F50" w:rsidRDefault="00E91C29" w:rsidP="00E91C29">
      <w:r w:rsidRPr="001B2F50">
        <w:t>5.Со дня вступления в силу настоящего решения признать утратившим силу</w:t>
      </w:r>
    </w:p>
    <w:p w:rsidR="00E91C29" w:rsidRPr="001B2F50" w:rsidRDefault="00E91C29" w:rsidP="00E91C29">
      <w:r w:rsidRPr="001B2F50">
        <w:t>решение Совета депутатов Новотроицкого сельсовета Колыванского района Новосибирской области  от 15.11.2017 № 26/116 «Об определении налоговых ставок, льгот</w:t>
      </w:r>
      <w:proofErr w:type="gramStart"/>
      <w:r w:rsidRPr="001B2F50">
        <w:t xml:space="preserve"> ,</w:t>
      </w:r>
      <w:proofErr w:type="gramEnd"/>
      <w:r w:rsidRPr="001B2F50">
        <w:t>порядка и сроков уплаты земельного налога в 2018 году».</w:t>
      </w:r>
    </w:p>
    <w:p w:rsidR="00E91C29" w:rsidRPr="001B2F50" w:rsidRDefault="00E91C29" w:rsidP="00E91C29">
      <w:r w:rsidRPr="001B2F50">
        <w:t xml:space="preserve">6. Решение опубликовать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 </w:t>
      </w:r>
    </w:p>
    <w:p w:rsidR="00E91C29" w:rsidRPr="001B2F50" w:rsidRDefault="00E91C29" w:rsidP="00E91C29"/>
    <w:p w:rsidR="00E91C29" w:rsidRPr="001B2F50" w:rsidRDefault="00E91C29" w:rsidP="00E91C29"/>
    <w:p w:rsidR="00E91C29" w:rsidRPr="001B2F50" w:rsidRDefault="00E91C29" w:rsidP="00E91C29">
      <w:r w:rsidRPr="001B2F50">
        <w:t xml:space="preserve">Глава </w:t>
      </w:r>
      <w:r w:rsidRPr="001B2F50">
        <w:tab/>
      </w:r>
      <w:r w:rsidRPr="001B2F50">
        <w:tab/>
      </w:r>
      <w:r w:rsidRPr="001B2F50">
        <w:tab/>
      </w:r>
      <w:r w:rsidRPr="001B2F50">
        <w:tab/>
      </w:r>
      <w:r w:rsidRPr="001B2F50">
        <w:tab/>
      </w:r>
      <w:r w:rsidRPr="001B2F50">
        <w:tab/>
        <w:t xml:space="preserve">                Председатель Совета депутатов</w:t>
      </w:r>
    </w:p>
    <w:p w:rsidR="00E91C29" w:rsidRPr="001B2F50" w:rsidRDefault="00E91C29" w:rsidP="00E91C29">
      <w:r w:rsidRPr="001B2F50">
        <w:t>Новотроицкого сельсовета</w:t>
      </w:r>
      <w:r w:rsidRPr="001B2F50">
        <w:tab/>
      </w:r>
      <w:r w:rsidRPr="001B2F50">
        <w:tab/>
      </w:r>
      <w:r w:rsidRPr="001B2F50">
        <w:tab/>
        <w:t xml:space="preserve">                Новотроицкого сельсовета</w:t>
      </w:r>
      <w:r w:rsidRPr="001B2F50">
        <w:tab/>
      </w:r>
    </w:p>
    <w:p w:rsidR="00E91C29" w:rsidRPr="001B2F50" w:rsidRDefault="00E91C29" w:rsidP="00E91C29">
      <w:r w:rsidRPr="001B2F50">
        <w:t>Колыванского района</w:t>
      </w:r>
      <w:r w:rsidRPr="001B2F50">
        <w:tab/>
      </w:r>
      <w:r w:rsidRPr="001B2F50">
        <w:tab/>
      </w:r>
      <w:r w:rsidRPr="001B2F50">
        <w:tab/>
      </w:r>
      <w:r w:rsidRPr="001B2F50">
        <w:tab/>
        <w:t xml:space="preserve">     Колыванского района</w:t>
      </w:r>
      <w:r w:rsidRPr="001B2F50">
        <w:tab/>
      </w:r>
    </w:p>
    <w:p w:rsidR="00E91C29" w:rsidRPr="001B2F50" w:rsidRDefault="00E91C29" w:rsidP="00E91C29">
      <w:r w:rsidRPr="001B2F50">
        <w:t xml:space="preserve">Новосибирской области </w:t>
      </w:r>
      <w:r w:rsidRPr="001B2F50">
        <w:tab/>
      </w:r>
      <w:r w:rsidRPr="001B2F50">
        <w:tab/>
      </w:r>
      <w:r w:rsidRPr="001B2F50">
        <w:tab/>
      </w:r>
      <w:r w:rsidRPr="001B2F50">
        <w:tab/>
        <w:t xml:space="preserve">     Новосибирской области</w:t>
      </w:r>
    </w:p>
    <w:p w:rsidR="00E91C29" w:rsidRPr="001B2F50" w:rsidRDefault="00E91C29" w:rsidP="00E91C29">
      <w:proofErr w:type="spellStart"/>
      <w:r w:rsidRPr="001B2F50">
        <w:t>_________________Г.Н.Кулипанова</w:t>
      </w:r>
      <w:proofErr w:type="spellEnd"/>
      <w:r w:rsidRPr="001B2F50">
        <w:tab/>
      </w:r>
      <w:r w:rsidRPr="001B2F50">
        <w:tab/>
      </w:r>
      <w:r w:rsidRPr="001B2F50">
        <w:tab/>
      </w:r>
      <w:proofErr w:type="spellStart"/>
      <w:r w:rsidRPr="001B2F50">
        <w:t>______________А.Р.Газизов</w:t>
      </w:r>
      <w:proofErr w:type="spellEnd"/>
    </w:p>
    <w:p w:rsidR="00E91C29" w:rsidRPr="001B2F50" w:rsidRDefault="00E91C29" w:rsidP="00E91C29">
      <w:pPr>
        <w:pStyle w:val="a5"/>
        <w:jc w:val="right"/>
        <w:rPr>
          <w:rFonts w:ascii="Times New Roman" w:hAnsi="Times New Roman" w:cs="Times New Roman"/>
          <w:sz w:val="24"/>
          <w:szCs w:val="24"/>
        </w:rPr>
      </w:pPr>
    </w:p>
    <w:p w:rsidR="00E91C29" w:rsidRPr="001B2F50" w:rsidRDefault="00E91C29" w:rsidP="00A42C4F">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Приложение</w:t>
      </w:r>
    </w:p>
    <w:p w:rsidR="00E91C29" w:rsidRPr="001B2F50" w:rsidRDefault="00E91C29" w:rsidP="00A42C4F">
      <w:pPr>
        <w:pStyle w:val="a5"/>
        <w:jc w:val="right"/>
        <w:rPr>
          <w:rFonts w:ascii="Times New Roman" w:hAnsi="Times New Roman" w:cs="Times New Roman"/>
          <w:sz w:val="24"/>
          <w:szCs w:val="24"/>
        </w:rPr>
      </w:pPr>
      <w:r w:rsidRPr="001B2F50">
        <w:rPr>
          <w:rFonts w:ascii="Times New Roman" w:hAnsi="Times New Roman" w:cs="Times New Roman"/>
          <w:sz w:val="24"/>
          <w:szCs w:val="24"/>
        </w:rPr>
        <w:t>к решению  36-ой сессии</w:t>
      </w:r>
    </w:p>
    <w:p w:rsidR="00E91C29" w:rsidRPr="001B2F50" w:rsidRDefault="00E91C29" w:rsidP="00A42C4F">
      <w:pPr>
        <w:pStyle w:val="a5"/>
        <w:jc w:val="right"/>
        <w:rPr>
          <w:rFonts w:ascii="Times New Roman" w:hAnsi="Times New Roman" w:cs="Times New Roman"/>
          <w:sz w:val="24"/>
          <w:szCs w:val="24"/>
        </w:rPr>
      </w:pPr>
      <w:r w:rsidRPr="001B2F50">
        <w:rPr>
          <w:rFonts w:ascii="Times New Roman" w:hAnsi="Times New Roman" w:cs="Times New Roman"/>
          <w:sz w:val="24"/>
          <w:szCs w:val="24"/>
        </w:rPr>
        <w:tab/>
      </w:r>
      <w:r w:rsidRPr="001B2F50">
        <w:rPr>
          <w:rFonts w:ascii="Times New Roman" w:hAnsi="Times New Roman" w:cs="Times New Roman"/>
          <w:sz w:val="24"/>
          <w:szCs w:val="24"/>
        </w:rPr>
        <w:tab/>
      </w:r>
      <w:r w:rsidRPr="001B2F50">
        <w:rPr>
          <w:rFonts w:ascii="Times New Roman" w:hAnsi="Times New Roman" w:cs="Times New Roman"/>
          <w:sz w:val="24"/>
          <w:szCs w:val="24"/>
        </w:rPr>
        <w:tab/>
      </w:r>
      <w:r w:rsidRPr="001B2F50">
        <w:rPr>
          <w:rFonts w:ascii="Times New Roman" w:hAnsi="Times New Roman" w:cs="Times New Roman"/>
          <w:sz w:val="24"/>
          <w:szCs w:val="24"/>
        </w:rPr>
        <w:tab/>
      </w:r>
      <w:r w:rsidRPr="001B2F50">
        <w:rPr>
          <w:rFonts w:ascii="Times New Roman" w:hAnsi="Times New Roman" w:cs="Times New Roman"/>
          <w:sz w:val="24"/>
          <w:szCs w:val="24"/>
        </w:rPr>
        <w:tab/>
      </w:r>
      <w:r w:rsidRPr="001B2F50">
        <w:rPr>
          <w:rFonts w:ascii="Times New Roman" w:hAnsi="Times New Roman" w:cs="Times New Roman"/>
          <w:sz w:val="24"/>
          <w:szCs w:val="24"/>
        </w:rPr>
        <w:tab/>
      </w:r>
      <w:r w:rsidRPr="001B2F50">
        <w:rPr>
          <w:rFonts w:ascii="Times New Roman" w:hAnsi="Times New Roman" w:cs="Times New Roman"/>
          <w:sz w:val="24"/>
          <w:szCs w:val="24"/>
        </w:rPr>
        <w:tab/>
        <w:t>Совета депутатов Новотроицкого сельсовета</w:t>
      </w:r>
    </w:p>
    <w:p w:rsidR="00E91C29" w:rsidRPr="001B2F50" w:rsidRDefault="00E91C29" w:rsidP="00A42C4F">
      <w:pPr>
        <w:pStyle w:val="a5"/>
        <w:jc w:val="right"/>
        <w:rPr>
          <w:rFonts w:ascii="Times New Roman" w:hAnsi="Times New Roman" w:cs="Times New Roman"/>
          <w:sz w:val="24"/>
          <w:szCs w:val="24"/>
        </w:rPr>
      </w:pPr>
      <w:r w:rsidRPr="001B2F50">
        <w:rPr>
          <w:rFonts w:ascii="Times New Roman" w:hAnsi="Times New Roman" w:cs="Times New Roman"/>
          <w:sz w:val="24"/>
          <w:szCs w:val="24"/>
        </w:rPr>
        <w:t>Колыванского района</w:t>
      </w:r>
    </w:p>
    <w:p w:rsidR="00E91C29" w:rsidRPr="001B2F50" w:rsidRDefault="00E91C29" w:rsidP="00A42C4F">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Новосибирской области </w:t>
      </w:r>
    </w:p>
    <w:p w:rsidR="00E91C29" w:rsidRPr="001B2F50" w:rsidRDefault="00E91C29" w:rsidP="00A42C4F">
      <w:pPr>
        <w:pStyle w:val="a5"/>
        <w:jc w:val="right"/>
        <w:rPr>
          <w:rFonts w:ascii="Times New Roman" w:hAnsi="Times New Roman" w:cs="Times New Roman"/>
          <w:sz w:val="24"/>
          <w:szCs w:val="24"/>
        </w:rPr>
      </w:pPr>
      <w:r w:rsidRPr="001B2F50">
        <w:rPr>
          <w:rFonts w:ascii="Times New Roman" w:hAnsi="Times New Roman" w:cs="Times New Roman"/>
          <w:sz w:val="24"/>
          <w:szCs w:val="24"/>
        </w:rPr>
        <w:t xml:space="preserve">     от 14.11.2018 №  36/153</w:t>
      </w:r>
    </w:p>
    <w:p w:rsidR="00E91C29" w:rsidRPr="001B2F50" w:rsidRDefault="00E91C29" w:rsidP="00E91C29">
      <w:pPr>
        <w:pStyle w:val="a5"/>
        <w:jc w:val="right"/>
        <w:rPr>
          <w:rFonts w:ascii="Times New Roman" w:hAnsi="Times New Roman" w:cs="Times New Roman"/>
          <w:sz w:val="24"/>
          <w:szCs w:val="24"/>
        </w:rPr>
      </w:pPr>
    </w:p>
    <w:p w:rsidR="00E91C29" w:rsidRPr="001B2F50" w:rsidRDefault="001B2F50" w:rsidP="001B2F50">
      <w:pPr>
        <w:pStyle w:val="a5"/>
        <w:rPr>
          <w:rFonts w:ascii="Times New Roman" w:hAnsi="Times New Roman" w:cs="Times New Roman"/>
          <w:sz w:val="24"/>
          <w:szCs w:val="24"/>
        </w:rPr>
      </w:pPr>
      <w:r w:rsidRPr="001B2F50">
        <w:rPr>
          <w:rFonts w:ascii="Times New Roman" w:hAnsi="Times New Roman" w:cs="Times New Roman"/>
          <w:sz w:val="24"/>
          <w:szCs w:val="24"/>
        </w:rPr>
        <w:tab/>
      </w:r>
      <w:r w:rsidRPr="001B2F50">
        <w:rPr>
          <w:rFonts w:ascii="Times New Roman" w:hAnsi="Times New Roman" w:cs="Times New Roman"/>
          <w:sz w:val="24"/>
          <w:szCs w:val="24"/>
        </w:rPr>
        <w:tab/>
      </w:r>
      <w:r w:rsidRPr="001B2F50">
        <w:rPr>
          <w:rFonts w:ascii="Times New Roman" w:hAnsi="Times New Roman" w:cs="Times New Roman"/>
          <w:sz w:val="24"/>
          <w:szCs w:val="24"/>
        </w:rPr>
        <w:tab/>
      </w:r>
    </w:p>
    <w:p w:rsidR="00E91C29" w:rsidRPr="001B2F50" w:rsidRDefault="00E91C29" w:rsidP="00E91C29"/>
    <w:p w:rsidR="00E91C29" w:rsidRPr="001B2F50" w:rsidRDefault="00E91C29" w:rsidP="00E91C29">
      <w:r w:rsidRPr="001B2F50">
        <w:tab/>
      </w:r>
      <w:r w:rsidRPr="001B2F50">
        <w:tab/>
      </w:r>
      <w:r w:rsidRPr="001B2F50">
        <w:tab/>
        <w:t>СТАВКИ ЗЕМЕЛЬНОГО НАЛОГА</w:t>
      </w:r>
    </w:p>
    <w:p w:rsidR="00E91C29" w:rsidRPr="001B2F50" w:rsidRDefault="00E91C29" w:rsidP="00E91C2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8"/>
        <w:gridCol w:w="6716"/>
        <w:gridCol w:w="2186"/>
      </w:tblGrid>
      <w:tr w:rsidR="00E91C29" w:rsidRPr="001B2F50" w:rsidTr="00E91C29">
        <w:tc>
          <w:tcPr>
            <w:tcW w:w="675"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 п/п</w:t>
            </w:r>
          </w:p>
        </w:tc>
        <w:tc>
          <w:tcPr>
            <w:tcW w:w="6946"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Категория земель и (или) разрешенное  им пользование земельного участка</w:t>
            </w:r>
          </w:p>
        </w:tc>
        <w:tc>
          <w:tcPr>
            <w:tcW w:w="2232"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 xml:space="preserve">Налоговая ставка </w:t>
            </w:r>
          </w:p>
          <w:p w:rsidR="00E91C29" w:rsidRPr="001B2F50" w:rsidRDefault="00E91C29">
            <w:pPr>
              <w:spacing w:line="276" w:lineRule="auto"/>
            </w:pPr>
            <w:r w:rsidRPr="001B2F50">
              <w:t>( в процентах)</w:t>
            </w:r>
          </w:p>
        </w:tc>
      </w:tr>
      <w:tr w:rsidR="00E91C29" w:rsidRPr="001B2F50" w:rsidTr="00E91C29">
        <w:tc>
          <w:tcPr>
            <w:tcW w:w="675"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1</w:t>
            </w:r>
          </w:p>
        </w:tc>
        <w:tc>
          <w:tcPr>
            <w:tcW w:w="6946"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tc>
        <w:tc>
          <w:tcPr>
            <w:tcW w:w="2232"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0,3</w:t>
            </w:r>
          </w:p>
        </w:tc>
      </w:tr>
      <w:tr w:rsidR="00E91C29" w:rsidRPr="001B2F50" w:rsidTr="00E91C29">
        <w:tc>
          <w:tcPr>
            <w:tcW w:w="675"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2</w:t>
            </w:r>
          </w:p>
        </w:tc>
        <w:tc>
          <w:tcPr>
            <w:tcW w:w="6946"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 xml:space="preserve">Занятые жилищным фондом и объектами инженерной инфраструктуры жилищно-коммунального комплекса ( за исключение доли в праве на земельный участок, приходящийся на объект, не относящийся к жилищному фонду и к объектам инженерной инфраструктуры жилищно-коммунального комплекса) или приобретенных </w:t>
            </w:r>
            <w:r w:rsidRPr="001B2F50">
              <w:lastRenderedPageBreak/>
              <w:t xml:space="preserve">(предоставленных </w:t>
            </w:r>
            <w:proofErr w:type="gramStart"/>
            <w:r w:rsidRPr="001B2F50">
              <w:t>)д</w:t>
            </w:r>
            <w:proofErr w:type="gramEnd"/>
            <w:r w:rsidRPr="001B2F50">
              <w:t>ля жилищного строительства.</w:t>
            </w:r>
          </w:p>
        </w:tc>
        <w:tc>
          <w:tcPr>
            <w:tcW w:w="2232"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lastRenderedPageBreak/>
              <w:t xml:space="preserve"> 0,3</w:t>
            </w:r>
          </w:p>
        </w:tc>
      </w:tr>
      <w:tr w:rsidR="00E91C29" w:rsidRPr="001B2F50" w:rsidTr="00E91C29">
        <w:tc>
          <w:tcPr>
            <w:tcW w:w="675"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lastRenderedPageBreak/>
              <w:t>3</w:t>
            </w:r>
          </w:p>
        </w:tc>
        <w:tc>
          <w:tcPr>
            <w:tcW w:w="6946"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Приобретенные (предоставленные) для личного подсобного хозяйства</w:t>
            </w:r>
            <w:proofErr w:type="gramStart"/>
            <w:r w:rsidRPr="001B2F50">
              <w:t xml:space="preserve"> ,</w:t>
            </w:r>
            <w:proofErr w:type="gramEnd"/>
            <w:r w:rsidRPr="001B2F50">
              <w:t>садоводства,  огородничества или животноводства, а также дачного хозяйства</w:t>
            </w:r>
          </w:p>
        </w:tc>
        <w:tc>
          <w:tcPr>
            <w:tcW w:w="2232"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0,3</w:t>
            </w:r>
          </w:p>
        </w:tc>
      </w:tr>
      <w:tr w:rsidR="00E91C29" w:rsidRPr="001B2F50" w:rsidTr="00E91C29">
        <w:tc>
          <w:tcPr>
            <w:tcW w:w="675"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4</w:t>
            </w:r>
          </w:p>
        </w:tc>
        <w:tc>
          <w:tcPr>
            <w:tcW w:w="6946"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proofErr w:type="gramStart"/>
            <w:r w:rsidRPr="001B2F50">
              <w:t>Ограниченные в обороте в соответствии с законодательством Российской Федерации, предоставленных для обеспечения обороны, безопасности и таможенных нужд</w:t>
            </w:r>
            <w:proofErr w:type="gramEnd"/>
          </w:p>
        </w:tc>
        <w:tc>
          <w:tcPr>
            <w:tcW w:w="2232"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0,3</w:t>
            </w:r>
          </w:p>
        </w:tc>
      </w:tr>
      <w:tr w:rsidR="00E91C29" w:rsidRPr="001B2F50" w:rsidTr="00E91C29">
        <w:tc>
          <w:tcPr>
            <w:tcW w:w="675"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5</w:t>
            </w:r>
          </w:p>
        </w:tc>
        <w:tc>
          <w:tcPr>
            <w:tcW w:w="6946" w:type="dxa"/>
            <w:tcBorders>
              <w:top w:val="single" w:sz="4" w:space="0" w:color="auto"/>
              <w:left w:val="single" w:sz="4" w:space="0" w:color="auto"/>
              <w:bottom w:val="single" w:sz="4" w:space="0" w:color="auto"/>
              <w:right w:val="single" w:sz="4" w:space="0" w:color="auto"/>
            </w:tcBorders>
            <w:hideMark/>
          </w:tcPr>
          <w:p w:rsidR="00E91C29" w:rsidRPr="001B2F50" w:rsidRDefault="00E91C29">
            <w:pPr>
              <w:spacing w:line="276" w:lineRule="auto"/>
            </w:pPr>
            <w:r w:rsidRPr="001B2F50">
              <w:t>Прочие земельные участки</w:t>
            </w:r>
          </w:p>
        </w:tc>
        <w:tc>
          <w:tcPr>
            <w:tcW w:w="2232" w:type="dxa"/>
            <w:tcBorders>
              <w:top w:val="single" w:sz="4" w:space="0" w:color="auto"/>
              <w:left w:val="single" w:sz="4" w:space="0" w:color="auto"/>
              <w:bottom w:val="single" w:sz="4" w:space="0" w:color="auto"/>
              <w:right w:val="single" w:sz="4" w:space="0" w:color="auto"/>
            </w:tcBorders>
          </w:tcPr>
          <w:p w:rsidR="00E91C29" w:rsidRPr="001B2F50" w:rsidRDefault="00E91C29">
            <w:pPr>
              <w:spacing w:line="276" w:lineRule="auto"/>
            </w:pPr>
            <w:r w:rsidRPr="001B2F50">
              <w:t>1,5</w:t>
            </w:r>
          </w:p>
          <w:p w:rsidR="00E91C29" w:rsidRPr="001B2F50" w:rsidRDefault="00E91C29">
            <w:pPr>
              <w:spacing w:line="276" w:lineRule="auto"/>
            </w:pPr>
          </w:p>
        </w:tc>
      </w:tr>
    </w:tbl>
    <w:p w:rsidR="008665BC" w:rsidRPr="001B2F50" w:rsidRDefault="008665BC" w:rsidP="008665BC"/>
    <w:p w:rsidR="008665BC" w:rsidRPr="001B2F50" w:rsidRDefault="008665BC" w:rsidP="008665BC">
      <w:r w:rsidRPr="001B2F50">
        <w:t xml:space="preserve">                                              СОВЕТ ДЕПУТАТОВ</w:t>
      </w:r>
    </w:p>
    <w:p w:rsidR="008665BC" w:rsidRPr="001B2F50" w:rsidRDefault="008665BC" w:rsidP="008665BC">
      <w:r w:rsidRPr="001B2F50">
        <w:t xml:space="preserve">                                    НОВОТРОИЦКОГО СЕЛЬСОВЕТА</w:t>
      </w:r>
    </w:p>
    <w:p w:rsidR="008665BC" w:rsidRPr="001B2F50" w:rsidRDefault="008665BC" w:rsidP="008665BC">
      <w:r w:rsidRPr="001B2F50">
        <w:t xml:space="preserve">                                          КОЛЫВАНСКОГО РАЙОНА</w:t>
      </w:r>
    </w:p>
    <w:p w:rsidR="008665BC" w:rsidRPr="001B2F50" w:rsidRDefault="008665BC" w:rsidP="008665BC">
      <w:r w:rsidRPr="001B2F50">
        <w:t xml:space="preserve">                                        НОВОСИБИРСКОЙ ОБЛАСТИ</w:t>
      </w:r>
    </w:p>
    <w:p w:rsidR="008665BC" w:rsidRPr="001B2F50" w:rsidRDefault="008665BC" w:rsidP="008665BC">
      <w:r w:rsidRPr="001B2F50">
        <w:t xml:space="preserve">                                                     (пятого созыва)</w:t>
      </w:r>
    </w:p>
    <w:p w:rsidR="008665BC" w:rsidRPr="001B2F50" w:rsidRDefault="008665BC" w:rsidP="008665BC"/>
    <w:p w:rsidR="008665BC" w:rsidRPr="001B2F50" w:rsidRDefault="008665BC" w:rsidP="008665BC">
      <w:r w:rsidRPr="001B2F50">
        <w:t xml:space="preserve">                                                       РЕШЕНИЕ</w:t>
      </w:r>
    </w:p>
    <w:p w:rsidR="008665BC" w:rsidRPr="001B2F50" w:rsidRDefault="008665BC" w:rsidP="008665BC">
      <w:r w:rsidRPr="001B2F50">
        <w:t xml:space="preserve">                                           ( тридцать шестой сессии)</w:t>
      </w:r>
    </w:p>
    <w:p w:rsidR="008665BC" w:rsidRPr="001B2F50" w:rsidRDefault="008665BC" w:rsidP="008665BC"/>
    <w:p w:rsidR="008665BC" w:rsidRPr="001B2F50" w:rsidRDefault="008665BC" w:rsidP="008665BC">
      <w:r w:rsidRPr="001B2F50">
        <w:t xml:space="preserve">                        14.11.2018                                         № 36/154</w:t>
      </w:r>
    </w:p>
    <w:p w:rsidR="008665BC" w:rsidRPr="001B2F50" w:rsidRDefault="008665BC" w:rsidP="008665BC"/>
    <w:p w:rsidR="008665BC" w:rsidRPr="001B2F50" w:rsidRDefault="008665BC" w:rsidP="008665BC"/>
    <w:p w:rsidR="008665BC" w:rsidRPr="001B2F50" w:rsidRDefault="008665BC" w:rsidP="008665BC">
      <w:pPr>
        <w:jc w:val="center"/>
      </w:pPr>
      <w:r w:rsidRPr="001B2F50">
        <w:t>О  готовности  к отопительному сезону    2018/2019 годов  учреждений соцкультбыта и школ на территории  Новотроицкого сельсовета.</w:t>
      </w:r>
    </w:p>
    <w:p w:rsidR="008665BC" w:rsidRPr="001B2F50" w:rsidRDefault="008665BC" w:rsidP="008665BC"/>
    <w:p w:rsidR="008665BC" w:rsidRPr="001B2F50" w:rsidRDefault="008665BC" w:rsidP="008665BC"/>
    <w:p w:rsidR="008665BC" w:rsidRPr="001B2F50" w:rsidRDefault="008665BC" w:rsidP="008665BC">
      <w:r w:rsidRPr="001B2F50">
        <w:t xml:space="preserve">     Заслушав информацию руководителей подведомственных учреждений и директоров школ  о подготовке к отопительному сезону,</w:t>
      </w:r>
    </w:p>
    <w:p w:rsidR="008665BC" w:rsidRPr="001B2F50" w:rsidRDefault="008665BC" w:rsidP="008665BC">
      <w:r w:rsidRPr="001B2F50">
        <w:t>Совет депутатов Новотроицкого сельсовета Колыванского района Новосибирской области отмечает, что во всех  учреждениях и школах, находящихся на территории Новотроицкого сельсовета  проведены ремонтные работы</w:t>
      </w:r>
      <w:proofErr w:type="gramStart"/>
      <w:r w:rsidRPr="001B2F50">
        <w:t xml:space="preserve"> ,</w:t>
      </w:r>
      <w:proofErr w:type="gramEnd"/>
      <w:r w:rsidRPr="001B2F50">
        <w:t>котельные в рабочем состоянии .Запасы топлива соответствую нормативам ,т.е. дровами и углём все учреждения и школы обеспечены на 100%,кроме администрации Новотроицкого сельсовета.</w:t>
      </w:r>
    </w:p>
    <w:p w:rsidR="008665BC" w:rsidRPr="001B2F50" w:rsidRDefault="008665BC" w:rsidP="008665BC">
      <w:r w:rsidRPr="001B2F50">
        <w:t xml:space="preserve"> Совет депутатов Новотроицкого сельсовета, решил:</w:t>
      </w:r>
    </w:p>
    <w:p w:rsidR="008665BC" w:rsidRPr="001B2F50" w:rsidRDefault="008665BC" w:rsidP="008665BC">
      <w:r w:rsidRPr="001B2F50">
        <w:t>1.Информацию руководителей  подведомственных учреждений и директоров школ принять к сведению.</w:t>
      </w:r>
    </w:p>
    <w:p w:rsidR="008665BC" w:rsidRPr="001B2F50" w:rsidRDefault="008665BC" w:rsidP="008665BC">
      <w:r w:rsidRPr="001B2F50">
        <w:t>2.Рекомендовать администрации Новотроицкого сельсовета приобрести недостающее количество угля в первом квартале 2019 года.</w:t>
      </w:r>
    </w:p>
    <w:p w:rsidR="008665BC" w:rsidRPr="001B2F50" w:rsidRDefault="008665BC" w:rsidP="008665BC"/>
    <w:p w:rsidR="008665BC" w:rsidRPr="001B2F50" w:rsidRDefault="008665BC" w:rsidP="008665BC"/>
    <w:p w:rsidR="008665BC" w:rsidRPr="001B2F50" w:rsidRDefault="008665BC" w:rsidP="008665BC"/>
    <w:p w:rsidR="008665BC" w:rsidRPr="001B2F50" w:rsidRDefault="008665BC" w:rsidP="008665BC"/>
    <w:p w:rsidR="008665BC" w:rsidRPr="001B2F50" w:rsidRDefault="008665BC" w:rsidP="008665BC">
      <w:r w:rsidRPr="001B2F50">
        <w:t xml:space="preserve"> Председатель Совета депутатов  </w:t>
      </w:r>
    </w:p>
    <w:p w:rsidR="008665BC" w:rsidRPr="001B2F50" w:rsidRDefault="008665BC" w:rsidP="008665BC">
      <w:r w:rsidRPr="001B2F50">
        <w:t>Новотроицкого сельсовета</w:t>
      </w:r>
    </w:p>
    <w:p w:rsidR="008665BC" w:rsidRPr="001B2F50" w:rsidRDefault="008665BC" w:rsidP="008665BC">
      <w:r w:rsidRPr="001B2F50">
        <w:t>Колыванского района</w:t>
      </w:r>
    </w:p>
    <w:p w:rsidR="008665BC" w:rsidRDefault="008665BC" w:rsidP="008665BC">
      <w:r w:rsidRPr="001B2F50">
        <w:t>Новосибирской области                                                А.Р. Газизов</w:t>
      </w:r>
    </w:p>
    <w:p w:rsidR="00A42C4F" w:rsidRDefault="00A42C4F" w:rsidP="008665BC"/>
    <w:p w:rsidR="00A42C4F" w:rsidRDefault="00A42C4F" w:rsidP="008665BC"/>
    <w:p w:rsidR="00A42C4F" w:rsidRDefault="00A42C4F" w:rsidP="008665BC"/>
    <w:p w:rsidR="00A42C4F" w:rsidRPr="001B2F50" w:rsidRDefault="00A42C4F" w:rsidP="008665BC"/>
    <w:p w:rsidR="008665BC" w:rsidRPr="001B2F50" w:rsidRDefault="008665BC" w:rsidP="008665BC"/>
    <w:p w:rsidR="00456B00" w:rsidRPr="00A42C4F" w:rsidRDefault="00456B00" w:rsidP="00456B00">
      <w:pPr>
        <w:jc w:val="center"/>
        <w:rPr>
          <w:bCs/>
          <w:spacing w:val="-1"/>
        </w:rPr>
      </w:pPr>
      <w:r w:rsidRPr="00A42C4F">
        <w:rPr>
          <w:bCs/>
          <w:spacing w:val="-1"/>
        </w:rPr>
        <w:lastRenderedPageBreak/>
        <w:t>СОВЕТ ДЕПУТАТОВ</w:t>
      </w:r>
    </w:p>
    <w:p w:rsidR="00456B00" w:rsidRPr="00A42C4F" w:rsidRDefault="00456B00" w:rsidP="00456B00">
      <w:pPr>
        <w:jc w:val="center"/>
      </w:pPr>
      <w:r w:rsidRPr="00A42C4F">
        <w:rPr>
          <w:bCs/>
          <w:spacing w:val="-1"/>
        </w:rPr>
        <w:t>НОВОТРОИЦКОГО СЕЛЬСОВЕТА</w:t>
      </w:r>
    </w:p>
    <w:p w:rsidR="00456B00" w:rsidRPr="00A42C4F" w:rsidRDefault="00456B00" w:rsidP="00456B00">
      <w:pPr>
        <w:shd w:val="clear" w:color="auto" w:fill="FFFFFF"/>
        <w:ind w:right="518"/>
        <w:jc w:val="center"/>
        <w:rPr>
          <w:bCs/>
          <w:spacing w:val="-2"/>
        </w:rPr>
      </w:pPr>
      <w:r w:rsidRPr="00A42C4F">
        <w:rPr>
          <w:bCs/>
          <w:spacing w:val="-2"/>
        </w:rPr>
        <w:t xml:space="preserve">          КОЛЫВАНСКОГО РАЙОНА </w:t>
      </w:r>
    </w:p>
    <w:p w:rsidR="00456B00" w:rsidRPr="00A42C4F" w:rsidRDefault="00456B00" w:rsidP="00456B00">
      <w:pPr>
        <w:shd w:val="clear" w:color="auto" w:fill="FFFFFF"/>
        <w:ind w:right="518"/>
        <w:jc w:val="center"/>
      </w:pPr>
      <w:r w:rsidRPr="00A42C4F">
        <w:rPr>
          <w:bCs/>
          <w:spacing w:val="-2"/>
        </w:rPr>
        <w:t xml:space="preserve">          НОВОСИБИРСКОЙ ОБЛАСТИ</w:t>
      </w:r>
    </w:p>
    <w:p w:rsidR="00456B00" w:rsidRPr="001B2F50" w:rsidRDefault="00456B00" w:rsidP="00456B00">
      <w:pPr>
        <w:shd w:val="clear" w:color="auto" w:fill="FFFFFF"/>
        <w:ind w:right="518"/>
        <w:jc w:val="center"/>
      </w:pPr>
      <w:r w:rsidRPr="001B2F50">
        <w:t xml:space="preserve"> (пятого  созыва)</w:t>
      </w:r>
    </w:p>
    <w:p w:rsidR="00456B00" w:rsidRPr="001B2F50" w:rsidRDefault="00456B00" w:rsidP="00456B00">
      <w:pPr>
        <w:shd w:val="clear" w:color="auto" w:fill="FFFFFF"/>
        <w:ind w:right="518"/>
        <w:jc w:val="center"/>
        <w:rPr>
          <w:b/>
          <w:bCs/>
          <w:spacing w:val="-4"/>
          <w:w w:val="128"/>
        </w:rPr>
      </w:pPr>
    </w:p>
    <w:p w:rsidR="00456B00" w:rsidRPr="00A42C4F" w:rsidRDefault="00456B00" w:rsidP="00456B00">
      <w:pPr>
        <w:shd w:val="clear" w:color="auto" w:fill="FFFFFF"/>
        <w:ind w:right="518"/>
        <w:jc w:val="center"/>
      </w:pPr>
      <w:r w:rsidRPr="00A42C4F">
        <w:rPr>
          <w:bCs/>
          <w:spacing w:val="-4"/>
          <w:w w:val="128"/>
        </w:rPr>
        <w:t>РЕШЕНИЕ</w:t>
      </w:r>
    </w:p>
    <w:p w:rsidR="00456B00" w:rsidRPr="001B2F50" w:rsidRDefault="00456B00" w:rsidP="00456B00">
      <w:pPr>
        <w:shd w:val="clear" w:color="auto" w:fill="FFFFFF"/>
        <w:ind w:right="518"/>
        <w:jc w:val="center"/>
      </w:pPr>
      <w:r w:rsidRPr="001B2F50">
        <w:t>(тридцать шестой  сессии)</w:t>
      </w:r>
    </w:p>
    <w:p w:rsidR="00456B00" w:rsidRPr="00A42C4F" w:rsidRDefault="00456B00" w:rsidP="00A42C4F">
      <w:pPr>
        <w:shd w:val="clear" w:color="auto" w:fill="FFFFFF"/>
        <w:ind w:right="518"/>
        <w:jc w:val="center"/>
        <w:rPr>
          <w:iCs/>
          <w:spacing w:val="-22"/>
        </w:rPr>
      </w:pPr>
      <w:r w:rsidRPr="001B2F50">
        <w:t xml:space="preserve"> 14.11.2018</w:t>
      </w:r>
      <w:r w:rsidRPr="001B2F50">
        <w:tab/>
        <w:t xml:space="preserve">                                                                    № 36/155                                            </w:t>
      </w:r>
    </w:p>
    <w:p w:rsidR="00456B00" w:rsidRPr="001B2F50" w:rsidRDefault="00456B00" w:rsidP="00456B00">
      <w:pPr>
        <w:jc w:val="center"/>
        <w:rPr>
          <w:bCs/>
        </w:rPr>
      </w:pPr>
      <w:r w:rsidRPr="001B2F50">
        <w:t xml:space="preserve">           </w:t>
      </w:r>
      <w:r w:rsidRPr="001B2F50">
        <w:rPr>
          <w:bCs/>
        </w:rPr>
        <w:t>Об установлении границ территорий осуществления</w:t>
      </w:r>
    </w:p>
    <w:p w:rsidR="00456B00" w:rsidRPr="001B2F50" w:rsidRDefault="00456B00" w:rsidP="00456B00">
      <w:pPr>
        <w:autoSpaceDE w:val="0"/>
        <w:autoSpaceDN w:val="0"/>
        <w:adjustRightInd w:val="0"/>
        <w:jc w:val="center"/>
        <w:rPr>
          <w:bCs/>
        </w:rPr>
      </w:pPr>
      <w:r w:rsidRPr="001B2F50">
        <w:rPr>
          <w:bCs/>
        </w:rPr>
        <w:t>территориального общественного самоуправления «Юрт-Акбалык» в Новотроицком сельсовете Колыванского района Новосибирской области</w:t>
      </w:r>
    </w:p>
    <w:p w:rsidR="00456B00" w:rsidRPr="001B2F50" w:rsidRDefault="00456B00" w:rsidP="00456B00">
      <w:pPr>
        <w:autoSpaceDE w:val="0"/>
        <w:autoSpaceDN w:val="0"/>
        <w:adjustRightInd w:val="0"/>
        <w:ind w:firstLine="709"/>
        <w:rPr>
          <w:b/>
          <w:bCs/>
        </w:rPr>
      </w:pPr>
    </w:p>
    <w:p w:rsidR="00456B00" w:rsidRPr="001B2F50" w:rsidRDefault="00456B00" w:rsidP="00456B00">
      <w:pPr>
        <w:autoSpaceDE w:val="0"/>
        <w:autoSpaceDN w:val="0"/>
        <w:adjustRightInd w:val="0"/>
        <w:jc w:val="both"/>
        <w:rPr>
          <w:bCs/>
        </w:rPr>
      </w:pPr>
      <w:r w:rsidRPr="001B2F50">
        <w:rPr>
          <w:bCs/>
        </w:rPr>
        <w:tab/>
        <w:t>В соответствии с Федеральным законом от 06.10.2003 № 131-ФЗ «Об общих принципах организации местного самоуправления в Российской Федерации», Уставом Новотроицкого сельсовета Колыванского района Новосибирской области, Положением о территориальном общественном самоуправлении в Новотроицком сельсовета Колыванского района Новосибирской области, утвержденном решением Совета депутатов Новотроицкого сельсовета Колыванского района Новосибирской области от 22.08.2016</w:t>
      </w:r>
    </w:p>
    <w:p w:rsidR="00456B00" w:rsidRPr="001B2F50" w:rsidRDefault="00456B00" w:rsidP="00456B00">
      <w:pPr>
        <w:autoSpaceDE w:val="0"/>
        <w:autoSpaceDN w:val="0"/>
        <w:adjustRightInd w:val="0"/>
        <w:jc w:val="both"/>
        <w:rPr>
          <w:bCs/>
        </w:rPr>
      </w:pPr>
      <w:r w:rsidRPr="001B2F50">
        <w:rPr>
          <w:bCs/>
        </w:rPr>
        <w:t xml:space="preserve"> № 12/55, на основании заявления инициативной группы граждан Новотроицкого сельсовета Колыванского района Новосибирской области,</w:t>
      </w:r>
      <w:r w:rsidRPr="001B2F50">
        <w:rPr>
          <w:bCs/>
          <w:i/>
        </w:rPr>
        <w:t xml:space="preserve">  </w:t>
      </w:r>
      <w:r w:rsidRPr="001B2F50">
        <w:rPr>
          <w:bCs/>
        </w:rPr>
        <w:t>Совет депутатов Новотроицкого сельсовета Колыванского района Новосибирской области РЕШИЛ:</w:t>
      </w:r>
    </w:p>
    <w:p w:rsidR="00456B00" w:rsidRPr="001B2F50" w:rsidRDefault="00456B00" w:rsidP="00456B00">
      <w:pPr>
        <w:autoSpaceDE w:val="0"/>
        <w:autoSpaceDN w:val="0"/>
        <w:adjustRightInd w:val="0"/>
        <w:jc w:val="both"/>
        <w:rPr>
          <w:bCs/>
        </w:rPr>
      </w:pPr>
      <w:r w:rsidRPr="001B2F50">
        <w:rPr>
          <w:bCs/>
        </w:rPr>
        <w:t>1. Установить границы территорий осуществления территориального общественного самоуправления "Юрт-Акбалык" в Новотроицком сельсовете Колыванского района Новосибирской области согласно приложению к настоящему Решению.</w:t>
      </w:r>
    </w:p>
    <w:p w:rsidR="00456B00" w:rsidRPr="001B2F50" w:rsidRDefault="00456B00" w:rsidP="00456B00">
      <w:pPr>
        <w:jc w:val="both"/>
        <w:rPr>
          <w:bCs/>
        </w:rPr>
      </w:pPr>
      <w:r w:rsidRPr="001B2F50">
        <w:rPr>
          <w:bCs/>
        </w:rPr>
        <w:t>2. Опубликовать настоящее Решение в издании "Бюллетень органов местного самоуправления Новотроицкого сельсовета"</w:t>
      </w:r>
      <w:r w:rsidRPr="001B2F50">
        <w:rPr>
          <w:i/>
        </w:rPr>
        <w:t xml:space="preserve"> </w:t>
      </w:r>
      <w:r w:rsidRPr="001B2F50">
        <w:rPr>
          <w:bCs/>
        </w:rPr>
        <w:t>и разместить на официальном сайте администрации Новотроицкого сельсовета Колыванского района Новосибирской области в сети Интернет.</w:t>
      </w:r>
    </w:p>
    <w:p w:rsidR="00456B00" w:rsidRPr="001B2F50" w:rsidRDefault="00456B00" w:rsidP="00456B00">
      <w:pPr>
        <w:jc w:val="both"/>
        <w:rPr>
          <w:bCs/>
        </w:rPr>
      </w:pPr>
      <w:r w:rsidRPr="001B2F50">
        <w:rPr>
          <w:bCs/>
        </w:rPr>
        <w:t>3. Настоящее Решение вступает в силу в порядке и сроки, установленные Уставом Новотроицкого сельсовета Колыванского района Новосибирской области.</w:t>
      </w:r>
    </w:p>
    <w:p w:rsidR="00456B00" w:rsidRPr="001B2F50" w:rsidRDefault="00456B00" w:rsidP="00456B00">
      <w:pPr>
        <w:rPr>
          <w:bCs/>
        </w:rPr>
      </w:pPr>
    </w:p>
    <w:p w:rsidR="00456B00" w:rsidRPr="001B2F50" w:rsidRDefault="00456B00" w:rsidP="00456B00">
      <w:pPr>
        <w:rPr>
          <w:bCs/>
        </w:rPr>
      </w:pPr>
      <w:r w:rsidRPr="001B2F50">
        <w:rPr>
          <w:bCs/>
        </w:rPr>
        <w:t xml:space="preserve">Глава Новотроицкого сельсовета </w:t>
      </w:r>
    </w:p>
    <w:p w:rsidR="00456B00" w:rsidRPr="001B2F50" w:rsidRDefault="00456B00" w:rsidP="00456B00">
      <w:pPr>
        <w:rPr>
          <w:bCs/>
        </w:rPr>
      </w:pPr>
      <w:r w:rsidRPr="001B2F50">
        <w:rPr>
          <w:bCs/>
        </w:rPr>
        <w:t>Колыванского района Новосибирской области                                      Г.Н. Кулипанова</w:t>
      </w:r>
    </w:p>
    <w:p w:rsidR="00456B00" w:rsidRPr="001B2F50" w:rsidRDefault="00456B00" w:rsidP="00456B00">
      <w:pPr>
        <w:rPr>
          <w:bCs/>
        </w:rPr>
      </w:pPr>
    </w:p>
    <w:p w:rsidR="00456B00" w:rsidRPr="001B2F50" w:rsidRDefault="00456B00" w:rsidP="00456B00">
      <w:pPr>
        <w:rPr>
          <w:bCs/>
        </w:rPr>
      </w:pPr>
      <w:r w:rsidRPr="001B2F50">
        <w:rPr>
          <w:bCs/>
        </w:rPr>
        <w:t>Председатель Совета депутатов</w:t>
      </w:r>
    </w:p>
    <w:p w:rsidR="00456B00" w:rsidRPr="001B2F50" w:rsidRDefault="00456B00" w:rsidP="00456B00">
      <w:pPr>
        <w:rPr>
          <w:bCs/>
        </w:rPr>
      </w:pPr>
      <w:r w:rsidRPr="001B2F50">
        <w:rPr>
          <w:bCs/>
        </w:rPr>
        <w:t>Новотроицкого сельсовета</w:t>
      </w:r>
    </w:p>
    <w:p w:rsidR="00456B00" w:rsidRPr="001B2F50" w:rsidRDefault="00456B00" w:rsidP="00A42C4F">
      <w:pPr>
        <w:rPr>
          <w:bCs/>
        </w:rPr>
      </w:pPr>
      <w:r w:rsidRPr="001B2F50">
        <w:rPr>
          <w:bCs/>
        </w:rPr>
        <w:t>Колыванского района Новосибирской области                             А.Р. Газизов</w:t>
      </w:r>
    </w:p>
    <w:p w:rsidR="00456B00" w:rsidRPr="001B2F50" w:rsidRDefault="00456B00" w:rsidP="00456B00">
      <w:pPr>
        <w:autoSpaceDE w:val="0"/>
        <w:autoSpaceDN w:val="0"/>
        <w:adjustRightInd w:val="0"/>
        <w:ind w:left="3969"/>
        <w:jc w:val="right"/>
        <w:outlineLvl w:val="0"/>
        <w:rPr>
          <w:bCs/>
        </w:rPr>
      </w:pPr>
      <w:r w:rsidRPr="001B2F50">
        <w:rPr>
          <w:bCs/>
        </w:rPr>
        <w:t xml:space="preserve">Приложение </w:t>
      </w:r>
    </w:p>
    <w:p w:rsidR="00456B00" w:rsidRPr="001B2F50" w:rsidRDefault="00456B00" w:rsidP="00456B00">
      <w:pPr>
        <w:autoSpaceDE w:val="0"/>
        <w:autoSpaceDN w:val="0"/>
        <w:adjustRightInd w:val="0"/>
        <w:ind w:left="3969"/>
        <w:jc w:val="right"/>
        <w:outlineLvl w:val="0"/>
        <w:rPr>
          <w:bCs/>
        </w:rPr>
      </w:pPr>
      <w:r w:rsidRPr="001B2F50">
        <w:rPr>
          <w:bCs/>
        </w:rPr>
        <w:t>к решению Совета депутатов Новотроицкого сельсовета Колыванского района Новосибирской области  от 14.11.2018 № 36/155</w:t>
      </w:r>
    </w:p>
    <w:p w:rsidR="00456B00" w:rsidRPr="001B2F50" w:rsidRDefault="00456B00" w:rsidP="00456B00">
      <w:pPr>
        <w:autoSpaceDE w:val="0"/>
        <w:autoSpaceDN w:val="0"/>
        <w:adjustRightInd w:val="0"/>
        <w:ind w:firstLine="540"/>
        <w:jc w:val="both"/>
        <w:rPr>
          <w:b/>
          <w:bCs/>
        </w:rPr>
      </w:pPr>
    </w:p>
    <w:p w:rsidR="00456B00" w:rsidRPr="001B2F50" w:rsidRDefault="00456B00" w:rsidP="00456B00">
      <w:pPr>
        <w:autoSpaceDE w:val="0"/>
        <w:autoSpaceDN w:val="0"/>
        <w:adjustRightInd w:val="0"/>
        <w:jc w:val="center"/>
        <w:rPr>
          <w:b/>
          <w:bCs/>
        </w:rPr>
      </w:pPr>
      <w:r w:rsidRPr="001B2F50">
        <w:rPr>
          <w:b/>
          <w:bCs/>
        </w:rPr>
        <w:t xml:space="preserve">Границы территорий осуществления </w:t>
      </w:r>
    </w:p>
    <w:p w:rsidR="00456B00" w:rsidRPr="001B2F50" w:rsidRDefault="00456B00" w:rsidP="00456B00">
      <w:pPr>
        <w:autoSpaceDE w:val="0"/>
        <w:autoSpaceDN w:val="0"/>
        <w:adjustRightInd w:val="0"/>
        <w:jc w:val="center"/>
        <w:rPr>
          <w:b/>
          <w:bCs/>
        </w:rPr>
      </w:pPr>
      <w:r w:rsidRPr="001B2F50">
        <w:rPr>
          <w:b/>
          <w:bCs/>
        </w:rPr>
        <w:t xml:space="preserve">территориального общественного самоуправления </w:t>
      </w:r>
    </w:p>
    <w:p w:rsidR="00456B00" w:rsidRPr="001B2F50" w:rsidRDefault="00456B00" w:rsidP="00456B00">
      <w:pPr>
        <w:autoSpaceDE w:val="0"/>
        <w:autoSpaceDN w:val="0"/>
        <w:adjustRightInd w:val="0"/>
        <w:jc w:val="center"/>
        <w:rPr>
          <w:bCs/>
          <w:i/>
        </w:rPr>
      </w:pPr>
      <w:r w:rsidRPr="001B2F50">
        <w:rPr>
          <w:b/>
          <w:bCs/>
        </w:rPr>
        <w:t>в</w:t>
      </w:r>
      <w:r w:rsidRPr="001B2F50">
        <w:rPr>
          <w:bCs/>
        </w:rPr>
        <w:t xml:space="preserve"> </w:t>
      </w:r>
      <w:r w:rsidRPr="001B2F50">
        <w:rPr>
          <w:b/>
          <w:bCs/>
        </w:rPr>
        <w:t>Новотроицком сельсовете Колыванского района Новосибирской области</w:t>
      </w:r>
    </w:p>
    <w:p w:rsidR="00456B00" w:rsidRPr="001B2F50" w:rsidRDefault="00456B00" w:rsidP="00456B00">
      <w:pPr>
        <w:autoSpaceDE w:val="0"/>
        <w:autoSpaceDN w:val="0"/>
        <w:adjustRightInd w:val="0"/>
        <w:jc w:val="center"/>
        <w:rPr>
          <w:bCs/>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5"/>
        <w:gridCol w:w="7855"/>
      </w:tblGrid>
      <w:tr w:rsidR="00456B00" w:rsidRPr="001B2F50" w:rsidTr="00456B00">
        <w:tc>
          <w:tcPr>
            <w:tcW w:w="1590" w:type="dxa"/>
            <w:tcBorders>
              <w:top w:val="single" w:sz="4" w:space="0" w:color="auto"/>
              <w:left w:val="single" w:sz="4" w:space="0" w:color="auto"/>
              <w:bottom w:val="single" w:sz="4" w:space="0" w:color="auto"/>
              <w:right w:val="single" w:sz="4" w:space="0" w:color="auto"/>
            </w:tcBorders>
            <w:hideMark/>
          </w:tcPr>
          <w:p w:rsidR="00456B00" w:rsidRPr="001B2F50" w:rsidRDefault="00456B00">
            <w:pPr>
              <w:autoSpaceDE w:val="0"/>
              <w:autoSpaceDN w:val="0"/>
              <w:adjustRightInd w:val="0"/>
              <w:spacing w:line="276" w:lineRule="auto"/>
              <w:jc w:val="center"/>
              <w:rPr>
                <w:bCs/>
              </w:rPr>
            </w:pPr>
            <w:r w:rsidRPr="001B2F50">
              <w:rPr>
                <w:bCs/>
              </w:rPr>
              <w:t>Наименование ТОС</w:t>
            </w:r>
          </w:p>
        </w:tc>
        <w:tc>
          <w:tcPr>
            <w:tcW w:w="7981" w:type="dxa"/>
            <w:tcBorders>
              <w:top w:val="single" w:sz="4" w:space="0" w:color="auto"/>
              <w:left w:val="single" w:sz="4" w:space="0" w:color="auto"/>
              <w:bottom w:val="single" w:sz="4" w:space="0" w:color="auto"/>
              <w:right w:val="single" w:sz="4" w:space="0" w:color="auto"/>
            </w:tcBorders>
            <w:hideMark/>
          </w:tcPr>
          <w:p w:rsidR="00456B00" w:rsidRPr="001B2F50" w:rsidRDefault="00456B00">
            <w:pPr>
              <w:autoSpaceDE w:val="0"/>
              <w:autoSpaceDN w:val="0"/>
              <w:adjustRightInd w:val="0"/>
              <w:spacing w:line="276" w:lineRule="auto"/>
              <w:jc w:val="center"/>
              <w:rPr>
                <w:bCs/>
              </w:rPr>
            </w:pPr>
            <w:r w:rsidRPr="001B2F50">
              <w:rPr>
                <w:bCs/>
              </w:rPr>
              <w:t xml:space="preserve">Границы территорий </w:t>
            </w:r>
          </w:p>
          <w:p w:rsidR="00456B00" w:rsidRPr="001B2F50" w:rsidRDefault="00456B00">
            <w:pPr>
              <w:autoSpaceDE w:val="0"/>
              <w:autoSpaceDN w:val="0"/>
              <w:adjustRightInd w:val="0"/>
              <w:spacing w:line="276" w:lineRule="auto"/>
              <w:jc w:val="center"/>
              <w:rPr>
                <w:bCs/>
              </w:rPr>
            </w:pPr>
            <w:r w:rsidRPr="001B2F50">
              <w:rPr>
                <w:bCs/>
              </w:rPr>
              <w:t>(улицы, проезды, проспекты, переулки и иные территории, № домов)</w:t>
            </w:r>
          </w:p>
        </w:tc>
      </w:tr>
      <w:tr w:rsidR="00456B00" w:rsidRPr="001B2F50" w:rsidTr="00456B00">
        <w:tc>
          <w:tcPr>
            <w:tcW w:w="1590" w:type="dxa"/>
            <w:tcBorders>
              <w:top w:val="single" w:sz="4" w:space="0" w:color="auto"/>
              <w:left w:val="single" w:sz="4" w:space="0" w:color="auto"/>
              <w:bottom w:val="single" w:sz="4" w:space="0" w:color="auto"/>
              <w:right w:val="single" w:sz="4" w:space="0" w:color="auto"/>
            </w:tcBorders>
            <w:hideMark/>
          </w:tcPr>
          <w:p w:rsidR="00456B00" w:rsidRPr="001B2F50" w:rsidRDefault="00456B00">
            <w:pPr>
              <w:autoSpaceDE w:val="0"/>
              <w:autoSpaceDN w:val="0"/>
              <w:adjustRightInd w:val="0"/>
              <w:spacing w:line="276" w:lineRule="auto"/>
              <w:rPr>
                <w:bCs/>
              </w:rPr>
            </w:pPr>
            <w:r w:rsidRPr="001B2F50">
              <w:rPr>
                <w:bCs/>
              </w:rPr>
              <w:t>Юрт-Акбалык</w:t>
            </w:r>
          </w:p>
        </w:tc>
        <w:tc>
          <w:tcPr>
            <w:tcW w:w="7981" w:type="dxa"/>
            <w:tcBorders>
              <w:top w:val="single" w:sz="4" w:space="0" w:color="auto"/>
              <w:left w:val="single" w:sz="4" w:space="0" w:color="auto"/>
              <w:bottom w:val="single" w:sz="4" w:space="0" w:color="auto"/>
              <w:right w:val="single" w:sz="4" w:space="0" w:color="auto"/>
            </w:tcBorders>
            <w:hideMark/>
          </w:tcPr>
          <w:p w:rsidR="00456B00" w:rsidRPr="001B2F50" w:rsidRDefault="00456B00">
            <w:pPr>
              <w:autoSpaceDE w:val="0"/>
              <w:autoSpaceDN w:val="0"/>
              <w:adjustRightInd w:val="0"/>
              <w:spacing w:line="276" w:lineRule="auto"/>
              <w:jc w:val="center"/>
              <w:rPr>
                <w:bCs/>
              </w:rPr>
            </w:pPr>
            <w:r w:rsidRPr="001B2F50">
              <w:rPr>
                <w:bCs/>
              </w:rPr>
              <w:t>Населенный пункт – село Юрт-Акбалык</w:t>
            </w:r>
          </w:p>
        </w:tc>
      </w:tr>
      <w:tr w:rsidR="00456B00" w:rsidRPr="001B2F50" w:rsidTr="00456B00">
        <w:tc>
          <w:tcPr>
            <w:tcW w:w="1590" w:type="dxa"/>
            <w:tcBorders>
              <w:top w:val="single" w:sz="4" w:space="0" w:color="auto"/>
              <w:left w:val="single" w:sz="4" w:space="0" w:color="auto"/>
              <w:bottom w:val="single" w:sz="4" w:space="0" w:color="auto"/>
              <w:right w:val="single" w:sz="4" w:space="0" w:color="auto"/>
            </w:tcBorders>
            <w:hideMark/>
          </w:tcPr>
          <w:p w:rsidR="00456B00" w:rsidRPr="001B2F50" w:rsidRDefault="00456B00">
            <w:pPr>
              <w:spacing w:line="276" w:lineRule="auto"/>
              <w:rPr>
                <w:rFonts w:eastAsiaTheme="minorEastAsia"/>
              </w:rPr>
            </w:pPr>
          </w:p>
        </w:tc>
        <w:tc>
          <w:tcPr>
            <w:tcW w:w="7981" w:type="dxa"/>
            <w:tcBorders>
              <w:top w:val="single" w:sz="4" w:space="0" w:color="auto"/>
              <w:left w:val="single" w:sz="4" w:space="0" w:color="auto"/>
              <w:bottom w:val="single" w:sz="4" w:space="0" w:color="auto"/>
              <w:right w:val="single" w:sz="4" w:space="0" w:color="auto"/>
            </w:tcBorders>
            <w:hideMark/>
          </w:tcPr>
          <w:p w:rsidR="00456B00" w:rsidRPr="001B2F50" w:rsidRDefault="00456B00">
            <w:pPr>
              <w:spacing w:line="276" w:lineRule="auto"/>
              <w:rPr>
                <w:rFonts w:eastAsiaTheme="minorEastAsia"/>
              </w:rPr>
            </w:pPr>
          </w:p>
        </w:tc>
      </w:tr>
    </w:tbl>
    <w:p w:rsidR="00A72321" w:rsidRPr="001B2F50" w:rsidRDefault="00A72321" w:rsidP="001B2F50">
      <w:r w:rsidRPr="001B2F50">
        <w:t xml:space="preserve">                                             </w:t>
      </w:r>
    </w:p>
    <w:p w:rsidR="00A72321" w:rsidRPr="001B2F50" w:rsidRDefault="00A72321" w:rsidP="00A72321">
      <w:pPr>
        <w:jc w:val="center"/>
      </w:pPr>
    </w:p>
    <w:p w:rsidR="00A72321" w:rsidRPr="001B2F50" w:rsidRDefault="00A72321" w:rsidP="00A72321">
      <w:pPr>
        <w:jc w:val="center"/>
      </w:pPr>
      <w:r w:rsidRPr="001B2F50">
        <w:lastRenderedPageBreak/>
        <w:t xml:space="preserve">АДМИНИСТРАЦИЯ </w:t>
      </w:r>
    </w:p>
    <w:p w:rsidR="00A72321" w:rsidRPr="001B2F50" w:rsidRDefault="00A72321" w:rsidP="00A72321">
      <w:pPr>
        <w:jc w:val="center"/>
      </w:pPr>
      <w:r w:rsidRPr="001B2F50">
        <w:t xml:space="preserve">НОВОТРОИЦКОГО СЕЛЬСОВЕТА </w:t>
      </w:r>
    </w:p>
    <w:p w:rsidR="00A72321" w:rsidRPr="001B2F50" w:rsidRDefault="00A72321" w:rsidP="00A72321">
      <w:pPr>
        <w:jc w:val="center"/>
      </w:pPr>
      <w:r w:rsidRPr="001B2F50">
        <w:t>НОВОСИБИРСКОГО РАЙОНА</w:t>
      </w:r>
    </w:p>
    <w:p w:rsidR="00A72321" w:rsidRPr="001B2F50" w:rsidRDefault="00A72321" w:rsidP="00A72321">
      <w:pPr>
        <w:jc w:val="center"/>
      </w:pPr>
      <w:r w:rsidRPr="001B2F50">
        <w:t>НОВОСИБИРСКОЙ ОБЛАСТИ</w:t>
      </w:r>
    </w:p>
    <w:p w:rsidR="00A72321" w:rsidRPr="001B2F50" w:rsidRDefault="00A72321" w:rsidP="00A72321">
      <w:pPr>
        <w:jc w:val="center"/>
      </w:pPr>
    </w:p>
    <w:p w:rsidR="00A72321" w:rsidRPr="001B2F50" w:rsidRDefault="00A72321" w:rsidP="00A72321">
      <w:pPr>
        <w:jc w:val="center"/>
      </w:pPr>
      <w:proofErr w:type="gramStart"/>
      <w:r w:rsidRPr="001B2F50">
        <w:t>П</w:t>
      </w:r>
      <w:proofErr w:type="gramEnd"/>
      <w:r w:rsidRPr="001B2F50">
        <w:t xml:space="preserve"> О С Т А Н О В Л Е Н И Е</w:t>
      </w:r>
    </w:p>
    <w:p w:rsidR="00A72321" w:rsidRPr="001B2F50" w:rsidRDefault="00A72321" w:rsidP="00A72321">
      <w:pPr>
        <w:jc w:val="both"/>
      </w:pPr>
    </w:p>
    <w:p w:rsidR="00A72321" w:rsidRPr="001B2F50" w:rsidRDefault="00A72321" w:rsidP="00A72321">
      <w:pPr>
        <w:jc w:val="both"/>
      </w:pPr>
      <w:r w:rsidRPr="001B2F50">
        <w:t xml:space="preserve">                       от  14.11.2018                                                    № 127</w:t>
      </w:r>
    </w:p>
    <w:p w:rsidR="00A72321" w:rsidRPr="001B2F50" w:rsidRDefault="00A72321" w:rsidP="00A72321">
      <w:pPr>
        <w:jc w:val="both"/>
      </w:pPr>
    </w:p>
    <w:p w:rsidR="00A72321" w:rsidRPr="001B2F50" w:rsidRDefault="00A72321" w:rsidP="00A72321">
      <w:pPr>
        <w:snapToGrid w:val="0"/>
        <w:jc w:val="center"/>
        <w:rPr>
          <w:color w:val="000000"/>
        </w:rPr>
      </w:pPr>
    </w:p>
    <w:p w:rsidR="00A72321" w:rsidRPr="001B2F50" w:rsidRDefault="00A72321" w:rsidP="00A72321">
      <w:pPr>
        <w:snapToGrid w:val="0"/>
        <w:rPr>
          <w:color w:val="000000"/>
        </w:rPr>
      </w:pPr>
      <w:r w:rsidRPr="001B2F50">
        <w:rPr>
          <w:color w:val="000000"/>
        </w:rPr>
        <w:t>Об отмене постановления администрации Новотроицкого сельсовета Колыванского района Новосибирской области от 04.06.2018 № 48 «Об утверждении административного регламента предоставления муниципальной услуги «</w:t>
      </w:r>
      <w:r w:rsidRPr="001B2F50">
        <w:t xml:space="preserve"> Прием заявок на участие в ярмарке, организатором которой является администрация Новотроицкого сельсовета Колыванского района Новосибирской области»</w:t>
      </w:r>
    </w:p>
    <w:p w:rsidR="00A72321" w:rsidRPr="001B2F50" w:rsidRDefault="00A72321" w:rsidP="001B2F50">
      <w:pPr>
        <w:snapToGrid w:val="0"/>
        <w:rPr>
          <w:color w:val="000000"/>
        </w:rPr>
      </w:pPr>
    </w:p>
    <w:p w:rsidR="00A72321" w:rsidRPr="001B2F50" w:rsidRDefault="00A72321" w:rsidP="00A72321">
      <w:pPr>
        <w:snapToGrid w:val="0"/>
        <w:jc w:val="both"/>
        <w:rPr>
          <w:caps/>
        </w:rPr>
      </w:pPr>
      <w:r w:rsidRPr="001B2F50">
        <w:rPr>
          <w:color w:val="000000"/>
        </w:rPr>
        <w:t>В соответствии с экспертным заключением Управления законопроектных работ и ведения регистра Министерства юстиции Новосибирской области  от 08.11.2018 № 6679-4-04/9</w:t>
      </w:r>
    </w:p>
    <w:p w:rsidR="00A72321" w:rsidRPr="001B2F50" w:rsidRDefault="00A72321" w:rsidP="00A72321">
      <w:pPr>
        <w:overflowPunct w:val="0"/>
        <w:autoSpaceDE w:val="0"/>
        <w:autoSpaceDN w:val="0"/>
        <w:adjustRightInd w:val="0"/>
        <w:textAlignment w:val="baseline"/>
        <w:rPr>
          <w:caps/>
        </w:rPr>
      </w:pPr>
      <w:r w:rsidRPr="001B2F50">
        <w:rPr>
          <w:caps/>
        </w:rPr>
        <w:t>постановляю:</w:t>
      </w:r>
    </w:p>
    <w:p w:rsidR="00A72321" w:rsidRPr="001B2F50" w:rsidRDefault="00A72321" w:rsidP="00A72321">
      <w:proofErr w:type="gramStart"/>
      <w:r w:rsidRPr="001B2F50">
        <w:t>1</w:t>
      </w:r>
      <w:r w:rsidRPr="001B2F50">
        <w:rPr>
          <w:color w:val="000000"/>
        </w:rPr>
        <w:t>Постановления администрации Новотроицкого сельсовета Колыванского района Новосибирской области от 04.06.2018 № 48 «Об утверждении административного регламента предоставления муниципальной услуги «</w:t>
      </w:r>
      <w:r w:rsidRPr="001B2F50">
        <w:t xml:space="preserve"> Прием заявок на участие в ярмарке, организатором которой является администрация Новотроицкого сельсовета Колыванского района Новосибирской области», от 27.06.2018 № 65 «О внесении изменений в  постановление администрации Новотроицкого сельсовета Колыванского района Новосибирской области от  04.06.2018 № 48 « Об утверждении Административного регламента предоставления муниципальной услуги «Прием</w:t>
      </w:r>
      <w:proofErr w:type="gramEnd"/>
      <w:r w:rsidRPr="001B2F50">
        <w:t xml:space="preserve"> заявок на участие в ярмарке, организатором которой является администрация Новотроицкого сельсовета Колыванского района Новосибирской области», от 19.10.2018 № 110 «О внесении изменений в постановление администрации Новотроицкого сельсовета Колыванского района Новосибирской области от 04.06.2018 № 48 « </w:t>
      </w:r>
      <w:r w:rsidRPr="001B2F50">
        <w:rPr>
          <w:color w:val="000000"/>
        </w:rPr>
        <w:t>Об утверждении административного регламента предоставления муниципальной услуги «</w:t>
      </w:r>
      <w:r w:rsidRPr="001B2F50">
        <w:t xml:space="preserve"> Прием заявок на участие в ярмарке, организатором которой является администрация Новотроицкого сельсовета Колыванского района Новосибирской области</w:t>
      </w:r>
      <w:proofErr w:type="gramStart"/>
      <w:r w:rsidRPr="001B2F50">
        <w:t>»о</w:t>
      </w:r>
      <w:proofErr w:type="gramEnd"/>
      <w:r w:rsidRPr="001B2F50">
        <w:t>тменить.</w:t>
      </w:r>
    </w:p>
    <w:p w:rsidR="00A72321" w:rsidRPr="001B2F50" w:rsidRDefault="00A72321" w:rsidP="00A72321">
      <w:pPr>
        <w:autoSpaceDE w:val="0"/>
        <w:autoSpaceDN w:val="0"/>
        <w:adjustRightInd w:val="0"/>
        <w:jc w:val="both"/>
      </w:pPr>
      <w:r w:rsidRPr="001B2F50">
        <w:t>2. Опубликовать настоящее постановление в печатном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A72321" w:rsidRPr="001B2F50" w:rsidRDefault="00A72321" w:rsidP="00A72321">
      <w:pPr>
        <w:widowControl w:val="0"/>
        <w:autoSpaceDE w:val="0"/>
        <w:autoSpaceDN w:val="0"/>
        <w:adjustRightInd w:val="0"/>
        <w:snapToGrid w:val="0"/>
        <w:jc w:val="both"/>
      </w:pPr>
    </w:p>
    <w:p w:rsidR="00A72321" w:rsidRPr="001B2F50" w:rsidRDefault="00A72321" w:rsidP="00A72321">
      <w:pPr>
        <w:widowControl w:val="0"/>
        <w:autoSpaceDE w:val="0"/>
        <w:autoSpaceDN w:val="0"/>
        <w:adjustRightInd w:val="0"/>
        <w:snapToGrid w:val="0"/>
        <w:ind w:firstLine="540"/>
        <w:jc w:val="both"/>
      </w:pPr>
    </w:p>
    <w:p w:rsidR="00A72321" w:rsidRPr="001B2F50" w:rsidRDefault="00A72321" w:rsidP="00A72321">
      <w:pPr>
        <w:jc w:val="both"/>
      </w:pPr>
      <w:r w:rsidRPr="001B2F50">
        <w:t>Глава Новотроицкого сельсовета</w:t>
      </w:r>
    </w:p>
    <w:p w:rsidR="00A72321" w:rsidRPr="001B2F50" w:rsidRDefault="00A72321" w:rsidP="00A72321">
      <w:pPr>
        <w:jc w:val="both"/>
      </w:pPr>
      <w:r w:rsidRPr="001B2F50">
        <w:t>Колыванского района</w:t>
      </w:r>
    </w:p>
    <w:p w:rsidR="00A72321" w:rsidRPr="001B2F50" w:rsidRDefault="00A72321" w:rsidP="00A72321">
      <w:pPr>
        <w:jc w:val="both"/>
      </w:pPr>
      <w:r w:rsidRPr="001B2F50">
        <w:t xml:space="preserve">Новосибирской области                                        </w:t>
      </w:r>
      <w:r w:rsidR="00A42C4F">
        <w:t xml:space="preserve">                        </w:t>
      </w:r>
      <w:r w:rsidRPr="001B2F50">
        <w:t xml:space="preserve">  Г.Н. Кулипанова</w:t>
      </w:r>
    </w:p>
    <w:p w:rsidR="00A72321" w:rsidRPr="001B2F50" w:rsidRDefault="00A72321" w:rsidP="00A72321"/>
    <w:p w:rsidR="00E14328" w:rsidRPr="001B2F50" w:rsidRDefault="00E14328" w:rsidP="00E14328">
      <w:pPr>
        <w:pStyle w:val="a9"/>
        <w:tabs>
          <w:tab w:val="left" w:pos="4956"/>
          <w:tab w:val="left" w:pos="5664"/>
          <w:tab w:val="left" w:pos="6372"/>
          <w:tab w:val="left" w:pos="7080"/>
          <w:tab w:val="left" w:pos="7788"/>
        </w:tabs>
        <w:jc w:val="center"/>
        <w:rPr>
          <w:sz w:val="24"/>
          <w:szCs w:val="24"/>
        </w:rPr>
      </w:pPr>
      <w:r w:rsidRPr="001B2F50">
        <w:rPr>
          <w:sz w:val="24"/>
          <w:szCs w:val="24"/>
        </w:rPr>
        <w:t>АДМИНИСТРАЦИЯ</w:t>
      </w:r>
    </w:p>
    <w:p w:rsidR="00E14328" w:rsidRPr="001B2F50" w:rsidRDefault="00E14328" w:rsidP="00E14328">
      <w:pPr>
        <w:pStyle w:val="a9"/>
        <w:tabs>
          <w:tab w:val="left" w:pos="4956"/>
          <w:tab w:val="left" w:pos="5664"/>
          <w:tab w:val="left" w:pos="6372"/>
          <w:tab w:val="left" w:pos="7080"/>
          <w:tab w:val="left" w:pos="7788"/>
        </w:tabs>
        <w:jc w:val="center"/>
        <w:rPr>
          <w:sz w:val="24"/>
          <w:szCs w:val="24"/>
        </w:rPr>
      </w:pPr>
      <w:r w:rsidRPr="001B2F50">
        <w:rPr>
          <w:sz w:val="24"/>
          <w:szCs w:val="24"/>
        </w:rPr>
        <w:t>НОВОТРОИЦКОГО СЕЛЬСОВЕТА</w:t>
      </w:r>
    </w:p>
    <w:p w:rsidR="00E14328" w:rsidRPr="001B2F50" w:rsidRDefault="00E14328" w:rsidP="00E14328">
      <w:pPr>
        <w:pStyle w:val="a9"/>
        <w:tabs>
          <w:tab w:val="left" w:pos="4956"/>
          <w:tab w:val="left" w:pos="5664"/>
          <w:tab w:val="left" w:pos="6372"/>
          <w:tab w:val="left" w:pos="7080"/>
          <w:tab w:val="left" w:pos="7788"/>
        </w:tabs>
        <w:jc w:val="center"/>
        <w:rPr>
          <w:sz w:val="24"/>
          <w:szCs w:val="24"/>
        </w:rPr>
      </w:pPr>
      <w:r w:rsidRPr="001B2F50">
        <w:rPr>
          <w:sz w:val="24"/>
          <w:szCs w:val="24"/>
        </w:rPr>
        <w:t>КОЛЫВАНСКОГО РАЙОНА</w:t>
      </w:r>
    </w:p>
    <w:p w:rsidR="00E14328" w:rsidRPr="001B2F50" w:rsidRDefault="00E14328" w:rsidP="00E14328">
      <w:pPr>
        <w:pStyle w:val="a9"/>
        <w:tabs>
          <w:tab w:val="left" w:pos="4956"/>
          <w:tab w:val="left" w:pos="5664"/>
          <w:tab w:val="left" w:pos="6372"/>
          <w:tab w:val="left" w:pos="7080"/>
          <w:tab w:val="left" w:pos="7788"/>
        </w:tabs>
        <w:jc w:val="center"/>
        <w:rPr>
          <w:sz w:val="24"/>
          <w:szCs w:val="24"/>
        </w:rPr>
      </w:pPr>
      <w:r w:rsidRPr="001B2F50">
        <w:rPr>
          <w:sz w:val="24"/>
          <w:szCs w:val="24"/>
        </w:rPr>
        <w:t>НОВОСИБИРСКОЙ ОБЛАСТИ</w:t>
      </w:r>
    </w:p>
    <w:p w:rsidR="00E14328" w:rsidRPr="001B2F50" w:rsidRDefault="00E14328" w:rsidP="00E14328">
      <w:pPr>
        <w:pStyle w:val="a9"/>
        <w:tabs>
          <w:tab w:val="left" w:pos="4956"/>
          <w:tab w:val="left" w:pos="5664"/>
          <w:tab w:val="left" w:pos="6372"/>
          <w:tab w:val="left" w:pos="7080"/>
          <w:tab w:val="left" w:pos="7788"/>
        </w:tabs>
        <w:jc w:val="center"/>
        <w:rPr>
          <w:sz w:val="24"/>
          <w:szCs w:val="24"/>
        </w:rPr>
      </w:pPr>
    </w:p>
    <w:p w:rsidR="00E14328" w:rsidRPr="001B2F50" w:rsidRDefault="00E14328" w:rsidP="00E14328">
      <w:pPr>
        <w:pStyle w:val="a9"/>
        <w:jc w:val="center"/>
        <w:rPr>
          <w:sz w:val="24"/>
          <w:szCs w:val="24"/>
        </w:rPr>
      </w:pPr>
      <w:r w:rsidRPr="001B2F50">
        <w:rPr>
          <w:sz w:val="24"/>
          <w:szCs w:val="24"/>
        </w:rPr>
        <w:t>ПОСТАНОВЛЕНИЕ</w:t>
      </w:r>
    </w:p>
    <w:p w:rsidR="00E14328" w:rsidRPr="001B2F50" w:rsidRDefault="00E14328" w:rsidP="00E14328">
      <w:pPr>
        <w:pStyle w:val="a9"/>
        <w:rPr>
          <w:sz w:val="24"/>
          <w:szCs w:val="24"/>
        </w:rPr>
      </w:pPr>
    </w:p>
    <w:p w:rsidR="00E14328" w:rsidRPr="001B2F50" w:rsidRDefault="00E14328" w:rsidP="00E14328">
      <w:pPr>
        <w:pStyle w:val="a9"/>
        <w:rPr>
          <w:sz w:val="24"/>
          <w:szCs w:val="24"/>
        </w:rPr>
      </w:pPr>
      <w:r w:rsidRPr="001B2F50">
        <w:rPr>
          <w:sz w:val="24"/>
          <w:szCs w:val="24"/>
        </w:rPr>
        <w:t xml:space="preserve">            от 15.11.2018                                                           № 129</w:t>
      </w:r>
    </w:p>
    <w:p w:rsidR="00E14328" w:rsidRPr="001B2F50" w:rsidRDefault="00E14328" w:rsidP="00E14328"/>
    <w:p w:rsidR="00E14328" w:rsidRPr="001B2F50" w:rsidRDefault="00E14328" w:rsidP="00E14328"/>
    <w:p w:rsidR="00E14328" w:rsidRPr="001B2F50" w:rsidRDefault="00E14328" w:rsidP="00E14328">
      <w:pPr>
        <w:jc w:val="center"/>
      </w:pPr>
      <w:r w:rsidRPr="001B2F50">
        <w:t>Об утверждении плана мероприятий по обеспечению</w:t>
      </w:r>
    </w:p>
    <w:p w:rsidR="00E14328" w:rsidRPr="001B2F50" w:rsidRDefault="00E14328" w:rsidP="00E14328">
      <w:pPr>
        <w:jc w:val="center"/>
      </w:pPr>
      <w:r w:rsidRPr="001B2F50">
        <w:t>безопасности дорожного движения и профилактике дорожно-транспортных происшествий в администрации Новотроицкого сельсовета Колыванского района Новосибирской области</w:t>
      </w:r>
    </w:p>
    <w:p w:rsidR="00E14328" w:rsidRPr="001B2F50" w:rsidRDefault="00E14328" w:rsidP="00E14328"/>
    <w:p w:rsidR="00E14328" w:rsidRPr="001B2F50" w:rsidRDefault="00E14328" w:rsidP="00E14328">
      <w:r w:rsidRPr="001B2F50">
        <w:t xml:space="preserve">      В соответствии с Федеральным законом от 10.12.1995 № 196-ФЗ «О безопасности дорожного движения» и в целях обеспечения надежности эксплуатации  автотранспортных средств </w:t>
      </w:r>
    </w:p>
    <w:p w:rsidR="00E14328" w:rsidRPr="001B2F50" w:rsidRDefault="00E14328" w:rsidP="00E14328">
      <w:r w:rsidRPr="001B2F50">
        <w:t>ПОСТАНАВЛЯЮ:</w:t>
      </w:r>
    </w:p>
    <w:p w:rsidR="00E14328" w:rsidRPr="001B2F50" w:rsidRDefault="00E14328" w:rsidP="00E14328">
      <w:r w:rsidRPr="001B2F50">
        <w:t>1.Утвердить прилагаемый план мероприятий по обеспечению безопасности дорожного движения и профилактике дорожно-транспортных происшествий в администрации Новотроицкого сельсовета Колыванского района Новосибирской области</w:t>
      </w:r>
      <w:proofErr w:type="gramStart"/>
      <w:r w:rsidRPr="001B2F50">
        <w:t xml:space="preserve"> .</w:t>
      </w:r>
      <w:proofErr w:type="gramEnd"/>
    </w:p>
    <w:p w:rsidR="00E14328" w:rsidRPr="001B2F50" w:rsidRDefault="00E14328" w:rsidP="00E14328">
      <w:r w:rsidRPr="001B2F50">
        <w:t xml:space="preserve">2. 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w:t>
      </w:r>
    </w:p>
    <w:p w:rsidR="00E14328" w:rsidRPr="001B2F50" w:rsidRDefault="00E14328" w:rsidP="00E14328">
      <w:r w:rsidRPr="001B2F50">
        <w:t>3.Контроль над исполнением постановления оставляю за собой.</w:t>
      </w:r>
    </w:p>
    <w:p w:rsidR="00E14328" w:rsidRPr="001B2F50" w:rsidRDefault="00E14328" w:rsidP="00E14328"/>
    <w:p w:rsidR="00E14328" w:rsidRPr="001B2F50" w:rsidRDefault="00E14328" w:rsidP="00E14328"/>
    <w:p w:rsidR="00E14328" w:rsidRPr="001B2F50" w:rsidRDefault="00E14328" w:rsidP="00E14328">
      <w:r w:rsidRPr="001B2F50">
        <w:t>Глава Новотроицкого сельсовета</w:t>
      </w:r>
    </w:p>
    <w:p w:rsidR="00E14328" w:rsidRPr="001B2F50" w:rsidRDefault="00E14328" w:rsidP="00E14328">
      <w:r w:rsidRPr="001B2F50">
        <w:t>Колыванского района</w:t>
      </w:r>
    </w:p>
    <w:p w:rsidR="00E14328" w:rsidRPr="001B2F50" w:rsidRDefault="00E14328" w:rsidP="00E14328">
      <w:r w:rsidRPr="001B2F50">
        <w:t xml:space="preserve">Новосибирской области                                    </w:t>
      </w:r>
      <w:r w:rsidR="00A42C4F">
        <w:t xml:space="preserve">                                 </w:t>
      </w:r>
      <w:r w:rsidRPr="001B2F50">
        <w:t xml:space="preserve">     Г.Н. Кулипанова</w:t>
      </w:r>
    </w:p>
    <w:p w:rsidR="00E14328" w:rsidRPr="001B2F50" w:rsidRDefault="00E14328" w:rsidP="00E14328"/>
    <w:p w:rsidR="00E14328" w:rsidRPr="001B2F50" w:rsidRDefault="00E14328" w:rsidP="00E14328"/>
    <w:p w:rsidR="00E14328" w:rsidRPr="001B2F50" w:rsidRDefault="00E14328" w:rsidP="00E14328">
      <w:pPr>
        <w:jc w:val="right"/>
      </w:pPr>
      <w:r w:rsidRPr="001B2F50">
        <w:t>Приложение к постановлению</w:t>
      </w:r>
    </w:p>
    <w:p w:rsidR="00E14328" w:rsidRPr="001B2F50" w:rsidRDefault="00E14328" w:rsidP="00E14328">
      <w:pPr>
        <w:jc w:val="right"/>
      </w:pPr>
      <w:r w:rsidRPr="001B2F50">
        <w:t>администрации</w:t>
      </w:r>
    </w:p>
    <w:p w:rsidR="00E14328" w:rsidRPr="001B2F50" w:rsidRDefault="00E14328" w:rsidP="00E14328">
      <w:pPr>
        <w:jc w:val="right"/>
      </w:pPr>
      <w:r w:rsidRPr="001B2F50">
        <w:t>Новотроицкого сельсовета</w:t>
      </w:r>
    </w:p>
    <w:p w:rsidR="00E14328" w:rsidRPr="001B2F50" w:rsidRDefault="00E14328" w:rsidP="00E14328">
      <w:pPr>
        <w:jc w:val="right"/>
      </w:pPr>
      <w:r w:rsidRPr="001B2F50">
        <w:t>Колыванского района</w:t>
      </w:r>
    </w:p>
    <w:p w:rsidR="00E14328" w:rsidRPr="001B2F50" w:rsidRDefault="00E14328" w:rsidP="00E14328">
      <w:pPr>
        <w:jc w:val="right"/>
      </w:pPr>
      <w:r w:rsidRPr="001B2F50">
        <w:t>Новосибирской области</w:t>
      </w:r>
    </w:p>
    <w:p w:rsidR="00E14328" w:rsidRPr="001B2F50" w:rsidRDefault="00E14328" w:rsidP="00E14328">
      <w:pPr>
        <w:jc w:val="right"/>
      </w:pPr>
      <w:r w:rsidRPr="001B2F50">
        <w:t>от  15.11.2018 № 129</w:t>
      </w:r>
    </w:p>
    <w:p w:rsidR="00E14328" w:rsidRPr="001B2F50" w:rsidRDefault="00E14328" w:rsidP="00E14328">
      <w:pPr>
        <w:jc w:val="right"/>
        <w:rPr>
          <w:b/>
        </w:rPr>
      </w:pPr>
    </w:p>
    <w:p w:rsidR="00E14328" w:rsidRPr="001B2F50" w:rsidRDefault="00E14328" w:rsidP="00E14328">
      <w:pPr>
        <w:jc w:val="center"/>
      </w:pPr>
      <w:r w:rsidRPr="001B2F50">
        <w:rPr>
          <w:b/>
        </w:rPr>
        <w:t>План мероприятий по безопасности дорожного движения</w:t>
      </w:r>
      <w:r w:rsidRPr="001B2F50">
        <w:t xml:space="preserve"> </w:t>
      </w:r>
      <w:r w:rsidRPr="001B2F50">
        <w:rPr>
          <w:b/>
        </w:rPr>
        <w:t>и профилактике дорожно-транспортных происшествий в администрации Новотроицкого сельсовета Колыванского района Новосибирской области</w:t>
      </w:r>
    </w:p>
    <w:p w:rsidR="00E14328" w:rsidRPr="001B2F50" w:rsidRDefault="00E14328" w:rsidP="00E14328">
      <w:pPr>
        <w:jc w:val="center"/>
        <w:rPr>
          <w:b/>
        </w:rPr>
      </w:pPr>
    </w:p>
    <w:p w:rsidR="00E14328" w:rsidRPr="001B2F50" w:rsidRDefault="00E14328" w:rsidP="00E14328">
      <w:pPr>
        <w:rPr>
          <w:b/>
        </w:rPr>
      </w:pPr>
    </w:p>
    <w:p w:rsidR="00E14328" w:rsidRPr="001B2F50" w:rsidRDefault="00E14328" w:rsidP="00E14328">
      <w:pPr>
        <w:jc w:val="center"/>
      </w:pPr>
    </w:p>
    <w:tbl>
      <w:tblPr>
        <w:tblStyle w:val="ab"/>
        <w:tblW w:w="0" w:type="auto"/>
        <w:tblLook w:val="04A0"/>
      </w:tblPr>
      <w:tblGrid>
        <w:gridCol w:w="808"/>
        <w:gridCol w:w="3906"/>
        <w:gridCol w:w="2363"/>
        <w:gridCol w:w="2493"/>
      </w:tblGrid>
      <w:tr w:rsidR="00E14328" w:rsidRPr="001B2F50" w:rsidTr="00E14328">
        <w:trPr>
          <w:trHeight w:val="819"/>
        </w:trPr>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rPr>
            </w:pPr>
            <w:r w:rsidRPr="001B2F50">
              <w:rPr>
                <w:sz w:val="24"/>
                <w:szCs w:val="24"/>
              </w:rPr>
              <w:t>№</w:t>
            </w:r>
          </w:p>
          <w:p w:rsidR="00E14328" w:rsidRPr="001B2F50" w:rsidRDefault="00E14328">
            <w:pPr>
              <w:rPr>
                <w:sz w:val="24"/>
                <w:szCs w:val="24"/>
                <w:lang w:eastAsia="en-US"/>
              </w:rPr>
            </w:pPr>
            <w:r w:rsidRPr="001B2F50">
              <w:rPr>
                <w:sz w:val="24"/>
                <w:szCs w:val="24"/>
              </w:rPr>
              <w:t>п/п</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jc w:val="center"/>
              <w:rPr>
                <w:sz w:val="24"/>
                <w:szCs w:val="24"/>
                <w:lang w:eastAsia="en-US"/>
              </w:rPr>
            </w:pPr>
            <w:r w:rsidRPr="001B2F50">
              <w:rPr>
                <w:sz w:val="24"/>
                <w:szCs w:val="24"/>
              </w:rPr>
              <w:t>Наименование мероприятия</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jc w:val="center"/>
              <w:rPr>
                <w:sz w:val="24"/>
                <w:szCs w:val="24"/>
                <w:lang w:eastAsia="en-US"/>
              </w:rPr>
            </w:pPr>
            <w:r w:rsidRPr="001B2F50">
              <w:rPr>
                <w:sz w:val="24"/>
                <w:szCs w:val="24"/>
              </w:rPr>
              <w:t xml:space="preserve">Сроки </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jc w:val="center"/>
              <w:rPr>
                <w:sz w:val="24"/>
                <w:szCs w:val="24"/>
                <w:lang w:eastAsia="en-US"/>
              </w:rPr>
            </w:pPr>
            <w:r w:rsidRPr="001B2F50">
              <w:rPr>
                <w:sz w:val="24"/>
                <w:szCs w:val="24"/>
              </w:rPr>
              <w:t>Ответственный</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1</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Прохождение медицинского осмотра водителя</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 xml:space="preserve">1 </w:t>
            </w:r>
            <w:proofErr w:type="gramStart"/>
            <w:r w:rsidRPr="001B2F50">
              <w:rPr>
                <w:sz w:val="24"/>
                <w:szCs w:val="24"/>
              </w:rPr>
              <w:t>раз</w:t>
            </w:r>
            <w:proofErr w:type="gramEnd"/>
            <w:r w:rsidRPr="001B2F50">
              <w:rPr>
                <w:sz w:val="24"/>
                <w:szCs w:val="24"/>
              </w:rPr>
              <w:t xml:space="preserve"> а год</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Кулипанова Г.Н.</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2</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Предрейсовый и послерейсовый осмотр водителя</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jc w:val="cente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Гореванова Е.А.</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3</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Соблюдение режима труда и отдыха водителя</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jc w:val="cente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Гореванов Д.М.</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4</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Прохождение инструктажа по технике безопасности</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jc w:val="cente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Гореванов Д.М.</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5</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proofErr w:type="gramStart"/>
            <w:r w:rsidRPr="001B2F50">
              <w:rPr>
                <w:sz w:val="24"/>
                <w:szCs w:val="24"/>
              </w:rPr>
              <w:t>Контроль за</w:t>
            </w:r>
            <w:proofErr w:type="gramEnd"/>
            <w:r w:rsidRPr="001B2F50">
              <w:rPr>
                <w:sz w:val="24"/>
                <w:szCs w:val="24"/>
              </w:rPr>
              <w:t xml:space="preserve"> соблюдением водителем правил дорожного движения и трудовой дисциплины</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jc w:val="cente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Гореванов Д.М.</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lastRenderedPageBreak/>
              <w:t>6</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Обеспечение технически исправного состояния транспортного средства</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Гореванов Д.М.</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7</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Ежегодный техосмотр автотранспорта организации</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1 раз в год</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Кулипанова Г.Н.</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8</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Пропаганда безопасности движения</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Кулипанова Г.Н.</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9</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Ведение журналов учета ДТП и ПДД</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Кулипанова Г.Н.</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10</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Обеспечение автотранспортного средства противопожарными средствами, медицинской аптечкой, знаками аварийной остановки</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Кулипанова Г.Н.</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11</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Ведение  журнала учета путевых листов, ведение путевых листов установленного образца</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Гореванов Д.М.</w:t>
            </w:r>
          </w:p>
        </w:tc>
      </w:tr>
      <w:tr w:rsidR="00E14328" w:rsidRPr="001B2F50" w:rsidTr="00E14328">
        <w:tc>
          <w:tcPr>
            <w:tcW w:w="809"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12</w:t>
            </w:r>
          </w:p>
        </w:tc>
        <w:tc>
          <w:tcPr>
            <w:tcW w:w="3906"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Обеспечить стоянк</w:t>
            </w:r>
            <w:proofErr w:type="gramStart"/>
            <w:r w:rsidRPr="001B2F50">
              <w:rPr>
                <w:sz w:val="24"/>
                <w:szCs w:val="24"/>
              </w:rPr>
              <w:t>у(</w:t>
            </w:r>
            <w:proofErr w:type="gramEnd"/>
            <w:r w:rsidRPr="001B2F50">
              <w:rPr>
                <w:sz w:val="24"/>
                <w:szCs w:val="24"/>
              </w:rPr>
              <w:t>хранение)транспортных средств в местах, исключающих доступ посторонних лиц и самовольное их использование водителем</w:t>
            </w:r>
          </w:p>
        </w:tc>
        <w:tc>
          <w:tcPr>
            <w:tcW w:w="236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постоянно</w:t>
            </w:r>
          </w:p>
        </w:tc>
        <w:tc>
          <w:tcPr>
            <w:tcW w:w="2493" w:type="dxa"/>
            <w:tcBorders>
              <w:top w:val="single" w:sz="4" w:space="0" w:color="auto"/>
              <w:left w:val="single" w:sz="4" w:space="0" w:color="auto"/>
              <w:bottom w:val="single" w:sz="4" w:space="0" w:color="auto"/>
              <w:right w:val="single" w:sz="4" w:space="0" w:color="auto"/>
            </w:tcBorders>
            <w:hideMark/>
          </w:tcPr>
          <w:p w:rsidR="00E14328" w:rsidRPr="001B2F50" w:rsidRDefault="00E14328">
            <w:pPr>
              <w:rPr>
                <w:sz w:val="24"/>
                <w:szCs w:val="24"/>
                <w:lang w:eastAsia="en-US"/>
              </w:rPr>
            </w:pPr>
            <w:r w:rsidRPr="001B2F50">
              <w:rPr>
                <w:sz w:val="24"/>
                <w:szCs w:val="24"/>
              </w:rPr>
              <w:t>Кулипанова Г.Н.</w:t>
            </w:r>
          </w:p>
        </w:tc>
      </w:tr>
    </w:tbl>
    <w:p w:rsidR="00E14328" w:rsidRPr="001B2F50" w:rsidRDefault="00E14328" w:rsidP="00E14328">
      <w:pPr>
        <w:rPr>
          <w:lang w:eastAsia="en-US"/>
        </w:rPr>
      </w:pPr>
    </w:p>
    <w:p w:rsidR="00E14328" w:rsidRPr="001B2F50" w:rsidRDefault="00E14328" w:rsidP="00E14328"/>
    <w:p w:rsidR="00333C8F" w:rsidRPr="001B2F50" w:rsidRDefault="00333C8F" w:rsidP="003E0576"/>
    <w:p w:rsidR="001B2F50" w:rsidRPr="001B2F50" w:rsidRDefault="001B2F50" w:rsidP="001B2F50">
      <w:pPr>
        <w:pStyle w:val="a5"/>
        <w:jc w:val="center"/>
        <w:rPr>
          <w:rFonts w:ascii="Times New Roman" w:hAnsi="Times New Roman" w:cs="Times New Roman"/>
          <w:sz w:val="24"/>
          <w:szCs w:val="24"/>
        </w:rPr>
      </w:pPr>
      <w:r w:rsidRPr="001B2F50">
        <w:rPr>
          <w:rFonts w:ascii="Times New Roman" w:hAnsi="Times New Roman" w:cs="Times New Roman"/>
          <w:sz w:val="24"/>
          <w:szCs w:val="24"/>
        </w:rPr>
        <w:t>АДМИНИСТРАЦИЯ</w:t>
      </w:r>
    </w:p>
    <w:p w:rsidR="001B2F50" w:rsidRPr="001B2F50" w:rsidRDefault="001B2F50" w:rsidP="001B2F50">
      <w:pPr>
        <w:pStyle w:val="a5"/>
        <w:jc w:val="center"/>
        <w:rPr>
          <w:rFonts w:ascii="Times New Roman" w:hAnsi="Times New Roman" w:cs="Times New Roman"/>
          <w:sz w:val="24"/>
          <w:szCs w:val="24"/>
        </w:rPr>
      </w:pPr>
      <w:r w:rsidRPr="001B2F50">
        <w:rPr>
          <w:rFonts w:ascii="Times New Roman" w:hAnsi="Times New Roman" w:cs="Times New Roman"/>
          <w:sz w:val="24"/>
          <w:szCs w:val="24"/>
        </w:rPr>
        <w:t>НОВОТРОИЦКОГО СЕЛЬСОВЕТА</w:t>
      </w:r>
    </w:p>
    <w:p w:rsidR="001B2F50" w:rsidRPr="001B2F50" w:rsidRDefault="001B2F50" w:rsidP="001B2F50">
      <w:pPr>
        <w:pStyle w:val="a5"/>
        <w:jc w:val="center"/>
        <w:rPr>
          <w:rFonts w:ascii="Times New Roman" w:hAnsi="Times New Roman" w:cs="Times New Roman"/>
          <w:sz w:val="24"/>
          <w:szCs w:val="24"/>
        </w:rPr>
      </w:pPr>
      <w:r w:rsidRPr="001B2F50">
        <w:rPr>
          <w:rFonts w:ascii="Times New Roman" w:hAnsi="Times New Roman" w:cs="Times New Roman"/>
          <w:sz w:val="24"/>
          <w:szCs w:val="24"/>
        </w:rPr>
        <w:t>КОЛЫВАНСКОГО РАЙОНА</w:t>
      </w:r>
    </w:p>
    <w:p w:rsidR="001B2F50" w:rsidRPr="001B2F50" w:rsidRDefault="001B2F50" w:rsidP="001B2F50">
      <w:pPr>
        <w:pStyle w:val="a5"/>
        <w:jc w:val="center"/>
        <w:rPr>
          <w:rFonts w:ascii="Times New Roman" w:hAnsi="Times New Roman" w:cs="Times New Roman"/>
          <w:sz w:val="24"/>
          <w:szCs w:val="24"/>
        </w:rPr>
      </w:pPr>
      <w:r w:rsidRPr="001B2F50">
        <w:rPr>
          <w:rFonts w:ascii="Times New Roman" w:hAnsi="Times New Roman" w:cs="Times New Roman"/>
          <w:sz w:val="24"/>
          <w:szCs w:val="24"/>
        </w:rPr>
        <w:t>НОВОСИБИРСКОЙ ОБЛАСТИ</w:t>
      </w:r>
    </w:p>
    <w:p w:rsidR="001B2F50" w:rsidRPr="001B2F50" w:rsidRDefault="001B2F50" w:rsidP="001B2F50">
      <w:pPr>
        <w:pStyle w:val="a5"/>
        <w:jc w:val="center"/>
        <w:rPr>
          <w:rFonts w:ascii="Times New Roman" w:hAnsi="Times New Roman" w:cs="Times New Roman"/>
          <w:sz w:val="24"/>
          <w:szCs w:val="24"/>
        </w:rPr>
      </w:pPr>
    </w:p>
    <w:p w:rsidR="001B2F50" w:rsidRPr="001B2F50" w:rsidRDefault="001B2F50" w:rsidP="001B2F50">
      <w:pPr>
        <w:pStyle w:val="a5"/>
        <w:jc w:val="center"/>
        <w:rPr>
          <w:rFonts w:ascii="Times New Roman" w:hAnsi="Times New Roman" w:cs="Times New Roman"/>
          <w:sz w:val="24"/>
          <w:szCs w:val="24"/>
        </w:rPr>
      </w:pPr>
      <w:r w:rsidRPr="001B2F50">
        <w:rPr>
          <w:rFonts w:ascii="Times New Roman" w:hAnsi="Times New Roman" w:cs="Times New Roman"/>
          <w:sz w:val="24"/>
          <w:szCs w:val="24"/>
        </w:rPr>
        <w:t>ПОСТАНОВЛЕНИЕ</w:t>
      </w:r>
    </w:p>
    <w:p w:rsidR="001B2F50" w:rsidRPr="001B2F50" w:rsidRDefault="001B2F50" w:rsidP="001B2F50">
      <w:pPr>
        <w:pStyle w:val="a5"/>
        <w:jc w:val="center"/>
        <w:rPr>
          <w:rFonts w:ascii="Times New Roman" w:hAnsi="Times New Roman" w:cs="Times New Roman"/>
          <w:sz w:val="24"/>
          <w:szCs w:val="24"/>
        </w:rPr>
      </w:pPr>
    </w:p>
    <w:p w:rsidR="001B2F50" w:rsidRPr="001B2F50" w:rsidRDefault="001B2F50" w:rsidP="001B2F50">
      <w:pPr>
        <w:pStyle w:val="a5"/>
        <w:rPr>
          <w:rFonts w:ascii="Times New Roman" w:hAnsi="Times New Roman" w:cs="Times New Roman"/>
          <w:sz w:val="24"/>
          <w:szCs w:val="24"/>
        </w:rPr>
      </w:pPr>
      <w:r w:rsidRPr="001B2F50">
        <w:rPr>
          <w:rFonts w:ascii="Times New Roman" w:hAnsi="Times New Roman" w:cs="Times New Roman"/>
          <w:sz w:val="24"/>
          <w:szCs w:val="24"/>
        </w:rPr>
        <w:t xml:space="preserve">                        от 20.11.2018                                                         № 130</w:t>
      </w:r>
    </w:p>
    <w:p w:rsidR="001B2F50" w:rsidRPr="001B2F50" w:rsidRDefault="001B2F50" w:rsidP="001B2F50">
      <w:pPr>
        <w:pStyle w:val="a5"/>
        <w:rPr>
          <w:rFonts w:ascii="Times New Roman" w:hAnsi="Times New Roman" w:cs="Times New Roman"/>
          <w:sz w:val="24"/>
          <w:szCs w:val="24"/>
        </w:rPr>
      </w:pPr>
    </w:p>
    <w:p w:rsidR="001B2F50" w:rsidRPr="001B2F50" w:rsidRDefault="001B2F50" w:rsidP="001B2F50">
      <w:pPr>
        <w:pStyle w:val="a5"/>
        <w:jc w:val="center"/>
        <w:rPr>
          <w:rFonts w:ascii="Times New Roman" w:hAnsi="Times New Roman" w:cs="Times New Roman"/>
          <w:sz w:val="24"/>
          <w:szCs w:val="24"/>
        </w:rPr>
      </w:pPr>
      <w:r w:rsidRPr="001B2F50">
        <w:rPr>
          <w:rFonts w:ascii="Times New Roman" w:hAnsi="Times New Roman" w:cs="Times New Roman"/>
          <w:sz w:val="24"/>
          <w:szCs w:val="24"/>
        </w:rPr>
        <w:t>О регистрации Устава территориального общественного самоуправления «Юрт-Акбалык» на территории Новотроицкого сельсовета Колыванского района Новосибирской области</w:t>
      </w:r>
    </w:p>
    <w:p w:rsidR="001B2F50" w:rsidRPr="001B2F50" w:rsidRDefault="001B2F50" w:rsidP="001B2F50">
      <w:pPr>
        <w:pStyle w:val="a5"/>
        <w:jc w:val="center"/>
        <w:rPr>
          <w:rFonts w:ascii="Times New Roman" w:hAnsi="Times New Roman" w:cs="Times New Roman"/>
          <w:sz w:val="24"/>
          <w:szCs w:val="24"/>
        </w:rPr>
      </w:pPr>
      <w:r w:rsidRPr="001B2F50">
        <w:rPr>
          <w:rFonts w:ascii="Times New Roman" w:hAnsi="Times New Roman" w:cs="Times New Roman"/>
          <w:sz w:val="24"/>
          <w:szCs w:val="24"/>
        </w:rPr>
        <w:t xml:space="preserve">   </w:t>
      </w:r>
    </w:p>
    <w:p w:rsidR="001B2F50" w:rsidRPr="001B2F50" w:rsidRDefault="001B2F50" w:rsidP="001B2F50">
      <w:pPr>
        <w:pStyle w:val="a5"/>
        <w:jc w:val="center"/>
        <w:rPr>
          <w:rFonts w:ascii="Times New Roman" w:hAnsi="Times New Roman" w:cs="Times New Roman"/>
          <w:sz w:val="24"/>
          <w:szCs w:val="24"/>
        </w:rPr>
      </w:pPr>
    </w:p>
    <w:p w:rsidR="001B2F50" w:rsidRPr="001B2F50" w:rsidRDefault="001B2F50" w:rsidP="001B2F50">
      <w:pPr>
        <w:autoSpaceDE w:val="0"/>
        <w:autoSpaceDN w:val="0"/>
        <w:adjustRightInd w:val="0"/>
      </w:pPr>
      <w:r w:rsidRPr="001B2F50">
        <w:t xml:space="preserve">                 В соответствии с Федеральным законом от 06.10.2003м № 131-ФЗ «Об общих принципах организации местного самоуправления в Российской Федерации»</w:t>
      </w:r>
      <w:proofErr w:type="gramStart"/>
      <w:r w:rsidRPr="001B2F50">
        <w:t>,р</w:t>
      </w:r>
      <w:proofErr w:type="gramEnd"/>
      <w:r w:rsidRPr="001B2F50">
        <w:t>ешением сессии Совета депутатов Новотроицкого сельсовета Колыванского района Новосибирской области от 22.08.2016 № 12/57 «</w:t>
      </w:r>
      <w:r w:rsidRPr="001B2F50">
        <w:rPr>
          <w:bCs/>
        </w:rPr>
        <w:t>Об утверждении порядка регистрации устава территориального общественного самоуправления на территории Новотроицкого сельсовета Колыванского района Новосибирской области», Уставом Новотроицкого сельсовета Колыванского района Новосибирской области, рассмотрев заявление председателя территориального общественного самоуправления «Юрт-Акбалык»</w:t>
      </w:r>
    </w:p>
    <w:p w:rsidR="001B2F50" w:rsidRPr="001B2F50" w:rsidRDefault="001B2F50" w:rsidP="001B2F50">
      <w:pPr>
        <w:autoSpaceDE w:val="0"/>
        <w:autoSpaceDN w:val="0"/>
        <w:adjustRightInd w:val="0"/>
        <w:rPr>
          <w:bCs/>
        </w:rPr>
      </w:pPr>
      <w:r w:rsidRPr="001B2F50">
        <w:rPr>
          <w:bCs/>
        </w:rPr>
        <w:t>ПОСТАНОВЛЯЮ:</w:t>
      </w:r>
    </w:p>
    <w:p w:rsidR="001B2F50" w:rsidRPr="001B2F50" w:rsidRDefault="001B2F50" w:rsidP="001B2F50">
      <w:pPr>
        <w:autoSpaceDE w:val="0"/>
        <w:autoSpaceDN w:val="0"/>
        <w:adjustRightInd w:val="0"/>
        <w:rPr>
          <w:bCs/>
        </w:rPr>
      </w:pPr>
      <w:r w:rsidRPr="001B2F50">
        <w:rPr>
          <w:bCs/>
        </w:rPr>
        <w:t>1.Зарегистрировать Устав территориального общественного самоуправления</w:t>
      </w:r>
    </w:p>
    <w:p w:rsidR="001B2F50" w:rsidRPr="001B2F50" w:rsidRDefault="001B2F50" w:rsidP="001B2F50">
      <w:pPr>
        <w:autoSpaceDE w:val="0"/>
        <w:autoSpaceDN w:val="0"/>
        <w:adjustRightInd w:val="0"/>
        <w:rPr>
          <w:bCs/>
        </w:rPr>
      </w:pPr>
      <w:r w:rsidRPr="001B2F50">
        <w:rPr>
          <w:bCs/>
        </w:rPr>
        <w:t xml:space="preserve"> «Юрт-Акбалык» на территории Новотроицкого сельсовета Колыванского района Новосибирской области согласно приложению.</w:t>
      </w:r>
    </w:p>
    <w:p w:rsidR="001B2F50" w:rsidRPr="001B2F50" w:rsidRDefault="001B2F50" w:rsidP="001B2F50">
      <w:pPr>
        <w:autoSpaceDE w:val="0"/>
        <w:autoSpaceDN w:val="0"/>
        <w:adjustRightInd w:val="0"/>
        <w:rPr>
          <w:bCs/>
        </w:rPr>
      </w:pPr>
      <w:r w:rsidRPr="001B2F50">
        <w:rPr>
          <w:bCs/>
        </w:rPr>
        <w:lastRenderedPageBreak/>
        <w:t>2.Опубликовать настоящее постановление в издании «Бюллетень органов местного самоуправления Новотроицкого сельсовета» и разместить на официальном сайте администрации Новотроицкого сельсовета Колыванского района Новосибирской области в сети Интернет.</w:t>
      </w:r>
    </w:p>
    <w:p w:rsidR="001B2F50" w:rsidRPr="001B2F50" w:rsidRDefault="001B2F50" w:rsidP="001B2F50">
      <w:pPr>
        <w:autoSpaceDE w:val="0"/>
        <w:autoSpaceDN w:val="0"/>
        <w:adjustRightInd w:val="0"/>
        <w:rPr>
          <w:bCs/>
        </w:rPr>
      </w:pPr>
    </w:p>
    <w:p w:rsidR="001B2F50" w:rsidRPr="001B2F50" w:rsidRDefault="001B2F50" w:rsidP="001B2F50">
      <w:pPr>
        <w:autoSpaceDE w:val="0"/>
        <w:autoSpaceDN w:val="0"/>
        <w:adjustRightInd w:val="0"/>
        <w:rPr>
          <w:bCs/>
        </w:rPr>
      </w:pPr>
      <w:r w:rsidRPr="001B2F50">
        <w:rPr>
          <w:bCs/>
        </w:rPr>
        <w:t>Глава Новотроицкого сельсовета</w:t>
      </w:r>
    </w:p>
    <w:p w:rsidR="001B2F50" w:rsidRPr="001B2F50" w:rsidRDefault="001B2F50" w:rsidP="001B2F50">
      <w:pPr>
        <w:autoSpaceDE w:val="0"/>
        <w:autoSpaceDN w:val="0"/>
        <w:adjustRightInd w:val="0"/>
        <w:rPr>
          <w:bCs/>
        </w:rPr>
      </w:pPr>
      <w:r w:rsidRPr="001B2F50">
        <w:rPr>
          <w:bCs/>
        </w:rPr>
        <w:t>Колыванского района Новосибирской области                                     Г.Н. Кулипанова</w:t>
      </w:r>
    </w:p>
    <w:p w:rsidR="001B2F50" w:rsidRPr="001B2F50" w:rsidRDefault="001B2F50" w:rsidP="001B2F50">
      <w:pPr>
        <w:autoSpaceDE w:val="0"/>
        <w:autoSpaceDN w:val="0"/>
        <w:adjustRightInd w:val="0"/>
        <w:rPr>
          <w:bCs/>
        </w:rPr>
      </w:pPr>
    </w:p>
    <w:p w:rsidR="001B2F50" w:rsidRPr="001B2F50" w:rsidRDefault="001B2F50" w:rsidP="001B2F50">
      <w:pPr>
        <w:autoSpaceDE w:val="0"/>
        <w:autoSpaceDN w:val="0"/>
        <w:adjustRightInd w:val="0"/>
        <w:jc w:val="right"/>
        <w:rPr>
          <w:bCs/>
        </w:rPr>
      </w:pPr>
      <w:r w:rsidRPr="001B2F50">
        <w:rPr>
          <w:bCs/>
        </w:rPr>
        <w:t>Приложение</w:t>
      </w:r>
    </w:p>
    <w:p w:rsidR="001B2F50" w:rsidRPr="001B2F50" w:rsidRDefault="001B2F50" w:rsidP="001B2F50">
      <w:pPr>
        <w:autoSpaceDE w:val="0"/>
        <w:autoSpaceDN w:val="0"/>
        <w:adjustRightInd w:val="0"/>
        <w:jc w:val="right"/>
        <w:rPr>
          <w:bCs/>
        </w:rPr>
      </w:pPr>
      <w:r w:rsidRPr="001B2F50">
        <w:rPr>
          <w:bCs/>
        </w:rPr>
        <w:t>к постановлению администрации</w:t>
      </w:r>
    </w:p>
    <w:p w:rsidR="001B2F50" w:rsidRPr="001B2F50" w:rsidRDefault="001B2F50" w:rsidP="001B2F50">
      <w:pPr>
        <w:autoSpaceDE w:val="0"/>
        <w:autoSpaceDN w:val="0"/>
        <w:adjustRightInd w:val="0"/>
        <w:jc w:val="right"/>
        <w:rPr>
          <w:bCs/>
        </w:rPr>
      </w:pPr>
      <w:r w:rsidRPr="001B2F50">
        <w:rPr>
          <w:bCs/>
        </w:rPr>
        <w:t>Новотроицкого сельсовета</w:t>
      </w:r>
    </w:p>
    <w:p w:rsidR="001B2F50" w:rsidRPr="001B2F50" w:rsidRDefault="001B2F50" w:rsidP="001B2F50">
      <w:pPr>
        <w:autoSpaceDE w:val="0"/>
        <w:autoSpaceDN w:val="0"/>
        <w:adjustRightInd w:val="0"/>
        <w:jc w:val="right"/>
        <w:rPr>
          <w:bCs/>
        </w:rPr>
      </w:pPr>
      <w:r w:rsidRPr="001B2F50">
        <w:rPr>
          <w:bCs/>
        </w:rPr>
        <w:t>Колыванского района</w:t>
      </w:r>
    </w:p>
    <w:p w:rsidR="001B2F50" w:rsidRPr="001B2F50" w:rsidRDefault="001B2F50" w:rsidP="001B2F50">
      <w:pPr>
        <w:autoSpaceDE w:val="0"/>
        <w:autoSpaceDN w:val="0"/>
        <w:adjustRightInd w:val="0"/>
        <w:jc w:val="right"/>
        <w:rPr>
          <w:bCs/>
        </w:rPr>
      </w:pPr>
      <w:r w:rsidRPr="001B2F50">
        <w:rPr>
          <w:bCs/>
        </w:rPr>
        <w:t xml:space="preserve">Новосибирской области </w:t>
      </w:r>
    </w:p>
    <w:p w:rsidR="001B2F50" w:rsidRPr="001B2F50" w:rsidRDefault="001B2F50" w:rsidP="001B2F50">
      <w:pPr>
        <w:autoSpaceDE w:val="0"/>
        <w:autoSpaceDN w:val="0"/>
        <w:adjustRightInd w:val="0"/>
        <w:jc w:val="right"/>
        <w:rPr>
          <w:bCs/>
        </w:rPr>
      </w:pPr>
      <w:r w:rsidRPr="001B2F50">
        <w:rPr>
          <w:bCs/>
        </w:rPr>
        <w:t>от 20.11.2018 № 130</w:t>
      </w:r>
    </w:p>
    <w:p w:rsidR="001B2F50" w:rsidRPr="001B2F50" w:rsidRDefault="001B2F50" w:rsidP="001B2F50">
      <w:pPr>
        <w:autoSpaceDE w:val="0"/>
        <w:autoSpaceDN w:val="0"/>
        <w:adjustRightInd w:val="0"/>
        <w:jc w:val="right"/>
        <w:rPr>
          <w:bCs/>
        </w:rPr>
      </w:pPr>
    </w:p>
    <w:p w:rsidR="001B2F50" w:rsidRPr="001B2F50" w:rsidRDefault="001B2F50" w:rsidP="001B2F50">
      <w:pPr>
        <w:autoSpaceDE w:val="0"/>
        <w:autoSpaceDN w:val="0"/>
        <w:adjustRightInd w:val="0"/>
        <w:jc w:val="right"/>
        <w:rPr>
          <w:b/>
          <w:bCs/>
        </w:rPr>
      </w:pPr>
      <w:r w:rsidRPr="001B2F50">
        <w:rPr>
          <w:b/>
          <w:bCs/>
        </w:rPr>
        <w:t xml:space="preserve">            </w:t>
      </w:r>
    </w:p>
    <w:p w:rsidR="001B2F50" w:rsidRPr="001B2F50" w:rsidRDefault="001B2F50" w:rsidP="001B2F50">
      <w:pPr>
        <w:autoSpaceDE w:val="0"/>
        <w:autoSpaceDN w:val="0"/>
        <w:adjustRightInd w:val="0"/>
        <w:rPr>
          <w:b/>
          <w:bCs/>
        </w:rPr>
      </w:pPr>
      <w:r w:rsidRPr="001B2F50">
        <w:rPr>
          <w:b/>
          <w:bCs/>
        </w:rPr>
        <w:t xml:space="preserve">                                                         УСТАВ</w:t>
      </w:r>
    </w:p>
    <w:p w:rsidR="001B2F50" w:rsidRPr="001B2F50" w:rsidRDefault="001B2F50" w:rsidP="001B2F50">
      <w:pPr>
        <w:autoSpaceDE w:val="0"/>
        <w:autoSpaceDN w:val="0"/>
        <w:adjustRightInd w:val="0"/>
        <w:rPr>
          <w:b/>
          <w:bCs/>
        </w:rPr>
      </w:pPr>
      <w:r w:rsidRPr="001B2F50">
        <w:rPr>
          <w:b/>
          <w:bCs/>
        </w:rPr>
        <w:t xml:space="preserve">          ТЕРРИТОРИАЛЬНОГО ОБЩЕСТВЕННОГО САМОУПРАВЛЕНИЯ</w:t>
      </w:r>
    </w:p>
    <w:p w:rsidR="001B2F50" w:rsidRPr="001B2F50" w:rsidRDefault="001B2F50" w:rsidP="001B2F50">
      <w:pPr>
        <w:autoSpaceDE w:val="0"/>
        <w:autoSpaceDN w:val="0"/>
        <w:adjustRightInd w:val="0"/>
        <w:rPr>
          <w:b/>
          <w:bCs/>
        </w:rPr>
      </w:pPr>
      <w:r w:rsidRPr="001B2F50">
        <w:rPr>
          <w:b/>
          <w:bCs/>
        </w:rPr>
        <w:t xml:space="preserve">                                                   « ЮРТ-АКБАЛЫК»</w:t>
      </w:r>
    </w:p>
    <w:p w:rsidR="001B2F50" w:rsidRPr="001B2F50" w:rsidRDefault="001B2F50" w:rsidP="001B2F50">
      <w:pPr>
        <w:autoSpaceDE w:val="0"/>
        <w:autoSpaceDN w:val="0"/>
        <w:adjustRightInd w:val="0"/>
        <w:rPr>
          <w:bCs/>
        </w:rPr>
      </w:pPr>
    </w:p>
    <w:p w:rsidR="001B2F50" w:rsidRPr="001B2F50" w:rsidRDefault="001B2F50" w:rsidP="001B2F50">
      <w:pPr>
        <w:autoSpaceDE w:val="0"/>
        <w:autoSpaceDN w:val="0"/>
        <w:adjustRightInd w:val="0"/>
        <w:rPr>
          <w:bCs/>
        </w:rPr>
      </w:pPr>
      <w:proofErr w:type="gramStart"/>
      <w:r w:rsidRPr="001B2F50">
        <w:rPr>
          <w:bCs/>
        </w:rPr>
        <w:t>Принят</w:t>
      </w:r>
      <w:proofErr w:type="gramEnd"/>
      <w:r w:rsidRPr="001B2F50">
        <w:rPr>
          <w:bCs/>
        </w:rPr>
        <w:t xml:space="preserve"> учредительным собранием                Зарегистрирован администрацией</w:t>
      </w:r>
    </w:p>
    <w:p w:rsidR="001B2F50" w:rsidRPr="001B2F50" w:rsidRDefault="001B2F50" w:rsidP="001B2F50">
      <w:pPr>
        <w:autoSpaceDE w:val="0"/>
        <w:autoSpaceDN w:val="0"/>
        <w:adjustRightInd w:val="0"/>
        <w:rPr>
          <w:bCs/>
        </w:rPr>
      </w:pPr>
      <w:r w:rsidRPr="001B2F50">
        <w:rPr>
          <w:bCs/>
        </w:rPr>
        <w:t>граждан протокол №  2 от 12.11.2018г          Новотроицкого сельсовета</w:t>
      </w:r>
    </w:p>
    <w:p w:rsidR="001B2F50" w:rsidRPr="001B2F50" w:rsidRDefault="001B2F50" w:rsidP="001B2F50">
      <w:pPr>
        <w:autoSpaceDE w:val="0"/>
        <w:autoSpaceDN w:val="0"/>
        <w:adjustRightInd w:val="0"/>
        <w:rPr>
          <w:bCs/>
        </w:rPr>
      </w:pPr>
      <w:r w:rsidRPr="001B2F50">
        <w:rPr>
          <w:bCs/>
        </w:rPr>
        <w:t xml:space="preserve">                                                                            Колыванского района Новосибирской области</w:t>
      </w:r>
    </w:p>
    <w:p w:rsidR="001B2F50" w:rsidRPr="001B2F50" w:rsidRDefault="001B2F50" w:rsidP="001B2F50">
      <w:pPr>
        <w:autoSpaceDE w:val="0"/>
        <w:autoSpaceDN w:val="0"/>
        <w:adjustRightInd w:val="0"/>
        <w:rPr>
          <w:bCs/>
        </w:rPr>
      </w:pPr>
      <w:r w:rsidRPr="001B2F50">
        <w:rPr>
          <w:bCs/>
        </w:rPr>
        <w:t xml:space="preserve">                                                                            Постановление от 15.11.2018 № 130</w:t>
      </w:r>
    </w:p>
    <w:p w:rsidR="001B2F50" w:rsidRPr="001B2F50" w:rsidRDefault="001B2F50" w:rsidP="001B2F50">
      <w:pPr>
        <w:autoSpaceDE w:val="0"/>
        <w:autoSpaceDN w:val="0"/>
        <w:adjustRightInd w:val="0"/>
        <w:rPr>
          <w:bCs/>
        </w:rPr>
      </w:pPr>
      <w:r w:rsidRPr="001B2F50">
        <w:rPr>
          <w:bCs/>
        </w:rPr>
        <w:t xml:space="preserve">                                                                            Глава Новотроицкого сельсовета</w:t>
      </w:r>
    </w:p>
    <w:p w:rsidR="001B2F50" w:rsidRPr="001B2F50" w:rsidRDefault="001B2F50" w:rsidP="001B2F50">
      <w:pPr>
        <w:autoSpaceDE w:val="0"/>
        <w:autoSpaceDN w:val="0"/>
        <w:adjustRightInd w:val="0"/>
        <w:rPr>
          <w:bCs/>
        </w:rPr>
      </w:pPr>
      <w:r w:rsidRPr="001B2F50">
        <w:rPr>
          <w:bCs/>
        </w:rPr>
        <w:t xml:space="preserve">                                                                            Колыванского района Новосибирской области</w:t>
      </w:r>
    </w:p>
    <w:p w:rsidR="001B2F50" w:rsidRPr="001B2F50" w:rsidRDefault="001B2F50" w:rsidP="001B2F50">
      <w:pPr>
        <w:autoSpaceDE w:val="0"/>
        <w:autoSpaceDN w:val="0"/>
        <w:adjustRightInd w:val="0"/>
        <w:rPr>
          <w:bCs/>
        </w:rPr>
      </w:pPr>
      <w:r w:rsidRPr="001B2F50">
        <w:rPr>
          <w:bCs/>
        </w:rPr>
        <w:t xml:space="preserve">                                                                            _______________Г.Н. Кулипанова</w:t>
      </w:r>
    </w:p>
    <w:p w:rsidR="001B2F50" w:rsidRPr="001B2F50" w:rsidRDefault="001B2F50" w:rsidP="001B2F50">
      <w:pPr>
        <w:spacing w:line="191" w:lineRule="exact"/>
        <w:rPr>
          <w:rFonts w:eastAsia="Arial"/>
        </w:rPr>
      </w:pPr>
    </w:p>
    <w:p w:rsidR="001B2F50" w:rsidRPr="001B2F50" w:rsidRDefault="001B2F50" w:rsidP="001B2F50">
      <w:pPr>
        <w:spacing w:line="191" w:lineRule="exact"/>
      </w:pPr>
    </w:p>
    <w:p w:rsidR="001B2F50" w:rsidRPr="001B2F50" w:rsidRDefault="001B2F50" w:rsidP="001B2F50">
      <w:pPr>
        <w:spacing w:line="0" w:lineRule="atLeast"/>
        <w:ind w:left="6"/>
      </w:pPr>
      <w:r w:rsidRPr="001B2F50">
        <w:rPr>
          <w:rFonts w:eastAsia="Arial"/>
          <w:b/>
        </w:rPr>
        <w:t xml:space="preserve">                                    Статья 1. Общие положения</w:t>
      </w:r>
    </w:p>
    <w:p w:rsidR="001B2F50" w:rsidRPr="001B2F50" w:rsidRDefault="001B2F50" w:rsidP="001B2F50">
      <w:pPr>
        <w:spacing w:line="70" w:lineRule="exact"/>
      </w:pPr>
    </w:p>
    <w:p w:rsidR="001B2F50" w:rsidRPr="001B2F50" w:rsidRDefault="001B2F50" w:rsidP="001B2F50">
      <w:pPr>
        <w:pStyle w:val="a5"/>
        <w:rPr>
          <w:rFonts w:ascii="Times New Roman" w:hAnsi="Times New Roman" w:cs="Times New Roman"/>
          <w:sz w:val="24"/>
          <w:szCs w:val="24"/>
        </w:rPr>
      </w:pPr>
      <w:r w:rsidRPr="001B2F50">
        <w:rPr>
          <w:rFonts w:ascii="Times New Roman" w:eastAsia="Arial" w:hAnsi="Times New Roman" w:cs="Times New Roman"/>
          <w:sz w:val="24"/>
          <w:szCs w:val="24"/>
        </w:rPr>
        <w:t xml:space="preserve">1.1.Территориальное общественное самоуправление осуществляется жителями </w:t>
      </w:r>
      <w:proofErr w:type="gramStart"/>
      <w:r w:rsidRPr="001B2F50">
        <w:rPr>
          <w:rFonts w:ascii="Times New Roman" w:eastAsia="Arial" w:hAnsi="Times New Roman" w:cs="Times New Roman"/>
          <w:sz w:val="24"/>
          <w:szCs w:val="24"/>
        </w:rPr>
        <w:t>на части территории</w:t>
      </w:r>
      <w:proofErr w:type="gramEnd"/>
      <w:r w:rsidRPr="001B2F50">
        <w:rPr>
          <w:rFonts w:ascii="Times New Roman" w:eastAsia="Arial" w:hAnsi="Times New Roman" w:cs="Times New Roman"/>
          <w:sz w:val="24"/>
          <w:szCs w:val="24"/>
        </w:rPr>
        <w:t xml:space="preserve"> Новотроицкого сельсовета в границах всей территории села Юрт-Акбалык в соответствии с решением Совета депутатов Новотроицкого сельсовета Колыванского района Новосибирской области от 14.11.2018 № 36/155 «</w:t>
      </w:r>
      <w:r w:rsidRPr="001B2F50">
        <w:rPr>
          <w:rFonts w:ascii="Times New Roman" w:hAnsi="Times New Roman" w:cs="Times New Roman"/>
          <w:sz w:val="24"/>
          <w:szCs w:val="24"/>
        </w:rPr>
        <w:t>Об установлении границ территорий осуществления территориального общественного самоуправления «Юрт-Акбалык» в Новотроицком сельсовете Колыванского района Новосибирской области».</w:t>
      </w:r>
    </w:p>
    <w:p w:rsidR="001B2F50" w:rsidRPr="001B2F50" w:rsidRDefault="001B2F50" w:rsidP="001B2F50">
      <w:pPr>
        <w:tabs>
          <w:tab w:val="left" w:pos="426"/>
        </w:tabs>
        <w:suppressAutoHyphens/>
        <w:spacing w:line="0" w:lineRule="atLeast"/>
        <w:jc w:val="both"/>
      </w:pPr>
      <w:r w:rsidRPr="001B2F50">
        <w:rPr>
          <w:rFonts w:eastAsia="Arial"/>
        </w:rPr>
        <w:t>1.2. В своей деятельности территориальное общественное самоуправление руководствуется Конституцией Российской Федерации, Федеральным законом от 06.10.2003 г. № 131-Ф3 «Об общих принципах организации местного самоуправления в Российской Федерации», иными федеральными законами, Уставом и иными муниципальными нормативными правовыми актами Новотроицкого сельсовета Колыванского района Новосибирской области, а также настоящим Уставом.</w:t>
      </w:r>
    </w:p>
    <w:p w:rsidR="001B2F50" w:rsidRPr="001B2F50" w:rsidRDefault="001B2F50" w:rsidP="001B2F50">
      <w:pPr>
        <w:spacing w:line="69" w:lineRule="exact"/>
      </w:pPr>
    </w:p>
    <w:p w:rsidR="001B2F50" w:rsidRPr="001B2F50" w:rsidRDefault="001B2F50" w:rsidP="001B2F50">
      <w:pPr>
        <w:ind w:left="6"/>
        <w:jc w:val="both"/>
      </w:pPr>
      <w:r w:rsidRPr="001B2F50">
        <w:rPr>
          <w:rFonts w:eastAsia="Arial"/>
        </w:rPr>
        <w:t>1.3. Территориальное общественное самоуправление осуществляется на принципах:</w:t>
      </w:r>
    </w:p>
    <w:p w:rsidR="001B2F50" w:rsidRPr="001B2F50" w:rsidRDefault="001B2F50" w:rsidP="001B2F50">
      <w:pPr>
        <w:tabs>
          <w:tab w:val="left" w:pos="566"/>
        </w:tabs>
        <w:suppressAutoHyphens/>
        <w:spacing w:line="0" w:lineRule="atLeast"/>
        <w:jc w:val="both"/>
        <w:rPr>
          <w:rFonts w:eastAsia="Arial"/>
        </w:rPr>
      </w:pPr>
      <w:r w:rsidRPr="001B2F50">
        <w:rPr>
          <w:rFonts w:eastAsia="Arial"/>
        </w:rPr>
        <w:t>1)законности;</w:t>
      </w:r>
    </w:p>
    <w:p w:rsidR="001B2F50" w:rsidRPr="001B2F50" w:rsidRDefault="001B2F50" w:rsidP="001B2F50">
      <w:pPr>
        <w:spacing w:line="68" w:lineRule="exact"/>
        <w:rPr>
          <w:rFonts w:eastAsia="Arial"/>
        </w:rPr>
      </w:pPr>
    </w:p>
    <w:p w:rsidR="001B2F50" w:rsidRPr="001B2F50" w:rsidRDefault="001B2F50" w:rsidP="001B2F50">
      <w:pPr>
        <w:tabs>
          <w:tab w:val="left" w:pos="566"/>
        </w:tabs>
        <w:suppressAutoHyphens/>
        <w:spacing w:line="0" w:lineRule="atLeast"/>
        <w:jc w:val="both"/>
        <w:rPr>
          <w:rFonts w:eastAsia="Arial"/>
        </w:rPr>
      </w:pPr>
      <w:r w:rsidRPr="001B2F50">
        <w:rPr>
          <w:rFonts w:eastAsia="Arial"/>
        </w:rPr>
        <w:t>2)гарантии прав населения села Юрт-Акбалык</w:t>
      </w:r>
      <w:r w:rsidRPr="001B2F50">
        <w:rPr>
          <w:rFonts w:eastAsia="Arial"/>
          <w:i/>
        </w:rPr>
        <w:t xml:space="preserve"> </w:t>
      </w:r>
      <w:r w:rsidRPr="001B2F50">
        <w:rPr>
          <w:rFonts w:eastAsia="Arial"/>
        </w:rPr>
        <w:t>на организацию и осуществление территориального общественного</w:t>
      </w:r>
      <w:r w:rsidRPr="001B2F50">
        <w:rPr>
          <w:rFonts w:eastAsia="Arial"/>
          <w:i/>
        </w:rPr>
        <w:t xml:space="preserve"> </w:t>
      </w:r>
      <w:r w:rsidRPr="001B2F50">
        <w:rPr>
          <w:rFonts w:eastAsia="Arial"/>
        </w:rPr>
        <w:t>самоуправления;</w:t>
      </w:r>
    </w:p>
    <w:p w:rsidR="001B2F50" w:rsidRPr="001B2F50" w:rsidRDefault="001B2F50" w:rsidP="001B2F50">
      <w:pPr>
        <w:spacing w:line="59" w:lineRule="exact"/>
        <w:rPr>
          <w:rFonts w:eastAsia="Arial"/>
        </w:rPr>
      </w:pPr>
    </w:p>
    <w:p w:rsidR="001B2F50" w:rsidRPr="001B2F50" w:rsidRDefault="001B2F50" w:rsidP="001B2F50">
      <w:pPr>
        <w:tabs>
          <w:tab w:val="left" w:pos="566"/>
        </w:tabs>
        <w:suppressAutoHyphens/>
        <w:jc w:val="both"/>
        <w:rPr>
          <w:rFonts w:eastAsia="Arial"/>
        </w:rPr>
      </w:pPr>
      <w:r w:rsidRPr="001B2F50">
        <w:rPr>
          <w:rFonts w:eastAsia="Arial"/>
        </w:rPr>
        <w:t>3)свободного волеизъявления жителей через собрания граждан, опросы и другие формы участия в решении вопросов местного значения;</w:t>
      </w:r>
    </w:p>
    <w:p w:rsidR="001B2F50" w:rsidRPr="001B2F50" w:rsidRDefault="001B2F50" w:rsidP="001B2F50">
      <w:pPr>
        <w:spacing w:line="58" w:lineRule="exact"/>
        <w:rPr>
          <w:rFonts w:eastAsia="Arial"/>
        </w:rPr>
      </w:pPr>
    </w:p>
    <w:p w:rsidR="001B2F50" w:rsidRPr="001B2F50" w:rsidRDefault="001B2F50" w:rsidP="001B2F50">
      <w:pPr>
        <w:tabs>
          <w:tab w:val="left" w:pos="566"/>
        </w:tabs>
        <w:suppressAutoHyphens/>
        <w:jc w:val="both"/>
        <w:rPr>
          <w:rFonts w:eastAsia="Arial"/>
        </w:rPr>
      </w:pPr>
      <w:r w:rsidRPr="001B2F50">
        <w:rPr>
          <w:rFonts w:eastAsia="Arial"/>
        </w:rPr>
        <w:t>4)выборности административных и контрольно-ревизионных органов территориального общественного самоуправления, подотчетности и подконтрольности их жителям;</w:t>
      </w:r>
    </w:p>
    <w:p w:rsidR="001B2F50" w:rsidRPr="001B2F50" w:rsidRDefault="001B2F50" w:rsidP="001B2F50">
      <w:pPr>
        <w:spacing w:line="58" w:lineRule="exact"/>
        <w:rPr>
          <w:rFonts w:eastAsia="Arial"/>
        </w:rPr>
      </w:pPr>
    </w:p>
    <w:p w:rsidR="001B2F50" w:rsidRPr="001B2F50" w:rsidRDefault="001B2F50" w:rsidP="001B2F50">
      <w:pPr>
        <w:tabs>
          <w:tab w:val="left" w:pos="566"/>
        </w:tabs>
        <w:suppressAutoHyphens/>
        <w:jc w:val="both"/>
        <w:rPr>
          <w:rFonts w:eastAsia="Arial"/>
        </w:rPr>
      </w:pPr>
      <w:r w:rsidRPr="001B2F50">
        <w:rPr>
          <w:rFonts w:eastAsia="Arial"/>
        </w:rPr>
        <w:t>5)самостоятельности территориального общественного самоуправления в пределах своих полномочий;</w:t>
      </w:r>
    </w:p>
    <w:p w:rsidR="001B2F50" w:rsidRPr="001B2F50" w:rsidRDefault="001B2F50" w:rsidP="001B2F50">
      <w:pPr>
        <w:spacing w:line="59" w:lineRule="exact"/>
        <w:rPr>
          <w:rFonts w:eastAsia="Arial"/>
        </w:rPr>
      </w:pPr>
    </w:p>
    <w:p w:rsidR="001B2F50" w:rsidRPr="001B2F50" w:rsidRDefault="001B2F50" w:rsidP="001B2F50">
      <w:pPr>
        <w:tabs>
          <w:tab w:val="left" w:pos="566"/>
        </w:tabs>
        <w:suppressAutoHyphens/>
        <w:spacing w:line="264" w:lineRule="auto"/>
        <w:jc w:val="both"/>
        <w:rPr>
          <w:rFonts w:eastAsia="Arial"/>
        </w:rPr>
      </w:pPr>
      <w:r w:rsidRPr="001B2F50">
        <w:rPr>
          <w:rFonts w:eastAsia="Arial"/>
        </w:rPr>
        <w:t>6)взаимодействия органов территориального общественного самоуправления с органами местного самоуправления Новотроицкого сельсовета</w:t>
      </w:r>
      <w:r w:rsidRPr="001B2F50">
        <w:rPr>
          <w:rFonts w:eastAsia="Arial"/>
          <w:i/>
        </w:rPr>
        <w:t xml:space="preserve"> </w:t>
      </w:r>
      <w:r w:rsidRPr="001B2F50">
        <w:rPr>
          <w:rFonts w:eastAsia="Arial"/>
        </w:rPr>
        <w:t>в осуществлении общих задач и функций;</w:t>
      </w:r>
    </w:p>
    <w:p w:rsidR="001B2F50" w:rsidRPr="001B2F50" w:rsidRDefault="001B2F50" w:rsidP="001B2F50">
      <w:pPr>
        <w:spacing w:line="42" w:lineRule="exact"/>
        <w:rPr>
          <w:rFonts w:eastAsia="Arial"/>
        </w:rPr>
      </w:pPr>
    </w:p>
    <w:p w:rsidR="001B2F50" w:rsidRPr="001B2F50" w:rsidRDefault="001B2F50" w:rsidP="001B2F50">
      <w:pPr>
        <w:tabs>
          <w:tab w:val="left" w:pos="566"/>
        </w:tabs>
        <w:suppressAutoHyphens/>
        <w:spacing w:line="0" w:lineRule="atLeast"/>
        <w:jc w:val="both"/>
        <w:rPr>
          <w:rFonts w:eastAsia="Arial"/>
        </w:rPr>
      </w:pPr>
      <w:r w:rsidRPr="001B2F50">
        <w:rPr>
          <w:rFonts w:eastAsia="Arial"/>
        </w:rPr>
        <w:t>7)многообразия форм территориального общественного самоуправления и самостоятельного их определения жителями;</w:t>
      </w:r>
    </w:p>
    <w:p w:rsidR="001B2F50" w:rsidRPr="001B2F50" w:rsidRDefault="001B2F50" w:rsidP="001B2F50">
      <w:pPr>
        <w:tabs>
          <w:tab w:val="left" w:pos="566"/>
        </w:tabs>
        <w:suppressAutoHyphens/>
        <w:spacing w:line="0" w:lineRule="atLeast"/>
        <w:jc w:val="both"/>
        <w:rPr>
          <w:rFonts w:eastAsia="Arial"/>
        </w:rPr>
      </w:pPr>
      <w:bookmarkStart w:id="7" w:name="page38"/>
      <w:bookmarkEnd w:id="7"/>
      <w:r w:rsidRPr="001B2F50">
        <w:rPr>
          <w:rFonts w:eastAsia="Arial"/>
        </w:rPr>
        <w:t>8)широкого участия жителей в выдвижении инициатив, выработке и принятии решений по вопросам местного значения, затрагивающим их интересы;</w:t>
      </w:r>
    </w:p>
    <w:p w:rsidR="001B2F50" w:rsidRPr="001B2F50" w:rsidRDefault="001B2F50" w:rsidP="001B2F50">
      <w:pPr>
        <w:tabs>
          <w:tab w:val="left" w:pos="566"/>
        </w:tabs>
        <w:suppressAutoHyphens/>
        <w:spacing w:line="0" w:lineRule="atLeast"/>
        <w:jc w:val="both"/>
        <w:rPr>
          <w:rFonts w:eastAsia="Arial"/>
        </w:rPr>
      </w:pPr>
      <w:r w:rsidRPr="001B2F50">
        <w:rPr>
          <w:rFonts w:eastAsia="Arial"/>
        </w:rPr>
        <w:t>9)ответственности за принятые решения.</w:t>
      </w:r>
    </w:p>
    <w:p w:rsidR="001B2F50" w:rsidRPr="001B2F50" w:rsidRDefault="001B2F50" w:rsidP="001B2F50">
      <w:pPr>
        <w:spacing w:line="69" w:lineRule="exact"/>
        <w:rPr>
          <w:rFonts w:eastAsia="Arial"/>
        </w:rPr>
      </w:pPr>
    </w:p>
    <w:p w:rsidR="001B2F50" w:rsidRPr="001B2F50" w:rsidRDefault="001B2F50" w:rsidP="001B2F50">
      <w:pPr>
        <w:numPr>
          <w:ilvl w:val="0"/>
          <w:numId w:val="4"/>
        </w:numPr>
        <w:tabs>
          <w:tab w:val="left" w:pos="407"/>
        </w:tabs>
        <w:suppressAutoHyphens/>
        <w:ind w:left="5" w:hanging="5"/>
        <w:jc w:val="both"/>
        <w:rPr>
          <w:rFonts w:eastAsia="Arial"/>
        </w:rPr>
      </w:pPr>
      <w:r w:rsidRPr="001B2F50">
        <w:rPr>
          <w:rFonts w:eastAsia="Arial"/>
        </w:rPr>
        <w:t>Учредителями территориального общественного самоуправления являются граждане Российской Федерации, проживающие в границах территории территориального общественного самоуправления и достигшие шестнадцатилетнего возраста (далее – граждане или жители).</w:t>
      </w:r>
    </w:p>
    <w:p w:rsidR="001B2F50" w:rsidRPr="001B2F50" w:rsidRDefault="001B2F50" w:rsidP="001B2F50">
      <w:pPr>
        <w:spacing w:line="58" w:lineRule="exact"/>
        <w:rPr>
          <w:rFonts w:eastAsia="Arial"/>
        </w:rPr>
      </w:pPr>
    </w:p>
    <w:p w:rsidR="001B2F50" w:rsidRPr="001B2F50" w:rsidRDefault="001B2F50" w:rsidP="001B2F50">
      <w:pPr>
        <w:numPr>
          <w:ilvl w:val="0"/>
          <w:numId w:val="4"/>
        </w:numPr>
        <w:tabs>
          <w:tab w:val="left" w:pos="425"/>
        </w:tabs>
        <w:suppressAutoHyphens/>
        <w:ind w:left="5" w:hanging="5"/>
        <w:jc w:val="both"/>
        <w:rPr>
          <w:rFonts w:eastAsia="Arial"/>
        </w:rPr>
      </w:pPr>
      <w:r w:rsidRPr="001B2F50">
        <w:rPr>
          <w:rFonts w:eastAsia="Arial"/>
        </w:rPr>
        <w:t>Учредительным документом территориального общественного самоуправления является настоящий Устав.</w:t>
      </w:r>
    </w:p>
    <w:p w:rsidR="001B2F50" w:rsidRPr="001B2F50" w:rsidRDefault="001B2F50" w:rsidP="001B2F50">
      <w:pPr>
        <w:spacing w:line="59" w:lineRule="exact"/>
        <w:rPr>
          <w:rFonts w:eastAsia="Arial"/>
        </w:rPr>
      </w:pPr>
    </w:p>
    <w:p w:rsidR="001B2F50" w:rsidRPr="001B2F50" w:rsidRDefault="001B2F50" w:rsidP="001B2F50">
      <w:pPr>
        <w:numPr>
          <w:ilvl w:val="0"/>
          <w:numId w:val="4"/>
        </w:numPr>
        <w:tabs>
          <w:tab w:val="left" w:pos="430"/>
        </w:tabs>
        <w:suppressAutoHyphens/>
        <w:spacing w:line="264" w:lineRule="auto"/>
        <w:ind w:left="5" w:hanging="5"/>
        <w:jc w:val="both"/>
        <w:rPr>
          <w:rFonts w:eastAsia="Arial"/>
        </w:rPr>
      </w:pPr>
      <w:r w:rsidRPr="001B2F50">
        <w:rPr>
          <w:rFonts w:eastAsia="Arial"/>
        </w:rPr>
        <w:t>Территориальное общественное самоуправление не несет ответственности по обязательствам жителей, а жители не несут ответственности по обязательствам территориального общественного самоуправления.</w:t>
      </w:r>
    </w:p>
    <w:p w:rsidR="001B2F50" w:rsidRPr="001B2F50" w:rsidRDefault="001B2F50" w:rsidP="001B2F50">
      <w:pPr>
        <w:spacing w:line="42" w:lineRule="exact"/>
        <w:rPr>
          <w:rFonts w:eastAsia="Arial"/>
        </w:rPr>
      </w:pPr>
    </w:p>
    <w:p w:rsidR="001B2F50" w:rsidRPr="001B2F50" w:rsidRDefault="001B2F50" w:rsidP="001B2F50">
      <w:pPr>
        <w:numPr>
          <w:ilvl w:val="0"/>
          <w:numId w:val="4"/>
        </w:numPr>
        <w:tabs>
          <w:tab w:val="left" w:pos="438"/>
        </w:tabs>
        <w:suppressAutoHyphens/>
        <w:spacing w:line="264" w:lineRule="auto"/>
        <w:ind w:left="5" w:hanging="5"/>
        <w:jc w:val="both"/>
        <w:rPr>
          <w:rFonts w:eastAsia="Arial"/>
        </w:rPr>
      </w:pPr>
      <w:r w:rsidRPr="001B2F50">
        <w:rPr>
          <w:rFonts w:eastAsia="Arial"/>
        </w:rPr>
        <w:t>Полное наименование территориального общественного самоуправления: Территориальное общественное самоуправление «Юрт-Акбалык».</w:t>
      </w:r>
    </w:p>
    <w:p w:rsidR="001B2F50" w:rsidRPr="001B2F50" w:rsidRDefault="001B2F50" w:rsidP="001B2F50">
      <w:pPr>
        <w:spacing w:line="37" w:lineRule="exact"/>
        <w:rPr>
          <w:rFonts w:eastAsia="Arial"/>
        </w:rPr>
      </w:pPr>
    </w:p>
    <w:p w:rsidR="001B2F50" w:rsidRPr="001B2F50" w:rsidRDefault="001B2F50" w:rsidP="001B2F50">
      <w:pPr>
        <w:numPr>
          <w:ilvl w:val="0"/>
          <w:numId w:val="4"/>
        </w:numPr>
        <w:tabs>
          <w:tab w:val="left" w:pos="425"/>
        </w:tabs>
        <w:suppressAutoHyphens/>
        <w:spacing w:line="0" w:lineRule="atLeast"/>
        <w:ind w:left="425" w:hanging="425"/>
        <w:jc w:val="both"/>
        <w:rPr>
          <w:rFonts w:eastAsia="Arial"/>
        </w:rPr>
      </w:pPr>
      <w:r w:rsidRPr="001B2F50">
        <w:rPr>
          <w:rFonts w:eastAsia="Arial"/>
        </w:rPr>
        <w:t>Сокращенное наименование территориального общественного самоуправления: ТОС «Юрт-Акбалык».</w:t>
      </w:r>
    </w:p>
    <w:p w:rsidR="001B2F50" w:rsidRPr="001B2F50" w:rsidRDefault="001B2F50" w:rsidP="001B2F50">
      <w:pPr>
        <w:spacing w:line="67" w:lineRule="exact"/>
        <w:rPr>
          <w:rFonts w:eastAsia="Arial"/>
        </w:rPr>
      </w:pPr>
    </w:p>
    <w:p w:rsidR="001B2F50" w:rsidRPr="001B2F50" w:rsidRDefault="001B2F50" w:rsidP="001B2F50">
      <w:pPr>
        <w:numPr>
          <w:ilvl w:val="0"/>
          <w:numId w:val="4"/>
        </w:numPr>
        <w:tabs>
          <w:tab w:val="left" w:pos="505"/>
        </w:tabs>
        <w:suppressAutoHyphens/>
        <w:spacing w:line="0" w:lineRule="atLeast"/>
        <w:ind w:left="505" w:hanging="505"/>
        <w:jc w:val="both"/>
      </w:pPr>
      <w:r w:rsidRPr="001B2F50">
        <w:rPr>
          <w:rFonts w:eastAsia="Arial"/>
        </w:rPr>
        <w:t xml:space="preserve">Место нахождения территориального общественного самоуправления: </w:t>
      </w:r>
    </w:p>
    <w:p w:rsidR="001B2F50" w:rsidRPr="001B2F50" w:rsidRDefault="001B2F50" w:rsidP="001B2F50">
      <w:pPr>
        <w:tabs>
          <w:tab w:val="left" w:pos="505"/>
        </w:tabs>
        <w:suppressAutoHyphens/>
        <w:spacing w:line="0" w:lineRule="atLeast"/>
        <w:jc w:val="both"/>
      </w:pPr>
      <w:r w:rsidRPr="001B2F50">
        <w:rPr>
          <w:rFonts w:eastAsia="Arial"/>
        </w:rPr>
        <w:t xml:space="preserve">        с. Юрт-Акбалык Колыванского района Новосибирской области.</w:t>
      </w:r>
    </w:p>
    <w:p w:rsidR="001B2F50" w:rsidRPr="001B2F50" w:rsidRDefault="001B2F50" w:rsidP="001B2F50">
      <w:pPr>
        <w:spacing w:line="180" w:lineRule="exact"/>
      </w:pPr>
    </w:p>
    <w:p w:rsidR="001B2F50" w:rsidRPr="001B2F50" w:rsidRDefault="001B2F50" w:rsidP="001B2F50">
      <w:pPr>
        <w:jc w:val="center"/>
      </w:pPr>
      <w:r w:rsidRPr="001B2F50">
        <w:rPr>
          <w:rFonts w:eastAsia="Arial"/>
          <w:b/>
        </w:rPr>
        <w:t>Статья 2. Цели, формы и основные направления деятельности территориального общественного самоуправления</w:t>
      </w:r>
    </w:p>
    <w:p w:rsidR="001B2F50" w:rsidRPr="001B2F50" w:rsidRDefault="001B2F50" w:rsidP="001B2F50">
      <w:pPr>
        <w:spacing w:line="58" w:lineRule="exact"/>
      </w:pPr>
    </w:p>
    <w:p w:rsidR="001B2F50" w:rsidRPr="001B2F50" w:rsidRDefault="001B2F50" w:rsidP="001B2F50">
      <w:pPr>
        <w:numPr>
          <w:ilvl w:val="0"/>
          <w:numId w:val="5"/>
        </w:numPr>
        <w:tabs>
          <w:tab w:val="left" w:pos="399"/>
        </w:tabs>
        <w:suppressAutoHyphens/>
        <w:spacing w:line="276" w:lineRule="auto"/>
        <w:ind w:left="5" w:hanging="5"/>
        <w:jc w:val="both"/>
        <w:rPr>
          <w:rFonts w:eastAsia="Arial"/>
        </w:rPr>
      </w:pPr>
      <w:r w:rsidRPr="001B2F50">
        <w:rPr>
          <w:rFonts w:eastAsia="Arial"/>
        </w:rPr>
        <w:t>Территориальное общественное самоуправление создается с целью реализации права граждан на участие в осуществлении местного самоуправления, привлечения жителей к решению вопросов местного значения.</w:t>
      </w:r>
    </w:p>
    <w:p w:rsidR="001B2F50" w:rsidRPr="001B2F50" w:rsidRDefault="001B2F50" w:rsidP="001B2F50">
      <w:pPr>
        <w:spacing w:line="26" w:lineRule="exact"/>
        <w:rPr>
          <w:rFonts w:eastAsia="Arial"/>
        </w:rPr>
      </w:pPr>
    </w:p>
    <w:p w:rsidR="001B2F50" w:rsidRPr="001B2F50" w:rsidRDefault="00A42C4F" w:rsidP="00A42C4F">
      <w:pPr>
        <w:tabs>
          <w:tab w:val="left" w:pos="426"/>
        </w:tabs>
        <w:suppressAutoHyphens/>
        <w:jc w:val="both"/>
        <w:rPr>
          <w:rFonts w:eastAsia="Arial"/>
        </w:rPr>
      </w:pPr>
      <w:r>
        <w:rPr>
          <w:rFonts w:eastAsia="Arial"/>
        </w:rPr>
        <w:t>2.2.</w:t>
      </w:r>
      <w:r w:rsidR="001B2F50" w:rsidRPr="001B2F50">
        <w:rPr>
          <w:rFonts w:eastAsia="Arial"/>
        </w:rPr>
        <w:t>Формами деятельности территориального общественного самоуправления являются собрания граждан, а также заседания постоянно действующих органов территориального общественного самоуправления и организуемые ими мероприятия.</w:t>
      </w:r>
    </w:p>
    <w:p w:rsidR="001B2F50" w:rsidRPr="001B2F50" w:rsidRDefault="001B2F50" w:rsidP="001B2F50">
      <w:pPr>
        <w:spacing w:line="58" w:lineRule="exact"/>
        <w:rPr>
          <w:rFonts w:eastAsia="Arial"/>
        </w:rPr>
      </w:pPr>
    </w:p>
    <w:p w:rsidR="001B2F50" w:rsidRPr="001B2F50" w:rsidRDefault="001B2F50" w:rsidP="001B2F50">
      <w:pPr>
        <w:numPr>
          <w:ilvl w:val="0"/>
          <w:numId w:val="5"/>
        </w:numPr>
        <w:tabs>
          <w:tab w:val="left" w:pos="420"/>
        </w:tabs>
        <w:suppressAutoHyphens/>
        <w:ind w:left="5" w:hanging="5"/>
        <w:jc w:val="both"/>
        <w:rPr>
          <w:rFonts w:eastAsia="Arial"/>
        </w:rPr>
      </w:pPr>
      <w:r w:rsidRPr="001B2F50">
        <w:rPr>
          <w:rFonts w:eastAsia="Arial"/>
        </w:rPr>
        <w:t>Основными направлениями деятельности территориального общественного самоуправления и его органов являются:</w:t>
      </w:r>
    </w:p>
    <w:p w:rsidR="001B2F50" w:rsidRPr="001B2F50" w:rsidRDefault="001B2F50" w:rsidP="001B2F50">
      <w:pPr>
        <w:spacing w:line="58" w:lineRule="exact"/>
        <w:rPr>
          <w:rFonts w:eastAsia="Arial"/>
        </w:rPr>
      </w:pPr>
    </w:p>
    <w:p w:rsidR="001B2F50" w:rsidRPr="001B2F50" w:rsidRDefault="001B2F50" w:rsidP="001B2F50">
      <w:pPr>
        <w:numPr>
          <w:ilvl w:val="1"/>
          <w:numId w:val="5"/>
        </w:numPr>
        <w:tabs>
          <w:tab w:val="left" w:pos="565"/>
        </w:tabs>
        <w:suppressAutoHyphens/>
        <w:spacing w:line="228" w:lineRule="auto"/>
        <w:ind w:left="565" w:hanging="282"/>
        <w:jc w:val="both"/>
        <w:rPr>
          <w:rFonts w:eastAsia="Arial"/>
        </w:rPr>
      </w:pPr>
      <w:r w:rsidRPr="001B2F50">
        <w:rPr>
          <w:rFonts w:eastAsia="Arial"/>
        </w:rPr>
        <w:t>Защита прав и законных интересов жителей.</w:t>
      </w:r>
    </w:p>
    <w:p w:rsidR="001B2F50" w:rsidRPr="001B2F50" w:rsidRDefault="001B2F50" w:rsidP="001B2F50">
      <w:pPr>
        <w:spacing w:line="69" w:lineRule="exact"/>
        <w:rPr>
          <w:rFonts w:eastAsia="Arial"/>
        </w:rPr>
      </w:pPr>
    </w:p>
    <w:p w:rsidR="001B2F50" w:rsidRPr="001B2F50" w:rsidRDefault="001B2F50" w:rsidP="001B2F50">
      <w:pPr>
        <w:tabs>
          <w:tab w:val="left" w:pos="565"/>
        </w:tabs>
        <w:suppressAutoHyphens/>
        <w:spacing w:line="0" w:lineRule="atLeast"/>
        <w:jc w:val="both"/>
      </w:pPr>
      <w:r w:rsidRPr="001B2F50">
        <w:rPr>
          <w:rFonts w:eastAsia="Arial"/>
        </w:rPr>
        <w:t>2.Оказание содействия органам местного самоуправления Новотроицкого сельсовета Колыванского района Новосибирской области</w:t>
      </w:r>
      <w:r w:rsidRPr="001B2F50">
        <w:rPr>
          <w:rFonts w:eastAsia="Arial"/>
          <w:i/>
        </w:rPr>
        <w:t xml:space="preserve"> </w:t>
      </w:r>
      <w:r w:rsidRPr="001B2F50">
        <w:rPr>
          <w:rFonts w:eastAsia="Arial"/>
        </w:rPr>
        <w:t>и участие:</w:t>
      </w:r>
    </w:p>
    <w:p w:rsidR="001B2F50" w:rsidRPr="001B2F50" w:rsidRDefault="001B2F50" w:rsidP="001B2F50">
      <w:pPr>
        <w:spacing w:line="69" w:lineRule="exact"/>
      </w:pPr>
    </w:p>
    <w:p w:rsidR="001B2F50" w:rsidRPr="001B2F50" w:rsidRDefault="001B2F50" w:rsidP="001B2F50">
      <w:r w:rsidRPr="001B2F50">
        <w:rPr>
          <w:rFonts w:eastAsia="Arial"/>
        </w:rPr>
        <w:t>а) в организации и проведении местных праздников и иных зрелищных мероприятий, развитии местных традиций и обрядов;</w:t>
      </w:r>
    </w:p>
    <w:p w:rsidR="001B2F50" w:rsidRPr="001B2F50" w:rsidRDefault="001B2F50" w:rsidP="001B2F50">
      <w:pPr>
        <w:jc w:val="both"/>
      </w:pPr>
      <w:r w:rsidRPr="001B2F50">
        <w:t>б) в организации досуга жителей села Юрт-Акбалык, в том числе и пожилого возраста, в проведении культурно-массовых мероприятий</w:t>
      </w:r>
    </w:p>
    <w:p w:rsidR="001B2F50" w:rsidRPr="001B2F50" w:rsidRDefault="001B2F50" w:rsidP="001B2F50">
      <w:pPr>
        <w:spacing w:line="60" w:lineRule="exact"/>
      </w:pPr>
    </w:p>
    <w:p w:rsidR="001B2F50" w:rsidRPr="001B2F50" w:rsidRDefault="001B2F50" w:rsidP="001B2F50">
      <w:r w:rsidRPr="001B2F50">
        <w:rPr>
          <w:rFonts w:eastAsia="Arial"/>
        </w:rPr>
        <w:t>в) в проведении мероприятий по военно-патриотическому воспитанию граждан Российской Федерации, проживающих на территории села Юрт-Акбалык; увековечиванию памяти погибших и участников ВОВ;</w:t>
      </w:r>
    </w:p>
    <w:p w:rsidR="001B2F50" w:rsidRPr="001B2F50" w:rsidRDefault="001B2F50" w:rsidP="001B2F50">
      <w:pPr>
        <w:spacing w:line="70" w:lineRule="exact"/>
      </w:pPr>
    </w:p>
    <w:p w:rsidR="001B2F50" w:rsidRPr="001B2F50" w:rsidRDefault="001B2F50" w:rsidP="001B2F50">
      <w:pPr>
        <w:rPr>
          <w:rFonts w:eastAsia="Arial"/>
        </w:rPr>
      </w:pPr>
      <w:r w:rsidRPr="001B2F50">
        <w:rPr>
          <w:rFonts w:eastAsia="Arial"/>
        </w:rPr>
        <w:t>г) в проведении мероприятий по благоустройству территории села Юрт-Акбалык, озеленении территории села;</w:t>
      </w:r>
    </w:p>
    <w:p w:rsidR="001B2F50" w:rsidRPr="001B2F50" w:rsidRDefault="001B2F50" w:rsidP="001B2F50">
      <w:pPr>
        <w:rPr>
          <w:rFonts w:eastAsia="Arial"/>
        </w:rPr>
      </w:pPr>
      <w:proofErr w:type="spellStart"/>
      <w:r w:rsidRPr="001B2F50">
        <w:rPr>
          <w:rFonts w:eastAsia="Arial"/>
        </w:rPr>
        <w:t>д</w:t>
      </w:r>
      <w:proofErr w:type="spellEnd"/>
      <w:r w:rsidRPr="001B2F50">
        <w:rPr>
          <w:rFonts w:eastAsia="Arial"/>
        </w:rPr>
        <w:t>) в мероприятиях сохранению экологически благоприятной обстановки на территории села Юрт-Акбалык;</w:t>
      </w:r>
    </w:p>
    <w:p w:rsidR="001B2F50" w:rsidRPr="001B2F50" w:rsidRDefault="001B2F50" w:rsidP="001B2F50">
      <w:r w:rsidRPr="001B2F50">
        <w:rPr>
          <w:rFonts w:eastAsia="Arial"/>
        </w:rPr>
        <w:lastRenderedPageBreak/>
        <w:t>е) в сохранении, использовании и популяризации объектов культурного наследия (памятников истории и культуры местного значения), находящихся в собственности Новотроицкого сельсовета;</w:t>
      </w:r>
    </w:p>
    <w:p w:rsidR="001B2F50" w:rsidRPr="001B2F50" w:rsidRDefault="001B2F50" w:rsidP="001B2F50">
      <w:pPr>
        <w:spacing w:line="264" w:lineRule="auto"/>
        <w:jc w:val="both"/>
      </w:pPr>
      <w:r w:rsidRPr="001B2F50">
        <w:rPr>
          <w:rFonts w:eastAsia="Arial"/>
        </w:rPr>
        <w:t>ж) в создании условий для развития на территории  Новотроицкого сельсовета</w:t>
      </w:r>
      <w:r w:rsidRPr="001B2F50">
        <w:rPr>
          <w:rFonts w:eastAsia="Arial"/>
          <w:i/>
        </w:rPr>
        <w:t xml:space="preserve"> </w:t>
      </w:r>
      <w:r w:rsidRPr="001B2F50">
        <w:rPr>
          <w:rFonts w:eastAsia="Arial"/>
        </w:rPr>
        <w:t>физической культуры и массового спорта;</w:t>
      </w:r>
    </w:p>
    <w:p w:rsidR="001B2F50" w:rsidRPr="001B2F50" w:rsidRDefault="001B2F50" w:rsidP="001B2F50">
      <w:pPr>
        <w:spacing w:line="37" w:lineRule="exact"/>
      </w:pPr>
    </w:p>
    <w:p w:rsidR="001B2F50" w:rsidRPr="001B2F50" w:rsidRDefault="001B2F50" w:rsidP="001B2F50">
      <w:pPr>
        <w:spacing w:line="264" w:lineRule="auto"/>
        <w:jc w:val="both"/>
      </w:pPr>
      <w:proofErr w:type="spellStart"/>
      <w:r w:rsidRPr="001B2F50">
        <w:rPr>
          <w:rFonts w:eastAsia="Arial"/>
        </w:rPr>
        <w:t>з</w:t>
      </w:r>
      <w:proofErr w:type="spellEnd"/>
      <w:r w:rsidRPr="001B2F50">
        <w:rPr>
          <w:rFonts w:eastAsia="Arial"/>
        </w:rPr>
        <w:t>) в организации и проведении субботников по уборке территории села Юрт-Акбалык;</w:t>
      </w:r>
    </w:p>
    <w:p w:rsidR="001B2F50" w:rsidRPr="001B2F50" w:rsidRDefault="001B2F50" w:rsidP="001B2F50">
      <w:pPr>
        <w:spacing w:line="43" w:lineRule="exact"/>
      </w:pPr>
    </w:p>
    <w:p w:rsidR="001B2F50" w:rsidRPr="001B2F50" w:rsidRDefault="001B2F50" w:rsidP="001B2F50">
      <w:pPr>
        <w:jc w:val="both"/>
      </w:pPr>
      <w:r w:rsidRPr="001B2F50">
        <w:rPr>
          <w:rFonts w:eastAsia="Arial"/>
        </w:rPr>
        <w:t>и) в работах по благоустройству спортивных и детских площадок на территории ТОС;</w:t>
      </w:r>
    </w:p>
    <w:p w:rsidR="001B2F50" w:rsidRPr="001B2F50" w:rsidRDefault="001B2F50" w:rsidP="001B2F50">
      <w:pPr>
        <w:spacing w:line="60" w:lineRule="exact"/>
      </w:pPr>
    </w:p>
    <w:p w:rsidR="001B2F50" w:rsidRPr="001B2F50" w:rsidRDefault="001B2F50" w:rsidP="001B2F50">
      <w:pPr>
        <w:spacing w:line="0" w:lineRule="atLeast"/>
      </w:pPr>
      <w:r w:rsidRPr="001B2F50">
        <w:rPr>
          <w:rFonts w:eastAsia="Arial"/>
        </w:rPr>
        <w:t>3) Внесение предложений в органы местного самоуправления Новотроицкого сельсовета</w:t>
      </w:r>
      <w:r w:rsidRPr="001B2F50">
        <w:rPr>
          <w:rFonts w:eastAsia="Arial"/>
          <w:i/>
        </w:rPr>
        <w:t xml:space="preserve"> </w:t>
      </w:r>
      <w:r w:rsidRPr="001B2F50">
        <w:rPr>
          <w:rFonts w:eastAsia="Arial"/>
        </w:rPr>
        <w:t>по вопросам,</w:t>
      </w:r>
      <w:r w:rsidRPr="001B2F50">
        <w:rPr>
          <w:rFonts w:eastAsia="Arial"/>
          <w:i/>
        </w:rPr>
        <w:t xml:space="preserve"> </w:t>
      </w:r>
      <w:r w:rsidRPr="001B2F50">
        <w:rPr>
          <w:rFonts w:eastAsia="Arial"/>
        </w:rPr>
        <w:t>затрагивающим интересы граждан:</w:t>
      </w:r>
    </w:p>
    <w:p w:rsidR="001B2F50" w:rsidRPr="001B2F50" w:rsidRDefault="001B2F50" w:rsidP="001B2F50">
      <w:pPr>
        <w:jc w:val="both"/>
      </w:pPr>
      <w:r w:rsidRPr="001B2F50">
        <w:rPr>
          <w:rFonts w:eastAsia="Arial"/>
        </w:rPr>
        <w:t>а) по организации и изменению маршрутов, режима работы, остановок наземного пассажирского транспорта;</w:t>
      </w:r>
    </w:p>
    <w:p w:rsidR="001B2F50" w:rsidRPr="001B2F50" w:rsidRDefault="001B2F50" w:rsidP="001B2F50">
      <w:pPr>
        <w:spacing w:line="60" w:lineRule="exact"/>
      </w:pPr>
    </w:p>
    <w:p w:rsidR="001B2F50" w:rsidRPr="001B2F50" w:rsidRDefault="001B2F50" w:rsidP="001B2F50">
      <w:pPr>
        <w:jc w:val="both"/>
        <w:rPr>
          <w:rFonts w:eastAsia="Arial"/>
        </w:rPr>
      </w:pPr>
      <w:r w:rsidRPr="001B2F50">
        <w:rPr>
          <w:rFonts w:eastAsia="Arial"/>
        </w:rPr>
        <w:t>б) по благоустройству территории  Новотроицкого сельсовета;</w:t>
      </w:r>
    </w:p>
    <w:p w:rsidR="001B2F50" w:rsidRPr="001B2F50" w:rsidRDefault="001B2F50" w:rsidP="001B2F50">
      <w:pPr>
        <w:jc w:val="both"/>
      </w:pPr>
      <w:r w:rsidRPr="001B2F50">
        <w:rPr>
          <w:rFonts w:eastAsia="Arial"/>
        </w:rPr>
        <w:t>в) по установлению почетных званий, награждению грамотами, дипломами и знаками Новотроицкого сельсовета;</w:t>
      </w:r>
    </w:p>
    <w:p w:rsidR="001B2F50" w:rsidRPr="001B2F50" w:rsidRDefault="001B2F50" w:rsidP="001B2F50">
      <w:pPr>
        <w:jc w:val="both"/>
        <w:rPr>
          <w:rFonts w:eastAsia="Arial"/>
        </w:rPr>
      </w:pPr>
      <w:proofErr w:type="spellStart"/>
      <w:r w:rsidRPr="001B2F50">
        <w:rPr>
          <w:rFonts w:eastAsia="Arial"/>
        </w:rPr>
        <w:t>д</w:t>
      </w:r>
      <w:proofErr w:type="spellEnd"/>
      <w:r w:rsidRPr="001B2F50">
        <w:rPr>
          <w:rFonts w:eastAsia="Arial"/>
        </w:rPr>
        <w:t>) по возведению на территории муниципального образования произведений монументально-декоративного искусства;</w:t>
      </w:r>
    </w:p>
    <w:p w:rsidR="001B2F50" w:rsidRPr="001B2F50" w:rsidRDefault="001B2F50" w:rsidP="001B2F50">
      <w:pPr>
        <w:jc w:val="both"/>
      </w:pPr>
      <w:r w:rsidRPr="001B2F50">
        <w:rPr>
          <w:rFonts w:eastAsia="Arial"/>
        </w:rPr>
        <w:t>е) по проектам межевания жилых территорий сохраняемой сложившейся застройки, проектам планировки озелененных территорий общего пользования (парков, садов) на территории села Юрт-Акбалык.</w:t>
      </w:r>
    </w:p>
    <w:p w:rsidR="001B2F50" w:rsidRPr="001B2F50" w:rsidRDefault="001B2F50" w:rsidP="001B2F50">
      <w:pPr>
        <w:spacing w:line="59" w:lineRule="exact"/>
      </w:pPr>
    </w:p>
    <w:p w:rsidR="001B2F50" w:rsidRPr="001B2F50" w:rsidRDefault="001B2F50" w:rsidP="001B2F50">
      <w:pPr>
        <w:tabs>
          <w:tab w:val="left" w:pos="566"/>
        </w:tabs>
        <w:spacing w:line="0" w:lineRule="atLeast"/>
        <w:jc w:val="both"/>
      </w:pPr>
      <w:r w:rsidRPr="001B2F50">
        <w:rPr>
          <w:rFonts w:eastAsia="Arial"/>
        </w:rPr>
        <w:t>4) Информирование населения о решениях органов местного самоуправления</w:t>
      </w:r>
      <w:r w:rsidRPr="001B2F50">
        <w:rPr>
          <w:rFonts w:eastAsia="Arial"/>
          <w:i/>
        </w:rPr>
        <w:t xml:space="preserve"> </w:t>
      </w:r>
      <w:r w:rsidRPr="001B2F50">
        <w:rPr>
          <w:rFonts w:eastAsia="Arial"/>
        </w:rPr>
        <w:t>Новотроицкого сельсовета Колыванского района Новосибирской области, принятых по предложению или при участии территориального общественного самоуправления.</w:t>
      </w:r>
    </w:p>
    <w:p w:rsidR="001B2F50" w:rsidRPr="001B2F50" w:rsidRDefault="001B2F50" w:rsidP="001B2F50">
      <w:pPr>
        <w:spacing w:line="171" w:lineRule="exact"/>
      </w:pPr>
    </w:p>
    <w:p w:rsidR="001B2F50" w:rsidRPr="001B2F50" w:rsidRDefault="001B2F50" w:rsidP="001B2F50">
      <w:pPr>
        <w:jc w:val="center"/>
      </w:pPr>
      <w:r w:rsidRPr="001B2F50">
        <w:rPr>
          <w:rFonts w:eastAsia="Arial"/>
          <w:b/>
        </w:rPr>
        <w:t xml:space="preserve">Статья 3. Порядок принятия Устава территориального общественного </w:t>
      </w:r>
      <w:proofErr w:type="gramStart"/>
      <w:r w:rsidRPr="001B2F50">
        <w:rPr>
          <w:rFonts w:eastAsia="Arial"/>
          <w:b/>
        </w:rPr>
        <w:t>само управления</w:t>
      </w:r>
      <w:proofErr w:type="gramEnd"/>
      <w:r w:rsidRPr="001B2F50">
        <w:rPr>
          <w:rFonts w:eastAsia="Arial"/>
          <w:b/>
        </w:rPr>
        <w:t>, внесения изменений и дополнений в Устав</w:t>
      </w:r>
    </w:p>
    <w:p w:rsidR="001B2F50" w:rsidRPr="001B2F50" w:rsidRDefault="001B2F50" w:rsidP="001B2F50">
      <w:pPr>
        <w:spacing w:line="58" w:lineRule="exact"/>
      </w:pPr>
    </w:p>
    <w:p w:rsidR="001B2F50" w:rsidRPr="001B2F50" w:rsidRDefault="001B2F50" w:rsidP="001B2F50">
      <w:pPr>
        <w:numPr>
          <w:ilvl w:val="0"/>
          <w:numId w:val="6"/>
        </w:numPr>
        <w:tabs>
          <w:tab w:val="left" w:pos="435"/>
        </w:tabs>
        <w:suppressAutoHyphens/>
        <w:spacing w:line="252" w:lineRule="auto"/>
        <w:ind w:left="6" w:hanging="6"/>
        <w:jc w:val="both"/>
        <w:rPr>
          <w:rFonts w:eastAsia="Arial"/>
        </w:rPr>
      </w:pPr>
      <w:r w:rsidRPr="001B2F50">
        <w:rPr>
          <w:rFonts w:eastAsia="Arial"/>
        </w:rPr>
        <w:t>Устав и решение о внесении изменений и дополнений в настоящий Устав принимаются на собрании граждан открытым голосованием простым большинством голосов присутствующих на собрании граждан</w:t>
      </w:r>
      <w:r w:rsidRPr="001B2F50">
        <w:rPr>
          <w:rFonts w:eastAsia="Arial"/>
          <w:i/>
        </w:rPr>
        <w:t>.</w:t>
      </w:r>
    </w:p>
    <w:p w:rsidR="001B2F50" w:rsidRPr="001B2F50" w:rsidRDefault="001B2F50" w:rsidP="001B2F50">
      <w:pPr>
        <w:spacing w:line="68" w:lineRule="exact"/>
        <w:rPr>
          <w:rFonts w:eastAsia="Arial"/>
        </w:rPr>
      </w:pPr>
    </w:p>
    <w:p w:rsidR="001B2F50" w:rsidRPr="001B2F50" w:rsidRDefault="001B2F50" w:rsidP="001B2F50">
      <w:pPr>
        <w:numPr>
          <w:ilvl w:val="0"/>
          <w:numId w:val="6"/>
        </w:numPr>
        <w:tabs>
          <w:tab w:val="left" w:pos="414"/>
        </w:tabs>
        <w:suppressAutoHyphens/>
        <w:spacing w:line="264" w:lineRule="auto"/>
        <w:ind w:left="6" w:hanging="6"/>
        <w:jc w:val="both"/>
        <w:rPr>
          <w:rFonts w:eastAsia="Arial"/>
        </w:rPr>
      </w:pPr>
      <w:r w:rsidRPr="001B2F50">
        <w:rPr>
          <w:rFonts w:eastAsia="Arial"/>
        </w:rPr>
        <w:t>Предложения о внесении изменений и дополнений в настоящий Устав вносятся Советом территориального общественного самоуправления и жителями.</w:t>
      </w:r>
    </w:p>
    <w:p w:rsidR="001B2F50" w:rsidRPr="001B2F50" w:rsidRDefault="001B2F50" w:rsidP="001B2F50">
      <w:pPr>
        <w:numPr>
          <w:ilvl w:val="0"/>
          <w:numId w:val="6"/>
        </w:numPr>
        <w:tabs>
          <w:tab w:val="left" w:pos="414"/>
        </w:tabs>
        <w:suppressAutoHyphens/>
        <w:spacing w:line="264" w:lineRule="auto"/>
        <w:ind w:left="6" w:hanging="6"/>
        <w:jc w:val="both"/>
      </w:pPr>
      <w:bookmarkStart w:id="8" w:name="page40"/>
      <w:bookmarkEnd w:id="8"/>
      <w:r w:rsidRPr="001B2F50">
        <w:rPr>
          <w:rFonts w:eastAsia="Arial"/>
        </w:rPr>
        <w:t>Предложения жителей о внесении изменений и дополнений в настоящий Устав вносятся в Совет территориального общественного самоуправления.</w:t>
      </w:r>
    </w:p>
    <w:p w:rsidR="001B2F50" w:rsidRPr="001B2F50" w:rsidRDefault="001B2F50" w:rsidP="001B2F50">
      <w:pPr>
        <w:spacing w:line="60" w:lineRule="exact"/>
      </w:pPr>
    </w:p>
    <w:p w:rsidR="001B2F50" w:rsidRPr="001B2F50" w:rsidRDefault="001B2F50" w:rsidP="001B2F50">
      <w:pPr>
        <w:spacing w:line="264" w:lineRule="auto"/>
        <w:ind w:left="5"/>
        <w:jc w:val="both"/>
      </w:pPr>
      <w:r w:rsidRPr="001B2F50">
        <w:rPr>
          <w:rFonts w:eastAsia="Arial"/>
        </w:rPr>
        <w:t>3.3. Проект решения о внесении изменений и дополнений в настоящий Устав доводится Советом территориального общественного самоуправления до сведения жителей не позднее 10 дней до дня проведения собрания граждан в целях учета мнения жителей по данному вопросу.</w:t>
      </w:r>
    </w:p>
    <w:p w:rsidR="001B2F50" w:rsidRPr="001B2F50" w:rsidRDefault="001B2F50" w:rsidP="001B2F50">
      <w:pPr>
        <w:spacing w:line="157" w:lineRule="exact"/>
        <w:jc w:val="center"/>
      </w:pPr>
    </w:p>
    <w:p w:rsidR="001B2F50" w:rsidRPr="001B2F50" w:rsidRDefault="001B2F50" w:rsidP="001B2F50">
      <w:pPr>
        <w:ind w:left="5"/>
        <w:jc w:val="center"/>
      </w:pPr>
      <w:r w:rsidRPr="001B2F50">
        <w:rPr>
          <w:rFonts w:eastAsia="Arial"/>
          <w:b/>
        </w:rPr>
        <w:t>Статья 4. Органы и выборные лица территориального общественного самоуправления</w:t>
      </w:r>
    </w:p>
    <w:p w:rsidR="001B2F50" w:rsidRPr="001B2F50" w:rsidRDefault="001B2F50" w:rsidP="001B2F50">
      <w:pPr>
        <w:spacing w:line="57" w:lineRule="exact"/>
      </w:pPr>
    </w:p>
    <w:p w:rsidR="001B2F50" w:rsidRPr="001B2F50" w:rsidRDefault="001B2F50" w:rsidP="001B2F50">
      <w:pPr>
        <w:numPr>
          <w:ilvl w:val="0"/>
          <w:numId w:val="7"/>
        </w:numPr>
        <w:tabs>
          <w:tab w:val="left" w:pos="405"/>
        </w:tabs>
        <w:suppressAutoHyphens/>
        <w:spacing w:line="228" w:lineRule="auto"/>
        <w:ind w:left="405" w:hanging="405"/>
        <w:jc w:val="both"/>
        <w:rPr>
          <w:rFonts w:eastAsia="Arial"/>
        </w:rPr>
      </w:pPr>
      <w:r w:rsidRPr="001B2F50">
        <w:rPr>
          <w:rFonts w:eastAsia="Arial"/>
        </w:rPr>
        <w:t>Органами территориального общественного самоуправления являются;</w:t>
      </w:r>
    </w:p>
    <w:p w:rsidR="001B2F50" w:rsidRPr="001B2F50" w:rsidRDefault="001B2F50" w:rsidP="001B2F50">
      <w:pPr>
        <w:spacing w:line="68" w:lineRule="exact"/>
        <w:rPr>
          <w:rFonts w:eastAsia="Arial"/>
        </w:rPr>
      </w:pPr>
    </w:p>
    <w:p w:rsidR="001B2F50" w:rsidRPr="001B2F50" w:rsidRDefault="001B2F50" w:rsidP="001B2F50">
      <w:pPr>
        <w:numPr>
          <w:ilvl w:val="1"/>
          <w:numId w:val="7"/>
        </w:numPr>
        <w:tabs>
          <w:tab w:val="left" w:pos="565"/>
        </w:tabs>
        <w:suppressAutoHyphens/>
        <w:spacing w:line="228" w:lineRule="auto"/>
        <w:ind w:left="565" w:hanging="282"/>
        <w:jc w:val="both"/>
        <w:rPr>
          <w:rFonts w:eastAsia="Arial"/>
        </w:rPr>
      </w:pPr>
      <w:r w:rsidRPr="001B2F50">
        <w:rPr>
          <w:rFonts w:eastAsia="Arial"/>
        </w:rPr>
        <w:t>собрание</w:t>
      </w:r>
      <w:r w:rsidRPr="001B2F50">
        <w:rPr>
          <w:rFonts w:eastAsia="Arial"/>
          <w:i/>
        </w:rPr>
        <w:t xml:space="preserve"> </w:t>
      </w:r>
      <w:r w:rsidRPr="001B2F50">
        <w:rPr>
          <w:rFonts w:eastAsia="Arial"/>
        </w:rPr>
        <w:t>граждан;</w:t>
      </w:r>
    </w:p>
    <w:p w:rsidR="001B2F50" w:rsidRPr="001B2F50" w:rsidRDefault="001B2F50" w:rsidP="001B2F50">
      <w:pPr>
        <w:spacing w:line="69" w:lineRule="exact"/>
        <w:rPr>
          <w:rFonts w:eastAsia="Arial"/>
        </w:rPr>
      </w:pPr>
    </w:p>
    <w:p w:rsidR="001B2F50" w:rsidRPr="001B2F50" w:rsidRDefault="001B2F50" w:rsidP="001B2F50">
      <w:pPr>
        <w:numPr>
          <w:ilvl w:val="1"/>
          <w:numId w:val="7"/>
        </w:numPr>
        <w:tabs>
          <w:tab w:val="left" w:pos="565"/>
        </w:tabs>
        <w:suppressAutoHyphens/>
        <w:spacing w:line="0" w:lineRule="atLeast"/>
        <w:ind w:left="565" w:hanging="282"/>
        <w:jc w:val="both"/>
        <w:rPr>
          <w:rFonts w:eastAsia="Arial"/>
        </w:rPr>
      </w:pPr>
      <w:r w:rsidRPr="001B2F50">
        <w:rPr>
          <w:rFonts w:eastAsia="Arial"/>
        </w:rPr>
        <w:t>Совет территориального общественного самоуправления (далее – Совет).</w:t>
      </w:r>
    </w:p>
    <w:p w:rsidR="001B2F50" w:rsidRPr="001B2F50" w:rsidRDefault="001B2F50" w:rsidP="001B2F50">
      <w:pPr>
        <w:spacing w:line="79" w:lineRule="exact"/>
        <w:rPr>
          <w:rFonts w:eastAsia="Arial"/>
        </w:rPr>
      </w:pPr>
    </w:p>
    <w:p w:rsidR="001B2F50" w:rsidRPr="001B2F50" w:rsidRDefault="001B2F50" w:rsidP="001B2F50">
      <w:pPr>
        <w:numPr>
          <w:ilvl w:val="0"/>
          <w:numId w:val="7"/>
        </w:numPr>
        <w:tabs>
          <w:tab w:val="left" w:pos="416"/>
        </w:tabs>
        <w:suppressAutoHyphens/>
        <w:ind w:left="5" w:hanging="5"/>
        <w:jc w:val="both"/>
      </w:pPr>
      <w:r w:rsidRPr="001B2F50">
        <w:rPr>
          <w:rFonts w:eastAsia="Arial"/>
        </w:rPr>
        <w:t>Выборным лицом территориального общественного самоуправления является Председатель Совета (далее – Председатель).</w:t>
      </w:r>
    </w:p>
    <w:p w:rsidR="001B2F50" w:rsidRPr="001B2F50" w:rsidRDefault="001B2F50" w:rsidP="001B2F50">
      <w:pPr>
        <w:spacing w:line="171" w:lineRule="exact"/>
      </w:pPr>
    </w:p>
    <w:p w:rsidR="001B2F50" w:rsidRPr="001B2F50" w:rsidRDefault="001B2F50" w:rsidP="001B2F50">
      <w:pPr>
        <w:spacing w:line="0" w:lineRule="atLeast"/>
        <w:ind w:left="5"/>
      </w:pPr>
      <w:r w:rsidRPr="001B2F50">
        <w:rPr>
          <w:rFonts w:eastAsia="Arial"/>
          <w:b/>
        </w:rPr>
        <w:t xml:space="preserve">                                                Статья 5. Собрание  граждан</w:t>
      </w:r>
    </w:p>
    <w:p w:rsidR="001B2F50" w:rsidRPr="001B2F50" w:rsidRDefault="001B2F50" w:rsidP="001B2F50">
      <w:pPr>
        <w:spacing w:line="70" w:lineRule="exact"/>
      </w:pPr>
    </w:p>
    <w:p w:rsidR="001B2F50" w:rsidRPr="001B2F50" w:rsidRDefault="001B2F50" w:rsidP="001B2F50">
      <w:pPr>
        <w:tabs>
          <w:tab w:val="left" w:pos="426"/>
        </w:tabs>
        <w:jc w:val="both"/>
        <w:rPr>
          <w:rFonts w:eastAsia="Arial"/>
        </w:rPr>
      </w:pPr>
      <w:r w:rsidRPr="001B2F50">
        <w:rPr>
          <w:rFonts w:eastAsia="Arial"/>
        </w:rPr>
        <w:t>5.1. Высшим органом территориального общественного самоуправления является собрание граждан.</w:t>
      </w:r>
    </w:p>
    <w:p w:rsidR="001B2F50" w:rsidRPr="001B2F50" w:rsidRDefault="001B2F50" w:rsidP="001B2F50">
      <w:pPr>
        <w:spacing w:line="59" w:lineRule="exact"/>
        <w:rPr>
          <w:rFonts w:eastAsia="Arial"/>
        </w:rPr>
      </w:pPr>
    </w:p>
    <w:p w:rsidR="001B2F50" w:rsidRPr="001B2F50" w:rsidRDefault="001B2F50" w:rsidP="001B2F50">
      <w:pPr>
        <w:tabs>
          <w:tab w:val="left" w:pos="433"/>
        </w:tabs>
        <w:jc w:val="both"/>
        <w:rPr>
          <w:rFonts w:eastAsia="Arial"/>
        </w:rPr>
      </w:pPr>
      <w:r w:rsidRPr="001B2F50">
        <w:rPr>
          <w:rFonts w:eastAsia="Arial"/>
        </w:rPr>
        <w:lastRenderedPageBreak/>
        <w:t>5.2. Собрание граждан по вопросам организации и осуществления территориального общественного самоуправления считается правомочным, если в нем принимает участие не менее одной трети жителей соответствующей территории, достигших шестнадцатилетнего возраста</w:t>
      </w:r>
      <w:proofErr w:type="gramStart"/>
      <w:r w:rsidRPr="001B2F50">
        <w:rPr>
          <w:rFonts w:eastAsia="Arial"/>
        </w:rPr>
        <w:t xml:space="preserve"> .</w:t>
      </w:r>
      <w:proofErr w:type="gramEnd"/>
    </w:p>
    <w:p w:rsidR="001B2F50" w:rsidRPr="001B2F50" w:rsidRDefault="001B2F50" w:rsidP="001B2F50">
      <w:pPr>
        <w:tabs>
          <w:tab w:val="left" w:pos="433"/>
        </w:tabs>
        <w:jc w:val="both"/>
      </w:pPr>
      <w:r w:rsidRPr="001B2F50">
        <w:rPr>
          <w:rFonts w:eastAsia="Arial"/>
        </w:rPr>
        <w:t>5.3. Собрание</w:t>
      </w:r>
      <w:r w:rsidRPr="001B2F50">
        <w:rPr>
          <w:rFonts w:eastAsia="Arial"/>
          <w:i/>
        </w:rPr>
        <w:t xml:space="preserve"> </w:t>
      </w:r>
      <w:r w:rsidRPr="001B2F50">
        <w:rPr>
          <w:rFonts w:eastAsia="Arial"/>
        </w:rPr>
        <w:t>граждан созывается Советом по мере необходимости, но не реже одного раза в год. Собрание граждан может созываться органами местного самоуправления Новотроицкого сельсовета Колыванского района Новосибирской области, Советом, председателем территориального общественного самоуправления (далее – Председатель), инициативной группой граждан. Подготовка и проведение собрания граждан осуществляются Советом.</w:t>
      </w:r>
    </w:p>
    <w:p w:rsidR="001B2F50" w:rsidRPr="001B2F50" w:rsidRDefault="001B2F50" w:rsidP="001B2F50">
      <w:pPr>
        <w:spacing w:line="58" w:lineRule="exact"/>
      </w:pPr>
    </w:p>
    <w:p w:rsidR="001B2F50" w:rsidRPr="001B2F50" w:rsidRDefault="001B2F50" w:rsidP="001B2F50">
      <w:pPr>
        <w:spacing w:line="276" w:lineRule="auto"/>
        <w:ind w:left="5"/>
        <w:jc w:val="both"/>
        <w:rPr>
          <w:rFonts w:eastAsia="Arial"/>
        </w:rPr>
      </w:pPr>
      <w:r w:rsidRPr="001B2F50">
        <w:rPr>
          <w:rFonts w:eastAsia="Arial"/>
        </w:rPr>
        <w:t xml:space="preserve">Проведение собрания граждан по инициативе Совета депутатов Новотроицкого сельсовета Колыванского района Новосибирской области или Главой Новотроицкого сельсовета Колыванского района Новосибирской области осуществляется в соответствии с Положением о территориальном общественном самоуправлении в Новотроицком сельсовете, утвержденным решением Совета депутатов от </w:t>
      </w:r>
      <w:r w:rsidRPr="001B2F50">
        <w:rPr>
          <w:rFonts w:eastAsia="Arial"/>
          <w:bCs/>
        </w:rPr>
        <w:t xml:space="preserve">22.08.2016 № 12/55 </w:t>
      </w:r>
      <w:r w:rsidRPr="001B2F50">
        <w:rPr>
          <w:rFonts w:eastAsia="Arial"/>
        </w:rPr>
        <w:t xml:space="preserve">«Об утверждении </w:t>
      </w:r>
      <w:proofErr w:type="gramStart"/>
      <w:r w:rsidRPr="001B2F50">
        <w:rPr>
          <w:rFonts w:eastAsia="Arial"/>
        </w:rPr>
        <w:t>положения</w:t>
      </w:r>
      <w:proofErr w:type="gramEnd"/>
      <w:r w:rsidRPr="001B2F50">
        <w:rPr>
          <w:rFonts w:eastAsia="Arial"/>
        </w:rPr>
        <w:t xml:space="preserve"> о территориальном общественном самоуправлении на территории Новотроицкого сельсовета Колыванского района Новосибирской области».</w:t>
      </w:r>
    </w:p>
    <w:p w:rsidR="001B2F50" w:rsidRPr="001B2F50" w:rsidRDefault="001B2F50" w:rsidP="001B2F50">
      <w:pPr>
        <w:spacing w:line="276" w:lineRule="auto"/>
        <w:jc w:val="both"/>
        <w:rPr>
          <w:rFonts w:eastAsia="Arial"/>
        </w:rPr>
      </w:pPr>
      <w:bookmarkStart w:id="9" w:name="page41"/>
      <w:bookmarkEnd w:id="9"/>
      <w:r w:rsidRPr="001B2F50">
        <w:rPr>
          <w:rFonts w:eastAsia="Arial"/>
        </w:rPr>
        <w:t>5.4. В случае созыва собрания граждан инициативной группой граждан численность такой группы не может быть менее 10 человек</w:t>
      </w:r>
      <w:r w:rsidRPr="001B2F50">
        <w:rPr>
          <w:rFonts w:eastAsia="Arial"/>
          <w:i/>
        </w:rPr>
        <w:t>.</w:t>
      </w:r>
    </w:p>
    <w:p w:rsidR="001B2F50" w:rsidRPr="001B2F50" w:rsidRDefault="001B2F50" w:rsidP="001B2F50">
      <w:pPr>
        <w:spacing w:line="276" w:lineRule="auto"/>
        <w:jc w:val="both"/>
        <w:rPr>
          <w:rFonts w:eastAsia="Arial"/>
        </w:rPr>
      </w:pPr>
      <w:r w:rsidRPr="001B2F50">
        <w:rPr>
          <w:rFonts w:eastAsia="Arial"/>
        </w:rPr>
        <w:t xml:space="preserve">5.5. Собрание граждан, созванное инициативной группой граждан, органами территориального общественного самоуправления и Председателем, </w:t>
      </w:r>
      <w:proofErr w:type="gramStart"/>
      <w:r w:rsidRPr="001B2F50">
        <w:rPr>
          <w:rFonts w:eastAsia="Arial"/>
        </w:rPr>
        <w:t>про водится</w:t>
      </w:r>
      <w:proofErr w:type="gramEnd"/>
      <w:r w:rsidRPr="001B2F50">
        <w:rPr>
          <w:rFonts w:eastAsia="Arial"/>
        </w:rPr>
        <w:t xml:space="preserve"> не позднее 30 дней со дня внесения в Совет инициативы о созыве собрания граждан.</w:t>
      </w:r>
    </w:p>
    <w:p w:rsidR="001B2F50" w:rsidRPr="001B2F50" w:rsidRDefault="001B2F50" w:rsidP="001B2F50">
      <w:pPr>
        <w:spacing w:line="58" w:lineRule="exact"/>
        <w:rPr>
          <w:rFonts w:eastAsia="Arial"/>
        </w:rPr>
      </w:pPr>
    </w:p>
    <w:p w:rsidR="001B2F50" w:rsidRPr="001B2F50" w:rsidRDefault="001B2F50" w:rsidP="001B2F50">
      <w:pPr>
        <w:tabs>
          <w:tab w:val="left" w:pos="447"/>
        </w:tabs>
        <w:jc w:val="both"/>
        <w:rPr>
          <w:rFonts w:eastAsia="Arial"/>
        </w:rPr>
      </w:pPr>
      <w:r w:rsidRPr="001B2F50">
        <w:rPr>
          <w:rFonts w:eastAsia="Arial"/>
        </w:rPr>
        <w:t>5.6. К исключительным полномочиям собрания граждан относятся:</w:t>
      </w:r>
    </w:p>
    <w:p w:rsidR="001B2F50" w:rsidRPr="001B2F50" w:rsidRDefault="001B2F50" w:rsidP="001B2F50">
      <w:pPr>
        <w:spacing w:line="58" w:lineRule="exact"/>
        <w:rPr>
          <w:rFonts w:eastAsia="Arial"/>
        </w:rPr>
      </w:pPr>
    </w:p>
    <w:p w:rsidR="001B2F50" w:rsidRPr="001B2F50" w:rsidRDefault="001B2F50" w:rsidP="001B2F50">
      <w:pPr>
        <w:numPr>
          <w:ilvl w:val="1"/>
          <w:numId w:val="8"/>
        </w:numPr>
        <w:tabs>
          <w:tab w:val="left" w:pos="566"/>
        </w:tabs>
        <w:suppressAutoHyphens/>
        <w:spacing w:line="228" w:lineRule="auto"/>
        <w:ind w:left="566" w:hanging="283"/>
        <w:jc w:val="both"/>
        <w:rPr>
          <w:rFonts w:eastAsia="Arial"/>
        </w:rPr>
      </w:pPr>
      <w:r w:rsidRPr="001B2F50">
        <w:rPr>
          <w:rFonts w:eastAsia="Arial"/>
        </w:rPr>
        <w:t>принятие Устава, внесение в него изменений и дополнений;</w:t>
      </w:r>
    </w:p>
    <w:p w:rsidR="001B2F50" w:rsidRPr="001B2F50" w:rsidRDefault="001B2F50" w:rsidP="001B2F50">
      <w:pPr>
        <w:spacing w:line="69" w:lineRule="exact"/>
        <w:rPr>
          <w:rFonts w:eastAsia="Arial"/>
        </w:rPr>
      </w:pPr>
    </w:p>
    <w:p w:rsidR="001B2F50" w:rsidRPr="001B2F50" w:rsidRDefault="001B2F50" w:rsidP="001B2F50">
      <w:pPr>
        <w:numPr>
          <w:ilvl w:val="1"/>
          <w:numId w:val="8"/>
        </w:numPr>
        <w:tabs>
          <w:tab w:val="left" w:pos="566"/>
        </w:tabs>
        <w:suppressAutoHyphens/>
        <w:ind w:left="566" w:hanging="283"/>
        <w:jc w:val="both"/>
        <w:rPr>
          <w:rFonts w:eastAsia="Arial"/>
        </w:rPr>
      </w:pPr>
      <w:r w:rsidRPr="001B2F50">
        <w:rPr>
          <w:rFonts w:eastAsia="Arial"/>
        </w:rPr>
        <w:t>установление структуры органов территориального общественного самоуправления;</w:t>
      </w:r>
    </w:p>
    <w:p w:rsidR="001B2F50" w:rsidRPr="001B2F50" w:rsidRDefault="001B2F50" w:rsidP="001B2F50">
      <w:pPr>
        <w:spacing w:line="58" w:lineRule="exact"/>
        <w:rPr>
          <w:rFonts w:eastAsia="Arial"/>
        </w:rPr>
      </w:pPr>
    </w:p>
    <w:p w:rsidR="001B2F50" w:rsidRPr="001B2F50" w:rsidRDefault="001B2F50" w:rsidP="001B2F50">
      <w:pPr>
        <w:numPr>
          <w:ilvl w:val="1"/>
          <w:numId w:val="8"/>
        </w:numPr>
        <w:tabs>
          <w:tab w:val="left" w:pos="566"/>
        </w:tabs>
        <w:suppressAutoHyphens/>
        <w:spacing w:line="228" w:lineRule="auto"/>
        <w:ind w:left="566" w:hanging="283"/>
        <w:jc w:val="both"/>
        <w:rPr>
          <w:rFonts w:eastAsia="Arial"/>
        </w:rPr>
      </w:pPr>
      <w:r w:rsidRPr="001B2F50">
        <w:rPr>
          <w:rFonts w:eastAsia="Arial"/>
        </w:rPr>
        <w:t>избрание органов территориального общественного самоуправления;</w:t>
      </w:r>
    </w:p>
    <w:p w:rsidR="001B2F50" w:rsidRPr="001B2F50" w:rsidRDefault="001B2F50" w:rsidP="001B2F50">
      <w:pPr>
        <w:spacing w:line="68" w:lineRule="exact"/>
        <w:rPr>
          <w:rFonts w:eastAsia="Arial"/>
        </w:rPr>
      </w:pPr>
    </w:p>
    <w:p w:rsidR="001B2F50" w:rsidRPr="001B2F50" w:rsidRDefault="001B2F50" w:rsidP="001B2F50">
      <w:pPr>
        <w:numPr>
          <w:ilvl w:val="1"/>
          <w:numId w:val="8"/>
        </w:numPr>
        <w:tabs>
          <w:tab w:val="left" w:pos="566"/>
        </w:tabs>
        <w:suppressAutoHyphens/>
        <w:spacing w:line="0" w:lineRule="atLeast"/>
        <w:ind w:left="566" w:hanging="283"/>
        <w:jc w:val="both"/>
        <w:rPr>
          <w:rFonts w:eastAsia="Arial"/>
        </w:rPr>
      </w:pPr>
      <w:r w:rsidRPr="001B2F50">
        <w:rPr>
          <w:rFonts w:eastAsia="Arial"/>
        </w:rPr>
        <w:t>избрание Председателя;</w:t>
      </w:r>
    </w:p>
    <w:p w:rsidR="001B2F50" w:rsidRPr="001B2F50" w:rsidRDefault="001B2F50" w:rsidP="001B2F50">
      <w:pPr>
        <w:spacing w:line="68" w:lineRule="exact"/>
        <w:rPr>
          <w:rFonts w:eastAsia="Arial"/>
        </w:rPr>
      </w:pPr>
    </w:p>
    <w:p w:rsidR="001B2F50" w:rsidRPr="001B2F50" w:rsidRDefault="001B2F50" w:rsidP="001B2F50">
      <w:pPr>
        <w:numPr>
          <w:ilvl w:val="1"/>
          <w:numId w:val="8"/>
        </w:numPr>
        <w:tabs>
          <w:tab w:val="left" w:pos="566"/>
        </w:tabs>
        <w:suppressAutoHyphens/>
        <w:ind w:left="566" w:hanging="283"/>
        <w:jc w:val="both"/>
        <w:rPr>
          <w:rFonts w:eastAsia="Arial"/>
        </w:rPr>
      </w:pPr>
      <w:r w:rsidRPr="001B2F50">
        <w:rPr>
          <w:rFonts w:eastAsia="Arial"/>
        </w:rPr>
        <w:t>определение основных направлений деятельности территориального общественного самоуправления;</w:t>
      </w:r>
    </w:p>
    <w:p w:rsidR="001B2F50" w:rsidRPr="001B2F50" w:rsidRDefault="001B2F50" w:rsidP="001B2F50">
      <w:pPr>
        <w:spacing w:line="59" w:lineRule="exact"/>
        <w:rPr>
          <w:rFonts w:eastAsia="Arial"/>
        </w:rPr>
      </w:pPr>
    </w:p>
    <w:p w:rsidR="001B2F50" w:rsidRPr="001B2F50" w:rsidRDefault="001B2F50" w:rsidP="001B2F50">
      <w:pPr>
        <w:numPr>
          <w:ilvl w:val="1"/>
          <w:numId w:val="8"/>
        </w:numPr>
        <w:tabs>
          <w:tab w:val="left" w:pos="566"/>
        </w:tabs>
        <w:suppressAutoHyphens/>
        <w:ind w:left="566" w:hanging="283"/>
        <w:jc w:val="both"/>
        <w:rPr>
          <w:rFonts w:eastAsia="Arial"/>
        </w:rPr>
      </w:pPr>
      <w:r w:rsidRPr="001B2F50">
        <w:rPr>
          <w:rFonts w:eastAsia="Arial"/>
        </w:rPr>
        <w:t>рассмотрение и утверждение отчетов о деятельности органов территориального общественного самоуправления;</w:t>
      </w:r>
    </w:p>
    <w:p w:rsidR="001B2F50" w:rsidRPr="001B2F50" w:rsidRDefault="001B2F50" w:rsidP="001B2F50">
      <w:pPr>
        <w:spacing w:line="59" w:lineRule="exact"/>
        <w:rPr>
          <w:rFonts w:eastAsia="Arial"/>
        </w:rPr>
      </w:pPr>
    </w:p>
    <w:p w:rsidR="001B2F50" w:rsidRPr="001B2F50" w:rsidRDefault="001B2F50" w:rsidP="001B2F50">
      <w:pPr>
        <w:numPr>
          <w:ilvl w:val="1"/>
          <w:numId w:val="8"/>
        </w:numPr>
        <w:tabs>
          <w:tab w:val="left" w:pos="566"/>
        </w:tabs>
        <w:suppressAutoHyphens/>
        <w:ind w:left="566" w:hanging="283"/>
        <w:jc w:val="both"/>
        <w:rPr>
          <w:rFonts w:eastAsia="Arial"/>
        </w:rPr>
      </w:pPr>
      <w:r w:rsidRPr="001B2F50">
        <w:rPr>
          <w:rFonts w:eastAsia="Arial"/>
        </w:rPr>
        <w:t>принятие решения о прекращении деятельности территориального общественного самоуправления.</w:t>
      </w:r>
    </w:p>
    <w:p w:rsidR="001B2F50" w:rsidRPr="001B2F50" w:rsidRDefault="001B2F50" w:rsidP="001B2F50">
      <w:pPr>
        <w:spacing w:line="78" w:lineRule="exact"/>
        <w:rPr>
          <w:rFonts w:eastAsia="Arial"/>
        </w:rPr>
      </w:pPr>
    </w:p>
    <w:p w:rsidR="001B2F50" w:rsidRPr="001B2F50" w:rsidRDefault="001B2F50" w:rsidP="001B2F50">
      <w:pPr>
        <w:tabs>
          <w:tab w:val="left" w:pos="406"/>
        </w:tabs>
        <w:spacing w:line="0" w:lineRule="atLeast"/>
        <w:jc w:val="both"/>
        <w:rPr>
          <w:rFonts w:eastAsia="Arial"/>
        </w:rPr>
      </w:pPr>
      <w:r w:rsidRPr="001B2F50">
        <w:rPr>
          <w:rFonts w:eastAsia="Arial"/>
        </w:rPr>
        <w:t>5.7. K полномочиям собрания граждан относятся:</w:t>
      </w:r>
    </w:p>
    <w:p w:rsidR="001B2F50" w:rsidRPr="001B2F50" w:rsidRDefault="001B2F50" w:rsidP="001B2F50">
      <w:pPr>
        <w:spacing w:line="68" w:lineRule="exact"/>
        <w:rPr>
          <w:rFonts w:eastAsia="Arial"/>
        </w:rPr>
      </w:pPr>
    </w:p>
    <w:p w:rsidR="001B2F50" w:rsidRPr="001B2F50" w:rsidRDefault="001B2F50" w:rsidP="001B2F50">
      <w:pPr>
        <w:numPr>
          <w:ilvl w:val="1"/>
          <w:numId w:val="8"/>
        </w:numPr>
        <w:tabs>
          <w:tab w:val="left" w:pos="566"/>
        </w:tabs>
        <w:suppressAutoHyphens/>
        <w:ind w:left="566" w:hanging="283"/>
        <w:jc w:val="both"/>
        <w:rPr>
          <w:rFonts w:eastAsia="Arial"/>
        </w:rPr>
      </w:pPr>
      <w:r w:rsidRPr="001B2F50">
        <w:rPr>
          <w:rFonts w:eastAsia="Arial"/>
        </w:rPr>
        <w:t>представление интересов населения, проживающего на соответствующей территории;</w:t>
      </w:r>
    </w:p>
    <w:p w:rsidR="001B2F50" w:rsidRPr="001B2F50" w:rsidRDefault="001B2F50" w:rsidP="001B2F50">
      <w:pPr>
        <w:spacing w:line="59" w:lineRule="exact"/>
        <w:rPr>
          <w:rFonts w:eastAsia="Arial"/>
        </w:rPr>
      </w:pPr>
    </w:p>
    <w:p w:rsidR="001B2F50" w:rsidRPr="001B2F50" w:rsidRDefault="001B2F50" w:rsidP="001B2F50">
      <w:pPr>
        <w:numPr>
          <w:ilvl w:val="1"/>
          <w:numId w:val="8"/>
        </w:numPr>
        <w:tabs>
          <w:tab w:val="left" w:pos="566"/>
        </w:tabs>
        <w:suppressAutoHyphens/>
        <w:spacing w:line="0" w:lineRule="atLeast"/>
        <w:ind w:left="566" w:hanging="283"/>
        <w:jc w:val="both"/>
      </w:pPr>
      <w:r w:rsidRPr="001B2F50">
        <w:rPr>
          <w:rFonts w:eastAsia="Arial"/>
        </w:rPr>
        <w:t>внесение проектов муниципальных правовых актов в органы местного самоуправления в порядке, установленном Уставом и иными муниципальными нормативными правовыми актами</w:t>
      </w:r>
      <w:r w:rsidRPr="001B2F50">
        <w:rPr>
          <w:rFonts w:eastAsia="Arial"/>
          <w:i/>
        </w:rPr>
        <w:t xml:space="preserve"> </w:t>
      </w:r>
      <w:r w:rsidRPr="001B2F50">
        <w:rPr>
          <w:rFonts w:eastAsia="Arial"/>
        </w:rPr>
        <w:t>Новотроицкого сельсовета;</w:t>
      </w:r>
    </w:p>
    <w:p w:rsidR="001B2F50" w:rsidRPr="001B2F50" w:rsidRDefault="001B2F50" w:rsidP="001B2F50">
      <w:pPr>
        <w:spacing w:line="70" w:lineRule="exact"/>
      </w:pPr>
    </w:p>
    <w:p w:rsidR="001B2F50" w:rsidRPr="001B2F50" w:rsidRDefault="001B2F50" w:rsidP="001B2F50">
      <w:pPr>
        <w:numPr>
          <w:ilvl w:val="1"/>
          <w:numId w:val="9"/>
        </w:numPr>
        <w:tabs>
          <w:tab w:val="left" w:pos="566"/>
        </w:tabs>
        <w:suppressAutoHyphens/>
        <w:spacing w:line="0" w:lineRule="atLeast"/>
        <w:ind w:left="566" w:hanging="283"/>
        <w:jc w:val="both"/>
        <w:rPr>
          <w:rFonts w:eastAsia="Arial"/>
        </w:rPr>
      </w:pPr>
      <w:r w:rsidRPr="001B2F50">
        <w:rPr>
          <w:rFonts w:eastAsia="Arial"/>
        </w:rPr>
        <w:t>осуществление иных полномочий, предусмотренных настоящим Уставом.</w:t>
      </w:r>
    </w:p>
    <w:p w:rsidR="001B2F50" w:rsidRPr="001B2F50" w:rsidRDefault="001B2F50" w:rsidP="001B2F50">
      <w:pPr>
        <w:spacing w:line="79" w:lineRule="exact"/>
        <w:rPr>
          <w:rFonts w:eastAsia="Arial"/>
        </w:rPr>
      </w:pPr>
    </w:p>
    <w:p w:rsidR="001B2F50" w:rsidRPr="001B2F50" w:rsidRDefault="001B2F50" w:rsidP="001B2F50">
      <w:pPr>
        <w:tabs>
          <w:tab w:val="left" w:pos="544"/>
        </w:tabs>
        <w:jc w:val="both"/>
        <w:rPr>
          <w:rFonts w:eastAsia="Arial"/>
        </w:rPr>
      </w:pPr>
      <w:r w:rsidRPr="001B2F50">
        <w:rPr>
          <w:rFonts w:eastAsia="Arial"/>
        </w:rPr>
        <w:t>5.10. Порядок проведения собрания граждан и его повестка определяются собранием граждан.</w:t>
      </w:r>
    </w:p>
    <w:p w:rsidR="001B2F50" w:rsidRPr="001B2F50" w:rsidRDefault="001B2F50" w:rsidP="001B2F50">
      <w:pPr>
        <w:spacing w:line="59" w:lineRule="exact"/>
        <w:rPr>
          <w:rFonts w:eastAsia="Arial"/>
        </w:rPr>
      </w:pPr>
    </w:p>
    <w:p w:rsidR="001B2F50" w:rsidRPr="001B2F50" w:rsidRDefault="001B2F50" w:rsidP="001B2F50">
      <w:pPr>
        <w:tabs>
          <w:tab w:val="left" w:pos="522"/>
        </w:tabs>
        <w:spacing w:line="276" w:lineRule="auto"/>
        <w:jc w:val="both"/>
      </w:pPr>
      <w:r w:rsidRPr="001B2F50">
        <w:rPr>
          <w:rFonts w:eastAsia="Arial"/>
        </w:rPr>
        <w:t xml:space="preserve">5.11. На собрании граждан ведется протокол в соответствии с требованиями, установленными Положением о территориальном общественном самоуправлении в Новотроицком сельсовете утвержденным решением Совета депутатов от </w:t>
      </w:r>
      <w:r w:rsidRPr="001B2F50">
        <w:rPr>
          <w:rFonts w:eastAsia="Arial"/>
          <w:bCs/>
        </w:rPr>
        <w:t xml:space="preserve">22.08.2016 № </w:t>
      </w:r>
      <w:r w:rsidRPr="001B2F50">
        <w:rPr>
          <w:rFonts w:eastAsia="Arial"/>
          <w:bCs/>
        </w:rPr>
        <w:lastRenderedPageBreak/>
        <w:t xml:space="preserve">12/55 </w:t>
      </w:r>
      <w:r w:rsidRPr="001B2F50">
        <w:rPr>
          <w:rFonts w:eastAsia="Arial"/>
        </w:rPr>
        <w:t xml:space="preserve">«Об утверждении </w:t>
      </w:r>
      <w:proofErr w:type="gramStart"/>
      <w:r w:rsidRPr="001B2F50">
        <w:rPr>
          <w:rFonts w:eastAsia="Arial"/>
        </w:rPr>
        <w:t>положения</w:t>
      </w:r>
      <w:proofErr w:type="gramEnd"/>
      <w:r w:rsidRPr="001B2F50">
        <w:rPr>
          <w:rFonts w:eastAsia="Arial"/>
        </w:rPr>
        <w:t xml:space="preserve"> о территориальном общественном самоуправлении на территории Новотроицкого сельсовета Колыванского района Новосибирской области».</w:t>
      </w:r>
    </w:p>
    <w:p w:rsidR="001B2F50" w:rsidRPr="001B2F50" w:rsidRDefault="001B2F50" w:rsidP="001B2F50">
      <w:pPr>
        <w:spacing w:line="30" w:lineRule="exact"/>
      </w:pPr>
    </w:p>
    <w:p w:rsidR="001B2F50" w:rsidRPr="001B2F50" w:rsidRDefault="001B2F50" w:rsidP="001B2F50">
      <w:pPr>
        <w:ind w:left="6"/>
        <w:rPr>
          <w:rFonts w:eastAsia="Arial"/>
        </w:rPr>
      </w:pPr>
      <w:r w:rsidRPr="001B2F50">
        <w:rPr>
          <w:rFonts w:eastAsia="Arial"/>
        </w:rPr>
        <w:t>Протокол собрания  граждан подписывается Председателем и сек</w:t>
      </w:r>
      <w:r w:rsidRPr="001B2F50">
        <w:rPr>
          <w:rFonts w:eastAsia="Arial"/>
        </w:rPr>
        <w:softHyphen/>
        <w:t>ретарем собрания</w:t>
      </w:r>
      <w:r w:rsidRPr="001B2F50">
        <w:rPr>
          <w:rFonts w:eastAsia="Arial"/>
          <w:i/>
        </w:rPr>
        <w:t>.</w:t>
      </w:r>
    </w:p>
    <w:p w:rsidR="001B2F50" w:rsidRPr="001B2F50" w:rsidRDefault="001B2F50" w:rsidP="001B2F50">
      <w:pPr>
        <w:tabs>
          <w:tab w:val="left" w:pos="526"/>
        </w:tabs>
        <w:spacing w:line="0" w:lineRule="atLeast"/>
        <w:jc w:val="both"/>
        <w:rPr>
          <w:rFonts w:eastAsia="Arial"/>
        </w:rPr>
      </w:pPr>
      <w:r w:rsidRPr="001B2F50">
        <w:rPr>
          <w:rFonts w:eastAsia="Arial"/>
        </w:rPr>
        <w:t>5.12. Собрание</w:t>
      </w:r>
      <w:r w:rsidRPr="001B2F50">
        <w:rPr>
          <w:rFonts w:eastAsia="Arial"/>
          <w:i/>
        </w:rPr>
        <w:t xml:space="preserve"> </w:t>
      </w:r>
      <w:r w:rsidRPr="001B2F50">
        <w:rPr>
          <w:rFonts w:eastAsia="Arial"/>
        </w:rPr>
        <w:t>граждан принимает решения.</w:t>
      </w:r>
    </w:p>
    <w:p w:rsidR="001B2F50" w:rsidRPr="001B2F50" w:rsidRDefault="001B2F50" w:rsidP="001B2F50">
      <w:pPr>
        <w:spacing w:line="68" w:lineRule="exact"/>
        <w:rPr>
          <w:rFonts w:eastAsia="Arial"/>
        </w:rPr>
      </w:pPr>
    </w:p>
    <w:p w:rsidR="001B2F50" w:rsidRPr="001B2F50" w:rsidRDefault="001B2F50" w:rsidP="001B2F50">
      <w:pPr>
        <w:tabs>
          <w:tab w:val="left" w:pos="535"/>
        </w:tabs>
        <w:jc w:val="both"/>
        <w:rPr>
          <w:rFonts w:eastAsia="Arial"/>
        </w:rPr>
      </w:pPr>
      <w:r w:rsidRPr="001B2F50">
        <w:rPr>
          <w:rFonts w:eastAsia="Arial"/>
        </w:rPr>
        <w:t>5.13. Принятые решения не могут противоречить действующему законодательству, Уставу и иным муниципальным нормативным правовым актам Новотроицкого сельсовета и настоящему Уставу.</w:t>
      </w:r>
    </w:p>
    <w:p w:rsidR="001B2F50" w:rsidRPr="001B2F50" w:rsidRDefault="001B2F50" w:rsidP="001B2F50">
      <w:pPr>
        <w:spacing w:line="264" w:lineRule="auto"/>
      </w:pPr>
      <w:bookmarkStart w:id="10" w:name="page42"/>
      <w:bookmarkEnd w:id="10"/>
      <w:r w:rsidRPr="001B2F50">
        <w:rPr>
          <w:rFonts w:eastAsia="Arial"/>
        </w:rPr>
        <w:t>5.14. Решения собрания граждан принимаются открытым голосованием простым большинством голосов присутствующих на собрании граждан</w:t>
      </w:r>
      <w:r w:rsidRPr="001B2F50">
        <w:rPr>
          <w:rFonts w:eastAsia="Arial"/>
          <w:i/>
        </w:rPr>
        <w:t>.</w:t>
      </w:r>
    </w:p>
    <w:p w:rsidR="001B2F50" w:rsidRPr="001B2F50" w:rsidRDefault="001B2F50" w:rsidP="001B2F50">
      <w:pPr>
        <w:spacing w:line="213" w:lineRule="exact"/>
      </w:pPr>
    </w:p>
    <w:p w:rsidR="001B2F50" w:rsidRPr="001B2F50" w:rsidRDefault="001B2F50" w:rsidP="001B2F50">
      <w:pPr>
        <w:spacing w:line="0" w:lineRule="atLeast"/>
        <w:ind w:left="5"/>
      </w:pPr>
      <w:r w:rsidRPr="001B2F50">
        <w:rPr>
          <w:rFonts w:eastAsia="Arial"/>
          <w:b/>
        </w:rPr>
        <w:t xml:space="preserve">                                                         Статья 6. Совет</w:t>
      </w:r>
    </w:p>
    <w:p w:rsidR="001B2F50" w:rsidRPr="001B2F50" w:rsidRDefault="001B2F50" w:rsidP="001B2F50">
      <w:pPr>
        <w:spacing w:line="70" w:lineRule="exact"/>
      </w:pPr>
    </w:p>
    <w:p w:rsidR="001B2F50" w:rsidRPr="001B2F50" w:rsidRDefault="001B2F50" w:rsidP="001B2F50">
      <w:pPr>
        <w:tabs>
          <w:tab w:val="left" w:pos="394"/>
        </w:tabs>
        <w:spacing w:line="276" w:lineRule="auto"/>
        <w:jc w:val="both"/>
        <w:rPr>
          <w:rFonts w:eastAsia="Arial"/>
        </w:rPr>
      </w:pPr>
      <w:r w:rsidRPr="001B2F50">
        <w:rPr>
          <w:rFonts w:eastAsia="Arial"/>
        </w:rPr>
        <w:t>6.1. В целях организации деятельности и непосредственной реализации функций по осуществлению территориального общественного самоуправления собрание граждан избирает Совет</w:t>
      </w:r>
      <w:r w:rsidRPr="001B2F50">
        <w:rPr>
          <w:rFonts w:eastAsia="Arial"/>
          <w:i/>
        </w:rPr>
        <w:t xml:space="preserve"> </w:t>
      </w:r>
      <w:r w:rsidRPr="001B2F50">
        <w:rPr>
          <w:rFonts w:eastAsia="Arial"/>
        </w:rPr>
        <w:t>–</w:t>
      </w:r>
      <w:r w:rsidRPr="001B2F50">
        <w:rPr>
          <w:rFonts w:eastAsia="Arial"/>
          <w:i/>
        </w:rPr>
        <w:t xml:space="preserve"> </w:t>
      </w:r>
      <w:r w:rsidRPr="001B2F50">
        <w:rPr>
          <w:rFonts w:eastAsia="Arial"/>
        </w:rPr>
        <w:t>коллегиальный орган,</w:t>
      </w:r>
      <w:r w:rsidRPr="001B2F50">
        <w:rPr>
          <w:rFonts w:eastAsia="Arial"/>
          <w:i/>
        </w:rPr>
        <w:t xml:space="preserve"> </w:t>
      </w:r>
      <w:r w:rsidRPr="001B2F50">
        <w:rPr>
          <w:rFonts w:eastAsia="Arial"/>
        </w:rPr>
        <w:t>осуществляющий организационно-исполнительные функции по реализации инициатив граждан по основным направлениям деятельности территориального общественного самоуправления и реализации решений собраний граждан.</w:t>
      </w:r>
    </w:p>
    <w:p w:rsidR="001B2F50" w:rsidRPr="001B2F50" w:rsidRDefault="001B2F50" w:rsidP="001B2F50">
      <w:pPr>
        <w:spacing w:line="30" w:lineRule="exact"/>
        <w:rPr>
          <w:rFonts w:eastAsia="Arial"/>
        </w:rPr>
      </w:pPr>
    </w:p>
    <w:p w:rsidR="001B2F50" w:rsidRPr="001B2F50" w:rsidRDefault="001B2F50" w:rsidP="001B2F50">
      <w:pPr>
        <w:tabs>
          <w:tab w:val="left" w:pos="432"/>
        </w:tabs>
        <w:ind w:left="5" w:hanging="5"/>
        <w:jc w:val="both"/>
        <w:rPr>
          <w:rFonts w:eastAsia="Arial"/>
        </w:rPr>
      </w:pPr>
      <w:r w:rsidRPr="001B2F50">
        <w:rPr>
          <w:rFonts w:eastAsia="Arial"/>
        </w:rPr>
        <w:t>6.2. Количество членов Совета – 8 человек</w:t>
      </w:r>
      <w:r w:rsidRPr="001B2F50">
        <w:rPr>
          <w:rFonts w:eastAsia="Arial"/>
          <w:i/>
        </w:rPr>
        <w:t>.</w:t>
      </w:r>
    </w:p>
    <w:p w:rsidR="001B2F50" w:rsidRPr="001B2F50" w:rsidRDefault="001B2F50" w:rsidP="001B2F50">
      <w:pPr>
        <w:spacing w:line="59" w:lineRule="exact"/>
        <w:rPr>
          <w:rFonts w:eastAsia="Arial"/>
        </w:rPr>
      </w:pPr>
    </w:p>
    <w:p w:rsidR="001B2F50" w:rsidRPr="001B2F50" w:rsidRDefault="001B2F50" w:rsidP="001B2F50">
      <w:pPr>
        <w:tabs>
          <w:tab w:val="left" w:pos="440"/>
        </w:tabs>
        <w:spacing w:line="264" w:lineRule="auto"/>
        <w:ind w:left="5" w:hanging="5"/>
        <w:jc w:val="both"/>
        <w:rPr>
          <w:rFonts w:eastAsia="Arial"/>
        </w:rPr>
      </w:pPr>
      <w:r w:rsidRPr="001B2F50">
        <w:rPr>
          <w:rFonts w:eastAsia="Arial"/>
        </w:rPr>
        <w:t>6.3. Члены Совета избираются на собрании граждан открытым голосованием простым большинством голосов присутствующих на собрании</w:t>
      </w:r>
      <w:r w:rsidRPr="001B2F50">
        <w:rPr>
          <w:rFonts w:eastAsia="Arial"/>
          <w:i/>
        </w:rPr>
        <w:t>.</w:t>
      </w:r>
    </w:p>
    <w:p w:rsidR="001B2F50" w:rsidRPr="001B2F50" w:rsidRDefault="001B2F50" w:rsidP="001B2F50">
      <w:pPr>
        <w:spacing w:line="46" w:lineRule="exact"/>
        <w:rPr>
          <w:rFonts w:eastAsia="Arial"/>
        </w:rPr>
      </w:pPr>
    </w:p>
    <w:p w:rsidR="001B2F50" w:rsidRPr="001B2F50" w:rsidRDefault="001B2F50" w:rsidP="001B2F50">
      <w:pPr>
        <w:tabs>
          <w:tab w:val="left" w:pos="407"/>
        </w:tabs>
        <w:ind w:left="5" w:hanging="5"/>
        <w:jc w:val="both"/>
        <w:rPr>
          <w:rFonts w:eastAsia="Arial"/>
        </w:rPr>
      </w:pPr>
      <w:r w:rsidRPr="001B2F50">
        <w:rPr>
          <w:rFonts w:eastAsia="Arial"/>
        </w:rPr>
        <w:t>6.3. Члены Совета из своего состава избирают заместителя Председателя территориального общественного самоуправления и секретаря Совета.</w:t>
      </w:r>
    </w:p>
    <w:p w:rsidR="001B2F50" w:rsidRPr="001B2F50" w:rsidRDefault="001B2F50" w:rsidP="001B2F50">
      <w:pPr>
        <w:spacing w:line="59" w:lineRule="exact"/>
        <w:rPr>
          <w:rFonts w:eastAsia="Arial"/>
        </w:rPr>
      </w:pPr>
    </w:p>
    <w:p w:rsidR="001B2F50" w:rsidRPr="001B2F50" w:rsidRDefault="001B2F50" w:rsidP="001B2F50">
      <w:pPr>
        <w:tabs>
          <w:tab w:val="left" w:pos="414"/>
        </w:tabs>
        <w:ind w:left="5" w:hanging="5"/>
        <w:jc w:val="both"/>
        <w:rPr>
          <w:rFonts w:eastAsia="Arial"/>
        </w:rPr>
      </w:pPr>
      <w:r w:rsidRPr="001B2F50">
        <w:rPr>
          <w:rFonts w:eastAsia="Arial"/>
        </w:rPr>
        <w:t>6.3. Заседания Совета проводятся не реже одного раза в квартал в соответствии с утвержденным Советом планом работы Совета. Повестка заседания Совета утверждается Председателем.</w:t>
      </w:r>
    </w:p>
    <w:p w:rsidR="001B2F50" w:rsidRPr="001B2F50" w:rsidRDefault="001B2F50" w:rsidP="001B2F50">
      <w:pPr>
        <w:spacing w:line="58" w:lineRule="exact"/>
        <w:rPr>
          <w:rFonts w:eastAsia="Arial"/>
        </w:rPr>
      </w:pPr>
    </w:p>
    <w:p w:rsidR="001B2F50" w:rsidRPr="001B2F50" w:rsidRDefault="001B2F50" w:rsidP="001B2F50">
      <w:pPr>
        <w:tabs>
          <w:tab w:val="left" w:pos="421"/>
        </w:tabs>
        <w:ind w:left="5" w:hanging="5"/>
        <w:jc w:val="both"/>
        <w:rPr>
          <w:rFonts w:eastAsia="Arial"/>
        </w:rPr>
      </w:pPr>
      <w:r w:rsidRPr="001B2F50">
        <w:rPr>
          <w:rFonts w:eastAsia="Arial"/>
        </w:rPr>
        <w:t>6.4. Заседания Совета ведет Председатель, а в случае отсутствия – его заместитель.</w:t>
      </w:r>
    </w:p>
    <w:p w:rsidR="001B2F50" w:rsidRPr="001B2F50" w:rsidRDefault="001B2F50" w:rsidP="001B2F50">
      <w:pPr>
        <w:spacing w:line="59" w:lineRule="exact"/>
        <w:rPr>
          <w:rFonts w:eastAsia="Arial"/>
        </w:rPr>
      </w:pPr>
    </w:p>
    <w:p w:rsidR="001B2F50" w:rsidRPr="001B2F50" w:rsidRDefault="001B2F50" w:rsidP="001B2F50">
      <w:pPr>
        <w:tabs>
          <w:tab w:val="left" w:pos="423"/>
        </w:tabs>
        <w:ind w:left="5" w:hanging="5"/>
        <w:jc w:val="both"/>
        <w:rPr>
          <w:rFonts w:eastAsia="Arial"/>
        </w:rPr>
      </w:pPr>
      <w:r w:rsidRPr="001B2F50">
        <w:rPr>
          <w:rFonts w:eastAsia="Arial"/>
        </w:rPr>
        <w:t>6.5. Заседание Совета считается правомочным, если на нем присутствует более половины от установленной численности членов Совета.</w:t>
      </w:r>
    </w:p>
    <w:p w:rsidR="001B2F50" w:rsidRPr="001B2F50" w:rsidRDefault="001B2F50" w:rsidP="001B2F50">
      <w:pPr>
        <w:spacing w:line="59" w:lineRule="exact"/>
        <w:rPr>
          <w:rFonts w:eastAsia="Arial"/>
        </w:rPr>
      </w:pPr>
    </w:p>
    <w:p w:rsidR="001B2F50" w:rsidRPr="001B2F50" w:rsidRDefault="001B2F50" w:rsidP="001B2F50">
      <w:pPr>
        <w:tabs>
          <w:tab w:val="left" w:pos="434"/>
        </w:tabs>
        <w:ind w:left="5" w:hanging="5"/>
        <w:jc w:val="both"/>
        <w:rPr>
          <w:rFonts w:eastAsia="Arial"/>
        </w:rPr>
      </w:pPr>
      <w:r w:rsidRPr="001B2F50">
        <w:rPr>
          <w:rFonts w:eastAsia="Arial"/>
        </w:rPr>
        <w:t>6.6</w:t>
      </w:r>
      <w:proofErr w:type="gramStart"/>
      <w:r w:rsidRPr="001B2F50">
        <w:rPr>
          <w:rFonts w:eastAsia="Arial"/>
        </w:rPr>
        <w:t xml:space="preserve"> П</w:t>
      </w:r>
      <w:proofErr w:type="gramEnd"/>
      <w:r w:rsidRPr="001B2F50">
        <w:rPr>
          <w:rFonts w:eastAsia="Arial"/>
        </w:rPr>
        <w:t>ри осуществлении своей деятельности Совет обязан соблюдать действующее законодательство, Устав и иные муниципальные правовые акты Новотроицкого сельсовета настоящий Устав и решения собраний</w:t>
      </w:r>
      <w:r w:rsidRPr="001B2F50">
        <w:rPr>
          <w:rFonts w:eastAsia="Arial"/>
          <w:i/>
        </w:rPr>
        <w:t xml:space="preserve"> </w:t>
      </w:r>
      <w:r w:rsidRPr="001B2F50">
        <w:rPr>
          <w:rFonts w:eastAsia="Arial"/>
        </w:rPr>
        <w:t>граждан.</w:t>
      </w:r>
    </w:p>
    <w:p w:rsidR="001B2F50" w:rsidRPr="001B2F50" w:rsidRDefault="001B2F50" w:rsidP="001B2F50">
      <w:pPr>
        <w:spacing w:line="67" w:lineRule="exact"/>
        <w:rPr>
          <w:rFonts w:eastAsia="Arial"/>
        </w:rPr>
      </w:pPr>
    </w:p>
    <w:p w:rsidR="001B2F50" w:rsidRPr="001B2F50" w:rsidRDefault="001B2F50" w:rsidP="001B2F50">
      <w:pPr>
        <w:tabs>
          <w:tab w:val="left" w:pos="405"/>
        </w:tabs>
        <w:spacing w:line="0" w:lineRule="atLeast"/>
        <w:jc w:val="both"/>
        <w:rPr>
          <w:rFonts w:eastAsia="Arial"/>
        </w:rPr>
      </w:pPr>
      <w:r w:rsidRPr="001B2F50">
        <w:rPr>
          <w:rFonts w:eastAsia="Arial"/>
        </w:rPr>
        <w:t>6.7. Совет осуществляет следующие полномочия:</w:t>
      </w:r>
    </w:p>
    <w:p w:rsidR="001B2F50" w:rsidRPr="001B2F50" w:rsidRDefault="001B2F50" w:rsidP="001B2F50">
      <w:pPr>
        <w:spacing w:line="68" w:lineRule="exact"/>
        <w:rPr>
          <w:rFonts w:eastAsia="Arial"/>
        </w:rPr>
      </w:pPr>
    </w:p>
    <w:p w:rsidR="001B2F50" w:rsidRPr="001B2F50" w:rsidRDefault="001B2F50" w:rsidP="001B2F50">
      <w:pPr>
        <w:numPr>
          <w:ilvl w:val="1"/>
          <w:numId w:val="10"/>
        </w:numPr>
        <w:tabs>
          <w:tab w:val="left" w:pos="565"/>
        </w:tabs>
        <w:suppressAutoHyphens/>
        <w:spacing w:line="0" w:lineRule="atLeast"/>
        <w:ind w:left="565" w:hanging="282"/>
        <w:jc w:val="both"/>
        <w:rPr>
          <w:rFonts w:eastAsia="Arial"/>
        </w:rPr>
      </w:pPr>
      <w:r w:rsidRPr="001B2F50">
        <w:rPr>
          <w:rFonts w:eastAsia="Arial"/>
        </w:rPr>
        <w:t>осуществляет деятельность, направленную на решение уставных задач;</w:t>
      </w:r>
    </w:p>
    <w:p w:rsidR="001B2F50" w:rsidRPr="001B2F50" w:rsidRDefault="001B2F50" w:rsidP="001B2F50">
      <w:pPr>
        <w:spacing w:line="79" w:lineRule="exact"/>
        <w:rPr>
          <w:rFonts w:eastAsia="Arial"/>
        </w:rPr>
      </w:pPr>
    </w:p>
    <w:p w:rsidR="001B2F50" w:rsidRPr="001B2F50" w:rsidRDefault="001B2F50" w:rsidP="001B2F50">
      <w:pPr>
        <w:numPr>
          <w:ilvl w:val="1"/>
          <w:numId w:val="10"/>
        </w:numPr>
        <w:tabs>
          <w:tab w:val="left" w:pos="565"/>
        </w:tabs>
        <w:suppressAutoHyphens/>
        <w:ind w:left="565" w:hanging="282"/>
        <w:jc w:val="both"/>
        <w:rPr>
          <w:rFonts w:eastAsia="Arial"/>
        </w:rPr>
      </w:pPr>
      <w:r w:rsidRPr="001B2F50">
        <w:rPr>
          <w:rFonts w:eastAsia="Arial"/>
        </w:rPr>
        <w:t>вносит в органы местного самоуправления Новотроицкого сельсовета, проекты муниципальных правовых актов как на основании решения собрания граждан, так и по собственной инициативе;</w:t>
      </w:r>
    </w:p>
    <w:p w:rsidR="001B2F50" w:rsidRPr="001B2F50" w:rsidRDefault="001B2F50" w:rsidP="001B2F50">
      <w:pPr>
        <w:spacing w:line="57" w:lineRule="exact"/>
        <w:rPr>
          <w:rFonts w:eastAsia="Arial"/>
        </w:rPr>
      </w:pPr>
    </w:p>
    <w:p w:rsidR="001B2F50" w:rsidRPr="001B2F50" w:rsidRDefault="001B2F50" w:rsidP="001B2F50">
      <w:pPr>
        <w:numPr>
          <w:ilvl w:val="1"/>
          <w:numId w:val="10"/>
        </w:numPr>
        <w:tabs>
          <w:tab w:val="left" w:pos="565"/>
        </w:tabs>
        <w:suppressAutoHyphens/>
        <w:spacing w:line="0" w:lineRule="atLeast"/>
        <w:ind w:left="565" w:hanging="282"/>
        <w:jc w:val="both"/>
        <w:rPr>
          <w:rFonts w:eastAsia="Arial"/>
        </w:rPr>
      </w:pPr>
      <w:r w:rsidRPr="001B2F50">
        <w:rPr>
          <w:rFonts w:eastAsia="Arial"/>
        </w:rPr>
        <w:t>организует подготовку и проведение собраний граждан;</w:t>
      </w:r>
    </w:p>
    <w:p w:rsidR="001B2F50" w:rsidRPr="001B2F50" w:rsidRDefault="001B2F50" w:rsidP="001B2F50">
      <w:pPr>
        <w:spacing w:line="68" w:lineRule="exact"/>
        <w:rPr>
          <w:rFonts w:eastAsia="Arial"/>
        </w:rPr>
      </w:pPr>
    </w:p>
    <w:p w:rsidR="001B2F50" w:rsidRPr="001B2F50" w:rsidRDefault="001B2F50" w:rsidP="001B2F50">
      <w:pPr>
        <w:numPr>
          <w:ilvl w:val="1"/>
          <w:numId w:val="10"/>
        </w:numPr>
        <w:tabs>
          <w:tab w:val="left" w:pos="565"/>
        </w:tabs>
        <w:suppressAutoHyphens/>
        <w:ind w:left="565" w:hanging="282"/>
        <w:jc w:val="both"/>
        <w:rPr>
          <w:rFonts w:eastAsia="Arial"/>
        </w:rPr>
      </w:pPr>
      <w:r w:rsidRPr="001B2F50">
        <w:rPr>
          <w:rFonts w:eastAsia="Arial"/>
        </w:rPr>
        <w:t xml:space="preserve">обеспечивает исполнение решений, принятых на собраниях </w:t>
      </w:r>
      <w:r w:rsidRPr="001B2F50">
        <w:rPr>
          <w:rFonts w:eastAsia="Arial"/>
          <w:i/>
        </w:rPr>
        <w:t xml:space="preserve"> </w:t>
      </w:r>
      <w:r w:rsidRPr="001B2F50">
        <w:rPr>
          <w:rFonts w:eastAsia="Arial"/>
        </w:rPr>
        <w:t>граждан;</w:t>
      </w:r>
    </w:p>
    <w:p w:rsidR="001B2F50" w:rsidRPr="001B2F50" w:rsidRDefault="001B2F50" w:rsidP="001B2F50">
      <w:pPr>
        <w:spacing w:line="59" w:lineRule="exact"/>
        <w:rPr>
          <w:rFonts w:eastAsia="Arial"/>
        </w:rPr>
      </w:pPr>
    </w:p>
    <w:p w:rsidR="001B2F50" w:rsidRPr="001B2F50" w:rsidRDefault="001B2F50" w:rsidP="001B2F50">
      <w:pPr>
        <w:numPr>
          <w:ilvl w:val="1"/>
          <w:numId w:val="10"/>
        </w:numPr>
        <w:tabs>
          <w:tab w:val="left" w:pos="565"/>
        </w:tabs>
        <w:suppressAutoHyphens/>
        <w:spacing w:line="0" w:lineRule="atLeast"/>
        <w:ind w:left="565" w:hanging="282"/>
        <w:jc w:val="both"/>
        <w:rPr>
          <w:rFonts w:eastAsia="Arial"/>
        </w:rPr>
      </w:pPr>
      <w:r w:rsidRPr="001B2F50">
        <w:rPr>
          <w:rFonts w:eastAsia="Arial"/>
        </w:rPr>
        <w:t>информирует граждан, должностных лиц и органы местного самоуправления Новотроицкого сельсовета о деятельности ТОС;</w:t>
      </w:r>
    </w:p>
    <w:p w:rsidR="001B2F50" w:rsidRPr="001B2F50" w:rsidRDefault="001B2F50" w:rsidP="001B2F50">
      <w:pPr>
        <w:spacing w:line="59" w:lineRule="exact"/>
        <w:rPr>
          <w:rFonts w:eastAsia="Arial"/>
        </w:rPr>
      </w:pPr>
    </w:p>
    <w:p w:rsidR="001B2F50" w:rsidRPr="001B2F50" w:rsidRDefault="001B2F50" w:rsidP="001B2F50">
      <w:pPr>
        <w:numPr>
          <w:ilvl w:val="1"/>
          <w:numId w:val="10"/>
        </w:numPr>
        <w:tabs>
          <w:tab w:val="left" w:pos="565"/>
        </w:tabs>
        <w:suppressAutoHyphens/>
        <w:ind w:left="565" w:hanging="282"/>
        <w:jc w:val="both"/>
        <w:rPr>
          <w:rFonts w:eastAsia="Arial"/>
        </w:rPr>
      </w:pPr>
      <w:r w:rsidRPr="001B2F50">
        <w:rPr>
          <w:rFonts w:eastAsia="Arial"/>
        </w:rPr>
        <w:t>взаимодействует с органами местного самоуправления, органами государственной власти, организациями и гражданами.</w:t>
      </w:r>
    </w:p>
    <w:p w:rsidR="001B2F50" w:rsidRPr="001B2F50" w:rsidRDefault="001B2F50" w:rsidP="001B2F50">
      <w:pPr>
        <w:tabs>
          <w:tab w:val="left" w:pos="565"/>
        </w:tabs>
        <w:jc w:val="both"/>
        <w:rPr>
          <w:rFonts w:eastAsia="Arial"/>
        </w:rPr>
      </w:pPr>
      <w:bookmarkStart w:id="11" w:name="page43"/>
      <w:bookmarkEnd w:id="11"/>
      <w:r w:rsidRPr="001B2F50">
        <w:rPr>
          <w:rFonts w:eastAsia="Arial"/>
        </w:rPr>
        <w:t>6.8. При осуществлении своих полномочий Совет вправе:</w:t>
      </w:r>
    </w:p>
    <w:p w:rsidR="001B2F50" w:rsidRPr="001B2F50" w:rsidRDefault="001B2F50" w:rsidP="001B2F50">
      <w:pPr>
        <w:spacing w:line="69" w:lineRule="exact"/>
        <w:rPr>
          <w:rFonts w:eastAsia="Arial"/>
        </w:rPr>
      </w:pPr>
    </w:p>
    <w:p w:rsidR="001B2F50" w:rsidRPr="001B2F50" w:rsidRDefault="001B2F50" w:rsidP="001B2F50">
      <w:pPr>
        <w:numPr>
          <w:ilvl w:val="1"/>
          <w:numId w:val="11"/>
        </w:numPr>
        <w:tabs>
          <w:tab w:val="left" w:pos="566"/>
        </w:tabs>
        <w:suppressAutoHyphens/>
        <w:ind w:left="566" w:hanging="283"/>
        <w:jc w:val="both"/>
        <w:rPr>
          <w:rFonts w:eastAsia="Arial"/>
        </w:rPr>
      </w:pPr>
      <w:r w:rsidRPr="001B2F50">
        <w:rPr>
          <w:rFonts w:eastAsia="Arial"/>
        </w:rPr>
        <w:t>созывать собрания граждан по вопросам, отнесенным к уставной деятельности ТОС;</w:t>
      </w:r>
    </w:p>
    <w:p w:rsidR="001B2F50" w:rsidRPr="001B2F50" w:rsidRDefault="001B2F50" w:rsidP="001B2F50">
      <w:pPr>
        <w:spacing w:line="59" w:lineRule="exact"/>
        <w:rPr>
          <w:rFonts w:eastAsia="Arial"/>
        </w:rPr>
      </w:pPr>
    </w:p>
    <w:p w:rsidR="001B2F50" w:rsidRPr="001B2F50" w:rsidRDefault="001B2F50" w:rsidP="001B2F50">
      <w:pPr>
        <w:numPr>
          <w:ilvl w:val="1"/>
          <w:numId w:val="11"/>
        </w:numPr>
        <w:tabs>
          <w:tab w:val="left" w:pos="566"/>
        </w:tabs>
        <w:suppressAutoHyphens/>
        <w:spacing w:line="276" w:lineRule="auto"/>
        <w:ind w:left="566" w:hanging="283"/>
        <w:jc w:val="both"/>
        <w:rPr>
          <w:rFonts w:eastAsia="Arial"/>
        </w:rPr>
      </w:pPr>
      <w:r w:rsidRPr="001B2F50">
        <w:rPr>
          <w:rFonts w:eastAsia="Arial"/>
        </w:rPr>
        <w:t xml:space="preserve">создавать общественные комиссии по основным направлениям деятельности ТОС. Наименование и направление деятельности комиссий утверждаются решением Совета. Постоянные комиссии образуются на срок полномочий Совета. Временные </w:t>
      </w:r>
      <w:r w:rsidRPr="001B2F50">
        <w:rPr>
          <w:rFonts w:eastAsia="Arial"/>
        </w:rPr>
        <w:lastRenderedPageBreak/>
        <w:t>комиссии образуются на срок, установленный решением Совета. Руководство комиссиями осуществляют уполномоченные решением Совета члены Совета</w:t>
      </w:r>
    </w:p>
    <w:p w:rsidR="001B2F50" w:rsidRPr="001B2F50" w:rsidRDefault="001B2F50" w:rsidP="001B2F50">
      <w:pPr>
        <w:spacing w:line="29" w:lineRule="exact"/>
        <w:rPr>
          <w:rFonts w:eastAsia="Arial"/>
        </w:rPr>
      </w:pPr>
    </w:p>
    <w:p w:rsidR="001B2F50" w:rsidRPr="001B2F50" w:rsidRDefault="001B2F50" w:rsidP="001B2F50">
      <w:pPr>
        <w:tabs>
          <w:tab w:val="left" w:pos="526"/>
        </w:tabs>
        <w:spacing w:line="228" w:lineRule="auto"/>
        <w:jc w:val="both"/>
        <w:rPr>
          <w:rFonts w:eastAsia="Arial"/>
        </w:rPr>
      </w:pPr>
      <w:r w:rsidRPr="001B2F50">
        <w:rPr>
          <w:rFonts w:eastAsia="Arial"/>
        </w:rPr>
        <w:t>6.9. Совет в рамках своих полномочий принимает решения.</w:t>
      </w:r>
    </w:p>
    <w:p w:rsidR="001B2F50" w:rsidRPr="001B2F50" w:rsidRDefault="001B2F50" w:rsidP="001B2F50">
      <w:pPr>
        <w:spacing w:line="69" w:lineRule="exact"/>
        <w:rPr>
          <w:rFonts w:eastAsia="Arial"/>
        </w:rPr>
      </w:pPr>
    </w:p>
    <w:p w:rsidR="001B2F50" w:rsidRPr="001B2F50" w:rsidRDefault="001B2F50" w:rsidP="001B2F50">
      <w:pPr>
        <w:tabs>
          <w:tab w:val="left" w:pos="535"/>
        </w:tabs>
        <w:jc w:val="both"/>
        <w:rPr>
          <w:rFonts w:eastAsia="Arial"/>
        </w:rPr>
      </w:pPr>
      <w:r w:rsidRPr="001B2F50">
        <w:rPr>
          <w:rFonts w:eastAsia="Arial"/>
        </w:rPr>
        <w:t>6.10. Принятые решения не могут противоречить действующему законодательству, Уставу и иным муниципальным нормативным правовым актам Новотроицкого сельсовета, настоящему Уставу и решениям собраний.</w:t>
      </w:r>
    </w:p>
    <w:p w:rsidR="001B2F50" w:rsidRPr="001B2F50" w:rsidRDefault="001B2F50" w:rsidP="001B2F50">
      <w:pPr>
        <w:spacing w:line="68" w:lineRule="exact"/>
        <w:rPr>
          <w:rFonts w:eastAsia="Arial"/>
        </w:rPr>
      </w:pPr>
    </w:p>
    <w:p w:rsidR="001B2F50" w:rsidRPr="001B2F50" w:rsidRDefault="001B2F50" w:rsidP="001B2F50">
      <w:pPr>
        <w:tabs>
          <w:tab w:val="left" w:pos="561"/>
        </w:tabs>
        <w:jc w:val="both"/>
        <w:rPr>
          <w:rFonts w:eastAsia="Arial"/>
        </w:rPr>
      </w:pPr>
      <w:r w:rsidRPr="001B2F50">
        <w:rPr>
          <w:rFonts w:eastAsia="Arial"/>
        </w:rPr>
        <w:t>6.11. Решение Совета считается принятым, если за него проголосовало большинство присутствующих на заседании Совета членов Совета.</w:t>
      </w:r>
    </w:p>
    <w:p w:rsidR="001B2F50" w:rsidRPr="001B2F50" w:rsidRDefault="001B2F50" w:rsidP="001B2F50">
      <w:pPr>
        <w:spacing w:line="59" w:lineRule="exact"/>
        <w:rPr>
          <w:rFonts w:eastAsia="Arial"/>
        </w:rPr>
      </w:pPr>
    </w:p>
    <w:p w:rsidR="001B2F50" w:rsidRPr="001B2F50" w:rsidRDefault="001B2F50" w:rsidP="001B2F50">
      <w:pPr>
        <w:tabs>
          <w:tab w:val="left" w:pos="517"/>
        </w:tabs>
        <w:ind w:left="6" w:hanging="6"/>
        <w:jc w:val="both"/>
        <w:rPr>
          <w:rFonts w:eastAsia="Arial"/>
        </w:rPr>
      </w:pPr>
      <w:r w:rsidRPr="001B2F50">
        <w:rPr>
          <w:rFonts w:eastAsia="Arial"/>
        </w:rPr>
        <w:t>6.12. Решения Совета подписываются Председателем, а в случае его отсутствия – заместителем Председателя.</w:t>
      </w:r>
    </w:p>
    <w:p w:rsidR="001B2F50" w:rsidRPr="001B2F50" w:rsidRDefault="001B2F50" w:rsidP="001B2F50">
      <w:pPr>
        <w:spacing w:line="58" w:lineRule="exact"/>
        <w:rPr>
          <w:rFonts w:eastAsia="Arial"/>
        </w:rPr>
      </w:pPr>
    </w:p>
    <w:p w:rsidR="001B2F50" w:rsidRPr="001B2F50" w:rsidRDefault="001B2F50" w:rsidP="001B2F50">
      <w:pPr>
        <w:tabs>
          <w:tab w:val="left" w:pos="526"/>
        </w:tabs>
        <w:spacing w:line="0" w:lineRule="atLeast"/>
        <w:jc w:val="both"/>
        <w:rPr>
          <w:rFonts w:eastAsia="Arial"/>
        </w:rPr>
      </w:pPr>
      <w:r w:rsidRPr="001B2F50">
        <w:rPr>
          <w:rFonts w:eastAsia="Arial"/>
        </w:rPr>
        <w:t>6.13. Совет подотчетен собранию граждан.</w:t>
      </w:r>
    </w:p>
    <w:p w:rsidR="001B2F50" w:rsidRPr="001B2F50" w:rsidRDefault="001B2F50" w:rsidP="001B2F50">
      <w:pPr>
        <w:spacing w:line="68" w:lineRule="exact"/>
        <w:rPr>
          <w:rFonts w:eastAsia="Arial"/>
        </w:rPr>
      </w:pPr>
    </w:p>
    <w:p w:rsidR="001B2F50" w:rsidRPr="001B2F50" w:rsidRDefault="001B2F50" w:rsidP="001B2F50">
      <w:pPr>
        <w:tabs>
          <w:tab w:val="left" w:pos="526"/>
        </w:tabs>
        <w:spacing w:line="0" w:lineRule="atLeast"/>
        <w:jc w:val="both"/>
      </w:pPr>
      <w:r w:rsidRPr="001B2F50">
        <w:rPr>
          <w:rFonts w:eastAsia="Arial"/>
        </w:rPr>
        <w:t xml:space="preserve">6.14. Совет не реже одного раза в год </w:t>
      </w:r>
      <w:proofErr w:type="gramStart"/>
      <w:r w:rsidRPr="001B2F50">
        <w:rPr>
          <w:rFonts w:eastAsia="Arial"/>
        </w:rPr>
        <w:t>отчитывается о</w:t>
      </w:r>
      <w:proofErr w:type="gramEnd"/>
      <w:r w:rsidRPr="001B2F50">
        <w:rPr>
          <w:rFonts w:eastAsia="Arial"/>
        </w:rPr>
        <w:t xml:space="preserve"> своей работе перед собранием</w:t>
      </w:r>
      <w:r w:rsidRPr="001B2F50">
        <w:rPr>
          <w:rFonts w:eastAsia="Arial"/>
          <w:i/>
        </w:rPr>
        <w:t xml:space="preserve"> </w:t>
      </w:r>
      <w:r w:rsidRPr="001B2F50">
        <w:rPr>
          <w:rFonts w:eastAsia="Arial"/>
        </w:rPr>
        <w:t>граждан.</w:t>
      </w:r>
    </w:p>
    <w:p w:rsidR="001B2F50" w:rsidRPr="001B2F50" w:rsidRDefault="001B2F50" w:rsidP="001B2F50">
      <w:pPr>
        <w:spacing w:line="180" w:lineRule="exact"/>
      </w:pPr>
    </w:p>
    <w:p w:rsidR="001B2F50" w:rsidRPr="001B2F50" w:rsidRDefault="001B2F50" w:rsidP="001B2F50">
      <w:pPr>
        <w:spacing w:line="0" w:lineRule="atLeast"/>
        <w:ind w:left="6"/>
      </w:pPr>
      <w:r w:rsidRPr="001B2F50">
        <w:rPr>
          <w:rFonts w:eastAsia="Arial"/>
          <w:b/>
        </w:rPr>
        <w:t xml:space="preserve">                                                Статья 7. Председатель</w:t>
      </w:r>
    </w:p>
    <w:p w:rsidR="001B2F50" w:rsidRPr="001B2F50" w:rsidRDefault="001B2F50" w:rsidP="001B2F50">
      <w:pPr>
        <w:spacing w:line="69" w:lineRule="exact"/>
      </w:pPr>
    </w:p>
    <w:p w:rsidR="001B2F50" w:rsidRPr="001B2F50" w:rsidRDefault="001B2F50" w:rsidP="001B2F50">
      <w:pPr>
        <w:tabs>
          <w:tab w:val="left" w:pos="406"/>
        </w:tabs>
        <w:spacing w:line="0" w:lineRule="atLeast"/>
        <w:jc w:val="both"/>
        <w:rPr>
          <w:rFonts w:eastAsia="Arial"/>
        </w:rPr>
      </w:pPr>
      <w:r w:rsidRPr="001B2F50">
        <w:rPr>
          <w:rFonts w:eastAsia="Arial"/>
        </w:rPr>
        <w:t>7.1. Председатель возглавляет Совет.</w:t>
      </w:r>
    </w:p>
    <w:p w:rsidR="001B2F50" w:rsidRPr="001B2F50" w:rsidRDefault="001B2F50" w:rsidP="001B2F50">
      <w:pPr>
        <w:spacing w:line="68" w:lineRule="exact"/>
        <w:rPr>
          <w:rFonts w:eastAsia="Arial"/>
        </w:rPr>
      </w:pPr>
    </w:p>
    <w:p w:rsidR="001B2F50" w:rsidRPr="001B2F50" w:rsidRDefault="001B2F50" w:rsidP="001B2F50">
      <w:pPr>
        <w:tabs>
          <w:tab w:val="left" w:pos="406"/>
        </w:tabs>
        <w:spacing w:line="0" w:lineRule="atLeast"/>
        <w:jc w:val="both"/>
        <w:rPr>
          <w:rFonts w:eastAsia="Arial"/>
        </w:rPr>
      </w:pPr>
      <w:r w:rsidRPr="001B2F50">
        <w:rPr>
          <w:rFonts w:eastAsia="Arial"/>
        </w:rPr>
        <w:t>7.2. Срок полномочий Председателя – 2 года.</w:t>
      </w:r>
    </w:p>
    <w:p w:rsidR="001B2F50" w:rsidRPr="001B2F50" w:rsidRDefault="001B2F50" w:rsidP="001B2F50">
      <w:pPr>
        <w:spacing w:line="79" w:lineRule="exact"/>
        <w:rPr>
          <w:rFonts w:eastAsia="Arial"/>
        </w:rPr>
      </w:pPr>
    </w:p>
    <w:p w:rsidR="001B2F50" w:rsidRPr="001B2F50" w:rsidRDefault="001B2F50" w:rsidP="001B2F50">
      <w:pPr>
        <w:tabs>
          <w:tab w:val="left" w:pos="416"/>
        </w:tabs>
        <w:ind w:left="6" w:hanging="6"/>
        <w:jc w:val="both"/>
        <w:rPr>
          <w:rFonts w:eastAsia="Arial"/>
        </w:rPr>
      </w:pPr>
      <w:r w:rsidRPr="001B2F50">
        <w:rPr>
          <w:rFonts w:eastAsia="Arial"/>
        </w:rPr>
        <w:t>7.3. Председатель избирается на собрании  граждан путем открытого голосования простым большинством голосов.</w:t>
      </w:r>
    </w:p>
    <w:p w:rsidR="001B2F50" w:rsidRPr="001B2F50" w:rsidRDefault="001B2F50" w:rsidP="001B2F50">
      <w:pPr>
        <w:spacing w:line="58" w:lineRule="exact"/>
        <w:rPr>
          <w:rFonts w:eastAsia="Arial"/>
        </w:rPr>
      </w:pPr>
    </w:p>
    <w:p w:rsidR="001B2F50" w:rsidRPr="001B2F50" w:rsidRDefault="001B2F50" w:rsidP="001B2F50">
      <w:pPr>
        <w:tabs>
          <w:tab w:val="left" w:pos="406"/>
        </w:tabs>
        <w:spacing w:line="0" w:lineRule="atLeast"/>
        <w:jc w:val="both"/>
        <w:rPr>
          <w:rFonts w:eastAsia="Arial"/>
        </w:rPr>
      </w:pPr>
      <w:r w:rsidRPr="001B2F50">
        <w:rPr>
          <w:rFonts w:eastAsia="Arial"/>
        </w:rPr>
        <w:t>7.4. Председатель:</w:t>
      </w:r>
    </w:p>
    <w:p w:rsidR="001B2F50" w:rsidRPr="001B2F50" w:rsidRDefault="001B2F50" w:rsidP="001B2F50">
      <w:pPr>
        <w:spacing w:line="68" w:lineRule="exact"/>
        <w:rPr>
          <w:rFonts w:eastAsia="Arial"/>
        </w:rPr>
      </w:pPr>
    </w:p>
    <w:p w:rsidR="001B2F50" w:rsidRPr="001B2F50" w:rsidRDefault="001B2F50" w:rsidP="001B2F50">
      <w:pPr>
        <w:numPr>
          <w:ilvl w:val="1"/>
          <w:numId w:val="12"/>
        </w:numPr>
        <w:tabs>
          <w:tab w:val="left" w:pos="566"/>
        </w:tabs>
        <w:suppressAutoHyphens/>
        <w:ind w:left="566" w:hanging="283"/>
        <w:jc w:val="both"/>
        <w:rPr>
          <w:rFonts w:eastAsia="Arial"/>
        </w:rPr>
      </w:pPr>
      <w:r w:rsidRPr="001B2F50">
        <w:rPr>
          <w:rFonts w:eastAsia="Arial"/>
        </w:rPr>
        <w:t>представляет ТОС перед органами местного самоуправления, органами государственной власти, гражданами и организациями, в суде, без доверенности действует от имени ТОС;</w:t>
      </w:r>
    </w:p>
    <w:p w:rsidR="001B2F50" w:rsidRPr="001B2F50" w:rsidRDefault="001B2F50" w:rsidP="001B2F50">
      <w:pPr>
        <w:spacing w:line="57" w:lineRule="exact"/>
        <w:rPr>
          <w:rFonts w:eastAsia="Arial"/>
        </w:rPr>
      </w:pPr>
    </w:p>
    <w:p w:rsidR="001B2F50" w:rsidRPr="001B2F50" w:rsidRDefault="001B2F50" w:rsidP="001B2F50">
      <w:pPr>
        <w:numPr>
          <w:ilvl w:val="1"/>
          <w:numId w:val="12"/>
        </w:numPr>
        <w:tabs>
          <w:tab w:val="left" w:pos="566"/>
        </w:tabs>
        <w:suppressAutoHyphens/>
        <w:spacing w:line="0" w:lineRule="atLeast"/>
        <w:ind w:left="566" w:hanging="283"/>
        <w:jc w:val="both"/>
        <w:rPr>
          <w:rFonts w:eastAsia="Arial"/>
        </w:rPr>
      </w:pPr>
      <w:r w:rsidRPr="001B2F50">
        <w:rPr>
          <w:rFonts w:eastAsia="Arial"/>
        </w:rPr>
        <w:t>председательствует и ведет заседания Совета;</w:t>
      </w:r>
    </w:p>
    <w:p w:rsidR="001B2F50" w:rsidRPr="001B2F50" w:rsidRDefault="001B2F50" w:rsidP="001B2F50">
      <w:pPr>
        <w:spacing w:line="67" w:lineRule="exact"/>
        <w:rPr>
          <w:rFonts w:eastAsia="Arial"/>
        </w:rPr>
      </w:pPr>
    </w:p>
    <w:p w:rsidR="001B2F50" w:rsidRPr="001B2F50" w:rsidRDefault="001B2F50" w:rsidP="001B2F50">
      <w:pPr>
        <w:numPr>
          <w:ilvl w:val="1"/>
          <w:numId w:val="12"/>
        </w:numPr>
        <w:tabs>
          <w:tab w:val="left" w:pos="566"/>
        </w:tabs>
        <w:suppressAutoHyphens/>
        <w:spacing w:line="0" w:lineRule="atLeast"/>
        <w:ind w:left="566" w:hanging="283"/>
        <w:jc w:val="both"/>
        <w:rPr>
          <w:rFonts w:eastAsia="Arial"/>
        </w:rPr>
      </w:pPr>
      <w:r w:rsidRPr="001B2F50">
        <w:rPr>
          <w:rFonts w:eastAsia="Arial"/>
        </w:rPr>
        <w:t>организует деятельность Совета;</w:t>
      </w:r>
    </w:p>
    <w:p w:rsidR="001B2F50" w:rsidRPr="001B2F50" w:rsidRDefault="001B2F50" w:rsidP="001B2F50">
      <w:pPr>
        <w:spacing w:line="68" w:lineRule="exact"/>
        <w:rPr>
          <w:rFonts w:eastAsia="Arial"/>
        </w:rPr>
      </w:pPr>
    </w:p>
    <w:p w:rsidR="001B2F50" w:rsidRPr="001B2F50" w:rsidRDefault="001B2F50" w:rsidP="001B2F50">
      <w:pPr>
        <w:numPr>
          <w:ilvl w:val="1"/>
          <w:numId w:val="12"/>
        </w:numPr>
        <w:tabs>
          <w:tab w:val="left" w:pos="566"/>
        </w:tabs>
        <w:suppressAutoHyphens/>
        <w:spacing w:line="0" w:lineRule="atLeast"/>
        <w:ind w:left="566" w:hanging="283"/>
        <w:jc w:val="both"/>
      </w:pPr>
      <w:r w:rsidRPr="001B2F50">
        <w:rPr>
          <w:rFonts w:eastAsia="Arial"/>
        </w:rPr>
        <w:t>информирует органы местного самоуправления Новотроицкого сельсовета</w:t>
      </w:r>
      <w:r w:rsidRPr="001B2F50">
        <w:rPr>
          <w:rFonts w:eastAsia="Arial"/>
          <w:i/>
        </w:rPr>
        <w:t xml:space="preserve"> </w:t>
      </w:r>
      <w:r w:rsidRPr="001B2F50">
        <w:rPr>
          <w:rFonts w:eastAsia="Arial"/>
        </w:rPr>
        <w:t>о деятельности ТОС;</w:t>
      </w:r>
    </w:p>
    <w:p w:rsidR="001B2F50" w:rsidRPr="001B2F50" w:rsidRDefault="001B2F50" w:rsidP="001B2F50">
      <w:pPr>
        <w:spacing w:line="69" w:lineRule="exact"/>
      </w:pPr>
    </w:p>
    <w:p w:rsidR="001B2F50" w:rsidRPr="001B2F50" w:rsidRDefault="001B2F50" w:rsidP="001B2F50">
      <w:pPr>
        <w:numPr>
          <w:ilvl w:val="0"/>
          <w:numId w:val="13"/>
        </w:numPr>
        <w:tabs>
          <w:tab w:val="left" w:pos="566"/>
        </w:tabs>
        <w:suppressAutoHyphens/>
        <w:spacing w:line="0" w:lineRule="atLeast"/>
        <w:ind w:left="566" w:hanging="283"/>
        <w:jc w:val="both"/>
        <w:rPr>
          <w:rFonts w:eastAsia="Arial"/>
        </w:rPr>
      </w:pPr>
      <w:r w:rsidRPr="001B2F50">
        <w:rPr>
          <w:rFonts w:eastAsia="Arial"/>
        </w:rPr>
        <w:t>подписывает решения, протоколы заседаний и другие документы Совета;</w:t>
      </w:r>
    </w:p>
    <w:p w:rsidR="001B2F50" w:rsidRPr="001B2F50" w:rsidRDefault="001B2F50" w:rsidP="001B2F50">
      <w:pPr>
        <w:spacing w:line="79" w:lineRule="exact"/>
        <w:rPr>
          <w:rFonts w:eastAsia="Arial"/>
        </w:rPr>
      </w:pPr>
    </w:p>
    <w:p w:rsidR="001B2F50" w:rsidRPr="001B2F50" w:rsidRDefault="001B2F50" w:rsidP="001B2F50">
      <w:pPr>
        <w:numPr>
          <w:ilvl w:val="0"/>
          <w:numId w:val="13"/>
        </w:numPr>
        <w:tabs>
          <w:tab w:val="left" w:pos="566"/>
        </w:tabs>
        <w:suppressAutoHyphens/>
        <w:spacing w:line="0" w:lineRule="atLeast"/>
        <w:ind w:left="566" w:hanging="283"/>
        <w:jc w:val="both"/>
      </w:pPr>
      <w:r w:rsidRPr="001B2F50">
        <w:rPr>
          <w:rFonts w:eastAsia="Arial"/>
        </w:rPr>
        <w:t>решает иные вопросы, отнесенные к его компетенции настоящим Уставом.</w:t>
      </w:r>
    </w:p>
    <w:p w:rsidR="001B2F50" w:rsidRPr="001B2F50" w:rsidRDefault="001B2F50" w:rsidP="001B2F50">
      <w:pPr>
        <w:spacing w:line="202" w:lineRule="exact"/>
      </w:pPr>
    </w:p>
    <w:p w:rsidR="001B2F50" w:rsidRPr="001B2F50" w:rsidRDefault="001B2F50" w:rsidP="001B2F50">
      <w:pPr>
        <w:spacing w:line="0" w:lineRule="atLeast"/>
        <w:ind w:left="6"/>
      </w:pPr>
      <w:r w:rsidRPr="001B2F50">
        <w:rPr>
          <w:rFonts w:eastAsia="Arial"/>
          <w:b/>
        </w:rPr>
        <w:t xml:space="preserve">               Статья 8. Прекращение полномочий Председателя и членов Совета</w:t>
      </w:r>
    </w:p>
    <w:p w:rsidR="001B2F50" w:rsidRPr="001B2F50" w:rsidRDefault="001B2F50" w:rsidP="001B2F50">
      <w:pPr>
        <w:spacing w:line="69" w:lineRule="exact"/>
      </w:pPr>
    </w:p>
    <w:p w:rsidR="001B2F50" w:rsidRPr="001B2F50" w:rsidRDefault="001B2F50" w:rsidP="001B2F50">
      <w:pPr>
        <w:numPr>
          <w:ilvl w:val="0"/>
          <w:numId w:val="14"/>
        </w:numPr>
        <w:tabs>
          <w:tab w:val="left" w:pos="406"/>
        </w:tabs>
        <w:suppressAutoHyphens/>
        <w:spacing w:line="0" w:lineRule="atLeast"/>
        <w:ind w:left="406" w:hanging="406"/>
        <w:jc w:val="both"/>
        <w:rPr>
          <w:rFonts w:eastAsia="Arial"/>
        </w:rPr>
      </w:pPr>
      <w:r w:rsidRPr="001B2F50">
        <w:rPr>
          <w:rFonts w:eastAsia="Arial"/>
        </w:rPr>
        <w:t>Полномочия Председателя и членов Совета прекращаются в случае:</w:t>
      </w:r>
    </w:p>
    <w:p w:rsidR="001B2F50" w:rsidRPr="001B2F50" w:rsidRDefault="001B2F50" w:rsidP="001B2F50">
      <w:pPr>
        <w:spacing w:line="67" w:lineRule="exact"/>
        <w:rPr>
          <w:rFonts w:eastAsia="Arial"/>
        </w:rPr>
      </w:pPr>
    </w:p>
    <w:p w:rsidR="001B2F50" w:rsidRPr="001B2F50" w:rsidRDefault="001B2F50" w:rsidP="001B2F50">
      <w:pPr>
        <w:numPr>
          <w:ilvl w:val="1"/>
          <w:numId w:val="14"/>
        </w:numPr>
        <w:tabs>
          <w:tab w:val="left" w:pos="566"/>
        </w:tabs>
        <w:suppressAutoHyphens/>
        <w:spacing w:line="0" w:lineRule="atLeast"/>
        <w:ind w:left="566" w:hanging="283"/>
        <w:jc w:val="both"/>
        <w:rPr>
          <w:rFonts w:eastAsia="Arial"/>
        </w:rPr>
      </w:pPr>
      <w:r w:rsidRPr="001B2F50">
        <w:rPr>
          <w:rFonts w:eastAsia="Arial"/>
        </w:rPr>
        <w:t>смерти;</w:t>
      </w:r>
    </w:p>
    <w:p w:rsidR="001B2F50" w:rsidRPr="001B2F50" w:rsidRDefault="001B2F50" w:rsidP="001B2F50">
      <w:pPr>
        <w:spacing w:line="68" w:lineRule="exact"/>
        <w:rPr>
          <w:rFonts w:eastAsia="Arial"/>
        </w:rPr>
      </w:pPr>
    </w:p>
    <w:p w:rsidR="001B2F50" w:rsidRPr="001B2F50" w:rsidRDefault="001B2F50" w:rsidP="001B2F50">
      <w:pPr>
        <w:numPr>
          <w:ilvl w:val="1"/>
          <w:numId w:val="14"/>
        </w:numPr>
        <w:tabs>
          <w:tab w:val="left" w:pos="566"/>
        </w:tabs>
        <w:suppressAutoHyphens/>
        <w:ind w:left="566" w:hanging="283"/>
        <w:jc w:val="both"/>
        <w:rPr>
          <w:rFonts w:eastAsia="Arial"/>
        </w:rPr>
      </w:pPr>
      <w:r w:rsidRPr="001B2F50">
        <w:rPr>
          <w:rFonts w:eastAsia="Arial"/>
        </w:rPr>
        <w:t>вступления в силу решения суда о признании гражданина умершим, безвестно отсутствующим или недееспособным;</w:t>
      </w:r>
    </w:p>
    <w:p w:rsidR="001B2F50" w:rsidRPr="001B2F50" w:rsidRDefault="001B2F50" w:rsidP="001B2F50">
      <w:pPr>
        <w:numPr>
          <w:ilvl w:val="1"/>
          <w:numId w:val="14"/>
        </w:numPr>
        <w:tabs>
          <w:tab w:val="left" w:pos="566"/>
        </w:tabs>
        <w:suppressAutoHyphens/>
        <w:ind w:left="566" w:hanging="283"/>
        <w:jc w:val="both"/>
        <w:rPr>
          <w:rFonts w:eastAsia="Arial"/>
        </w:rPr>
      </w:pPr>
      <w:bookmarkStart w:id="12" w:name="page44"/>
      <w:bookmarkEnd w:id="12"/>
      <w:r w:rsidRPr="001B2F50">
        <w:rPr>
          <w:rFonts w:eastAsia="Arial"/>
        </w:rPr>
        <w:t>изменения постоянного или преимущественного места жительства;</w:t>
      </w:r>
    </w:p>
    <w:p w:rsidR="001B2F50" w:rsidRPr="001B2F50" w:rsidRDefault="001B2F50" w:rsidP="001B2F50">
      <w:pPr>
        <w:numPr>
          <w:ilvl w:val="1"/>
          <w:numId w:val="14"/>
        </w:numPr>
        <w:tabs>
          <w:tab w:val="left" w:pos="566"/>
        </w:tabs>
        <w:suppressAutoHyphens/>
        <w:ind w:left="566" w:hanging="283"/>
        <w:jc w:val="both"/>
        <w:rPr>
          <w:rFonts w:eastAsia="Arial"/>
        </w:rPr>
      </w:pPr>
      <w:r w:rsidRPr="001B2F50">
        <w:rPr>
          <w:rFonts w:eastAsia="Arial"/>
        </w:rPr>
        <w:t>досрочного переизбрания Председателя и членов Совета.</w:t>
      </w:r>
    </w:p>
    <w:p w:rsidR="001B2F50" w:rsidRPr="001B2F50" w:rsidRDefault="001B2F50" w:rsidP="001B2F50">
      <w:pPr>
        <w:spacing w:line="69" w:lineRule="exact"/>
        <w:rPr>
          <w:rFonts w:eastAsia="Arial"/>
        </w:rPr>
      </w:pPr>
    </w:p>
    <w:p w:rsidR="001B2F50" w:rsidRPr="001B2F50" w:rsidRDefault="001B2F50" w:rsidP="001B2F50">
      <w:pPr>
        <w:numPr>
          <w:ilvl w:val="0"/>
          <w:numId w:val="15"/>
        </w:numPr>
        <w:tabs>
          <w:tab w:val="left" w:pos="436"/>
        </w:tabs>
        <w:suppressAutoHyphens/>
        <w:ind w:left="5" w:right="40" w:hanging="5"/>
        <w:jc w:val="both"/>
        <w:rPr>
          <w:rFonts w:eastAsia="Arial"/>
        </w:rPr>
      </w:pPr>
      <w:r w:rsidRPr="001B2F50">
        <w:rPr>
          <w:rFonts w:eastAsia="Arial"/>
        </w:rPr>
        <w:t>Досрочное переизбрание Председателя и членов Совета может быть проведено:</w:t>
      </w:r>
    </w:p>
    <w:p w:rsidR="001B2F50" w:rsidRPr="001B2F50" w:rsidRDefault="001B2F50" w:rsidP="001B2F50">
      <w:pPr>
        <w:spacing w:line="59" w:lineRule="exact"/>
        <w:rPr>
          <w:rFonts w:eastAsia="Arial"/>
        </w:rPr>
      </w:pPr>
    </w:p>
    <w:p w:rsidR="001B2F50" w:rsidRPr="001B2F50" w:rsidRDefault="001B2F50" w:rsidP="001B2F50">
      <w:pPr>
        <w:numPr>
          <w:ilvl w:val="1"/>
          <w:numId w:val="15"/>
        </w:numPr>
        <w:tabs>
          <w:tab w:val="left" w:pos="565"/>
        </w:tabs>
        <w:suppressAutoHyphens/>
        <w:spacing w:line="0" w:lineRule="atLeast"/>
        <w:ind w:left="565" w:hanging="282"/>
        <w:jc w:val="both"/>
        <w:rPr>
          <w:rFonts w:eastAsia="Arial"/>
        </w:rPr>
      </w:pPr>
      <w:r w:rsidRPr="001B2F50">
        <w:rPr>
          <w:rFonts w:eastAsia="Arial"/>
        </w:rPr>
        <w:t>по требованию не менее чем одной трети участников собрания;</w:t>
      </w:r>
    </w:p>
    <w:p w:rsidR="001B2F50" w:rsidRPr="001B2F50" w:rsidRDefault="001B2F50" w:rsidP="001B2F50">
      <w:pPr>
        <w:spacing w:line="68" w:lineRule="exact"/>
        <w:rPr>
          <w:rFonts w:eastAsia="Arial"/>
        </w:rPr>
      </w:pPr>
    </w:p>
    <w:p w:rsidR="001B2F50" w:rsidRPr="001B2F50" w:rsidRDefault="001B2F50" w:rsidP="001B2F50">
      <w:pPr>
        <w:numPr>
          <w:ilvl w:val="1"/>
          <w:numId w:val="15"/>
        </w:numPr>
        <w:tabs>
          <w:tab w:val="left" w:pos="565"/>
        </w:tabs>
        <w:suppressAutoHyphens/>
        <w:spacing w:line="228" w:lineRule="auto"/>
        <w:ind w:left="565" w:hanging="282"/>
        <w:jc w:val="both"/>
      </w:pPr>
      <w:r w:rsidRPr="001B2F50">
        <w:rPr>
          <w:rFonts w:eastAsia="Arial"/>
        </w:rPr>
        <w:t>по инициативе граждан в количестве 10 человек.</w:t>
      </w:r>
    </w:p>
    <w:p w:rsidR="001B2F50" w:rsidRPr="001B2F50" w:rsidRDefault="001B2F50" w:rsidP="001B2F50">
      <w:pPr>
        <w:spacing w:line="181" w:lineRule="exact"/>
      </w:pPr>
    </w:p>
    <w:p w:rsidR="001B2F50" w:rsidRPr="001B2F50" w:rsidRDefault="001B2F50" w:rsidP="001B2F50">
      <w:pPr>
        <w:ind w:left="5" w:right="40"/>
        <w:jc w:val="center"/>
      </w:pPr>
      <w:r w:rsidRPr="001B2F50">
        <w:rPr>
          <w:rFonts w:eastAsia="Arial"/>
          <w:b/>
        </w:rPr>
        <w:t>Статья 9. Порядок прекращения осуществления территориального общественного самоуправления</w:t>
      </w:r>
    </w:p>
    <w:p w:rsidR="001B2F50" w:rsidRPr="001B2F50" w:rsidRDefault="001B2F50" w:rsidP="001B2F50">
      <w:pPr>
        <w:spacing w:line="58" w:lineRule="exact"/>
      </w:pPr>
    </w:p>
    <w:p w:rsidR="001B2F50" w:rsidRPr="001B2F50" w:rsidRDefault="001B2F50" w:rsidP="001B2F50">
      <w:pPr>
        <w:tabs>
          <w:tab w:val="left" w:pos="402"/>
        </w:tabs>
        <w:ind w:right="40"/>
        <w:jc w:val="both"/>
        <w:rPr>
          <w:rFonts w:eastAsia="Arial"/>
        </w:rPr>
      </w:pPr>
      <w:r w:rsidRPr="001B2F50">
        <w:rPr>
          <w:rFonts w:eastAsia="Arial"/>
        </w:rPr>
        <w:t>9.1. Деятельность территориального общественного самоуправления прекращается по решению собрания граждан или вступившим в законную силу решением суда.</w:t>
      </w:r>
    </w:p>
    <w:p w:rsidR="001B2F50" w:rsidRDefault="001B2F50" w:rsidP="001B2F50">
      <w:pPr>
        <w:tabs>
          <w:tab w:val="left" w:pos="402"/>
        </w:tabs>
        <w:ind w:right="40"/>
        <w:jc w:val="both"/>
        <w:rPr>
          <w:rFonts w:eastAsia="Arial"/>
        </w:rPr>
      </w:pPr>
      <w:r w:rsidRPr="001B2F50">
        <w:rPr>
          <w:rFonts w:eastAsia="Arial"/>
        </w:rPr>
        <w:t>9.2. Решение собрания граждан о прекращении деятельности территориального общественного самоуправления в двухнедельный срок направляется в органы местного самоуправления Новотроицкого сельсовета.</w:t>
      </w:r>
    </w:p>
    <w:p w:rsidR="00D778F0" w:rsidRPr="00BD7A2D" w:rsidRDefault="00D778F0" w:rsidP="001B2F50">
      <w:pPr>
        <w:tabs>
          <w:tab w:val="left" w:pos="402"/>
        </w:tabs>
        <w:ind w:right="40"/>
        <w:jc w:val="both"/>
        <w:rPr>
          <w:rFonts w:eastAsia="Arial"/>
        </w:rPr>
      </w:pPr>
    </w:p>
    <w:p w:rsidR="00D778F0" w:rsidRPr="00BD7A2D" w:rsidRDefault="00D778F0" w:rsidP="00D778F0"/>
    <w:p w:rsidR="00D778F0" w:rsidRPr="00BD7A2D" w:rsidRDefault="00D778F0" w:rsidP="00D778F0">
      <w:pPr>
        <w:jc w:val="center"/>
      </w:pPr>
      <w:r w:rsidRPr="00BD7A2D">
        <w:t>СОДЕРЖАНИЕ:</w:t>
      </w:r>
    </w:p>
    <w:p w:rsidR="00D778F0" w:rsidRPr="00BD7A2D" w:rsidRDefault="00D778F0" w:rsidP="00D778F0"/>
    <w:p w:rsidR="00D778F0" w:rsidRPr="00BD7A2D" w:rsidRDefault="00BD7A2D" w:rsidP="00BD7A2D">
      <w:r w:rsidRPr="00BD7A2D">
        <w:t>1.</w:t>
      </w:r>
      <w:r w:rsidR="00D778F0" w:rsidRPr="00BD7A2D">
        <w:t>Решение сессии Совета депутатов Новотроицкого сельсовета от 14.11.2018 № 36/147 «</w:t>
      </w:r>
      <w:r w:rsidR="00D778F0" w:rsidRPr="00BD7A2D">
        <w:rPr>
          <w:rFonts w:eastAsia="Lucida Sans Unicode"/>
          <w:bCs/>
          <w:kern w:val="3"/>
          <w:lang w:bidi="hi-IN"/>
        </w:rPr>
        <w:t xml:space="preserve">О внесении изменений в решение сессии Совета депутатов Новотроицкого сельсовета Колыванского района Новосибирской области от 09.12.2015 № 4/26 «Об утверждении </w:t>
      </w:r>
      <w:r w:rsidR="00D778F0" w:rsidRPr="00BD7A2D">
        <w:rPr>
          <w:bCs/>
          <w:kern w:val="3"/>
          <w:lang w:bidi="hi-IN"/>
        </w:rPr>
        <w:t>Порядка проведения конкурса на замещение вакантной должности муниципальной службы в администрации Новотроицкого сельсовета Колыванского района Новосибирской области</w:t>
      </w:r>
    </w:p>
    <w:p w:rsidR="00D778F0" w:rsidRPr="00BD7A2D" w:rsidRDefault="00BD7A2D" w:rsidP="00BD7A2D">
      <w:pPr>
        <w:widowControl w:val="0"/>
        <w:autoSpaceDE w:val="0"/>
        <w:autoSpaceDN w:val="0"/>
        <w:adjustRightInd w:val="0"/>
        <w:rPr>
          <w:bCs/>
          <w:color w:val="000000" w:themeColor="text1"/>
        </w:rPr>
      </w:pPr>
      <w:proofErr w:type="gramStart"/>
      <w:r w:rsidRPr="00BD7A2D">
        <w:t>2.Р</w:t>
      </w:r>
      <w:r w:rsidR="00D778F0" w:rsidRPr="00BD7A2D">
        <w:t>ешение сессии Совета депутатов Новотроицкого сельсовета от 14.11.2018 № 36/148 «</w:t>
      </w:r>
      <w:r w:rsidR="00D778F0" w:rsidRPr="00BD7A2D">
        <w:rPr>
          <w:bCs/>
          <w:color w:val="000000" w:themeColor="text1"/>
        </w:rPr>
        <w:t>О внесении изменений в решение сессии Совета депутатов Новотроицкого сельсовета Колыванского района Новосибирской области от 30.03.2017 № 19/87 «Об утверждении Положения об оплате труда лиц</w:t>
      </w:r>
      <w:r w:rsidR="00D778F0" w:rsidRPr="00BD7A2D">
        <w:rPr>
          <w:color w:val="000000" w:themeColor="text1"/>
        </w:rPr>
        <w:t xml:space="preserve">, замещающих муниципальные должности на постоянной основе, </w:t>
      </w:r>
      <w:r w:rsidR="00D778F0" w:rsidRPr="00BD7A2D">
        <w:rPr>
          <w:bCs/>
          <w:color w:val="000000" w:themeColor="text1"/>
        </w:rPr>
        <w:t>муниципальных служащих  администрации Новотроицкого сельсовета Колыванского района Новосибирской области»</w:t>
      </w:r>
      <w:proofErr w:type="gramEnd"/>
    </w:p>
    <w:p w:rsidR="00D778F0" w:rsidRPr="00BD7A2D" w:rsidRDefault="00BD7A2D" w:rsidP="00BD7A2D">
      <w:r w:rsidRPr="00BD7A2D">
        <w:t>3.Р</w:t>
      </w:r>
      <w:r w:rsidR="00D778F0" w:rsidRPr="00BD7A2D">
        <w:t>ешение сессии Совета депутатов Новотроицкого сельсовета от 14.11.2018 № 36/149 «О проекте муниципального правового акта « О внесении изменений и дополнений в Устав Новотроицкого сельсовета Колыванского района Новосибирской области».</w:t>
      </w:r>
    </w:p>
    <w:p w:rsidR="00D778F0" w:rsidRPr="00BD7A2D" w:rsidRDefault="00BD7A2D" w:rsidP="00BD7A2D">
      <w:pPr>
        <w:pStyle w:val="a5"/>
        <w:rPr>
          <w:rFonts w:ascii="Times New Roman" w:hAnsi="Times New Roman" w:cs="Times New Roman"/>
          <w:sz w:val="24"/>
          <w:szCs w:val="24"/>
        </w:rPr>
      </w:pPr>
      <w:r w:rsidRPr="00BD7A2D">
        <w:rPr>
          <w:rFonts w:ascii="Times New Roman" w:hAnsi="Times New Roman" w:cs="Times New Roman"/>
          <w:sz w:val="24"/>
          <w:szCs w:val="24"/>
        </w:rPr>
        <w:t>4.Р</w:t>
      </w:r>
      <w:r w:rsidR="00D778F0" w:rsidRPr="00BD7A2D">
        <w:rPr>
          <w:rFonts w:ascii="Times New Roman" w:hAnsi="Times New Roman" w:cs="Times New Roman"/>
          <w:sz w:val="24"/>
          <w:szCs w:val="24"/>
        </w:rPr>
        <w:t>ешение сессии Совета депутатов Новотроицкого сельсовета от 14.11.2018 № 36/150 «О внесении изменений в решение сессии от  25.12.2017г. № 28/123  «О бюджете  Новотроицкого сельсовета Колыванского района Новосибирской области на 2018год и  плановый период 201-2020 годов»</w:t>
      </w:r>
    </w:p>
    <w:p w:rsidR="00D778F0" w:rsidRPr="00BD7A2D" w:rsidRDefault="00BD7A2D" w:rsidP="00BD7A2D">
      <w:r w:rsidRPr="00BD7A2D">
        <w:rPr>
          <w:rFonts w:eastAsiaTheme="minorHAnsi"/>
          <w:lang w:eastAsia="en-US"/>
        </w:rPr>
        <w:t>5.Р</w:t>
      </w:r>
      <w:r w:rsidR="00D778F0" w:rsidRPr="00BD7A2D">
        <w:t>ешение сессии Совета депутатов Новотроицкого сельсовета от 14.11.2018 № 36/151 «</w:t>
      </w:r>
      <w:r w:rsidR="00D778F0" w:rsidRPr="00BD7A2D">
        <w:rPr>
          <w:rFonts w:eastAsia="Arial Unicode MS"/>
        </w:rPr>
        <w:t>О назначении публичных слушаний по проекту  решения «О бюджете Новотроицкого сельсовета Колыванского района Новосибирской области на 2019 год и плановый период 2020-2021 годов</w:t>
      </w:r>
    </w:p>
    <w:p w:rsidR="00D778F0" w:rsidRPr="00BD7A2D" w:rsidRDefault="00BD7A2D" w:rsidP="00BD7A2D">
      <w:r w:rsidRPr="00BD7A2D">
        <w:t>6.Р</w:t>
      </w:r>
      <w:r w:rsidR="00D778F0" w:rsidRPr="00BD7A2D">
        <w:t xml:space="preserve">ешение сессии Совета депутатов Новотроицкого сельсовета от 14.11.2018 № 36/152 «Об установлении на территории Новотроицкого сельсовета Колыванского района Новосибирской области налога на имущество физических лиц </w:t>
      </w:r>
    </w:p>
    <w:p w:rsidR="00D778F0" w:rsidRPr="00BD7A2D" w:rsidRDefault="00BD7A2D" w:rsidP="00D778F0">
      <w:r w:rsidRPr="00BD7A2D">
        <w:t>7. Р</w:t>
      </w:r>
      <w:r w:rsidR="00D778F0" w:rsidRPr="00BD7A2D">
        <w:t>ешение сессии Совета депутатов Новотроицкого сельсовета от 14.11.2018 № 36/153 «Об определении налоговых ставок, льгот,</w:t>
      </w:r>
    </w:p>
    <w:p w:rsidR="00D778F0" w:rsidRPr="00BD7A2D" w:rsidRDefault="00D778F0" w:rsidP="00D778F0">
      <w:r w:rsidRPr="00BD7A2D">
        <w:t>порядка и сроков уплаты земельного налога в 2019 году</w:t>
      </w:r>
    </w:p>
    <w:p w:rsidR="00D778F0" w:rsidRPr="00BD7A2D" w:rsidRDefault="00BD7A2D" w:rsidP="00BD7A2D">
      <w:r w:rsidRPr="00BD7A2D">
        <w:t>8.Р</w:t>
      </w:r>
      <w:r w:rsidR="00D778F0" w:rsidRPr="00BD7A2D">
        <w:t>ешение сессии Совета депутатов Новотроицкого сельсовета от 14.11.2018 № 36/154 «</w:t>
      </w:r>
    </w:p>
    <w:p w:rsidR="00D778F0" w:rsidRPr="00BD7A2D" w:rsidRDefault="00D778F0" w:rsidP="00BD7A2D">
      <w:r w:rsidRPr="00BD7A2D">
        <w:t>О  готовности  к отопительному сезону    2018/2019 годов  учреждений соцкультбыта и школ на территории  Новотроицкого сельсовета.</w:t>
      </w:r>
    </w:p>
    <w:p w:rsidR="00BD7A2D" w:rsidRPr="00BD7A2D" w:rsidRDefault="00BD7A2D" w:rsidP="00BD7A2D">
      <w:pPr>
        <w:rPr>
          <w:bCs/>
        </w:rPr>
      </w:pPr>
      <w:r w:rsidRPr="00BD7A2D">
        <w:t>9. Р</w:t>
      </w:r>
      <w:r w:rsidR="00D778F0" w:rsidRPr="00BD7A2D">
        <w:t>ешение сессии Совета депутатов Новотроицкого сельсовета от 14.11</w:t>
      </w:r>
      <w:r w:rsidRPr="00BD7A2D">
        <w:t xml:space="preserve">.2018 № 36/155 «    </w:t>
      </w:r>
      <w:r w:rsidRPr="00BD7A2D">
        <w:rPr>
          <w:bCs/>
        </w:rPr>
        <w:t>Об установлении границ территорий осуществления</w:t>
      </w:r>
    </w:p>
    <w:p w:rsidR="00BD7A2D" w:rsidRPr="00BD7A2D" w:rsidRDefault="00BD7A2D" w:rsidP="00BD7A2D">
      <w:pPr>
        <w:autoSpaceDE w:val="0"/>
        <w:autoSpaceDN w:val="0"/>
        <w:adjustRightInd w:val="0"/>
        <w:rPr>
          <w:bCs/>
        </w:rPr>
      </w:pPr>
      <w:r w:rsidRPr="00BD7A2D">
        <w:rPr>
          <w:bCs/>
        </w:rPr>
        <w:t>территориального общественного самоуправления «Юрт-Акбалык» в Новотроицком сельсовете Колыванского района Новосибирской области</w:t>
      </w:r>
    </w:p>
    <w:p w:rsidR="00BD7A2D" w:rsidRPr="00BD7A2D" w:rsidRDefault="00BD7A2D" w:rsidP="00BD7A2D">
      <w:pPr>
        <w:snapToGrid w:val="0"/>
        <w:rPr>
          <w:color w:val="000000"/>
        </w:rPr>
      </w:pPr>
      <w:r w:rsidRPr="00BD7A2D">
        <w:rPr>
          <w:rFonts w:eastAsiaTheme="minorHAnsi"/>
          <w:lang w:eastAsia="en-US"/>
        </w:rPr>
        <w:t>10.</w:t>
      </w:r>
      <w:r w:rsidR="00D778F0" w:rsidRPr="00BD7A2D">
        <w:t>Постановление администрации Новотроицког</w:t>
      </w:r>
      <w:r w:rsidRPr="00BD7A2D">
        <w:t>о сельсовета от 14.11.2018 № 127</w:t>
      </w:r>
      <w:r w:rsidR="00D778F0" w:rsidRPr="00BD7A2D">
        <w:rPr>
          <w:b/>
        </w:rPr>
        <w:t xml:space="preserve"> «</w:t>
      </w:r>
      <w:r w:rsidRPr="00BD7A2D">
        <w:rPr>
          <w:color w:val="000000"/>
        </w:rPr>
        <w:t>Об отмене постановления администрации Новотроицкого сельсовета Колыванского района Новосибирской области от 04.06.2018 № 48 «Об утверждении административного регламента предоставления муниципальной услуги «</w:t>
      </w:r>
      <w:r w:rsidRPr="00BD7A2D">
        <w:t xml:space="preserve"> Прием заявок на участие в ярмарке, организатором которой является администрация Новотроицкого сельсовета Колыванского района Новосибирской области»</w:t>
      </w:r>
    </w:p>
    <w:p w:rsidR="00BD7A2D" w:rsidRPr="00BD7A2D" w:rsidRDefault="00BD7A2D" w:rsidP="00BD7A2D">
      <w:r w:rsidRPr="00BD7A2D">
        <w:t>11.</w:t>
      </w:r>
      <w:r w:rsidR="00D778F0" w:rsidRPr="00BD7A2D">
        <w:t>Постановление администрации Новотроицкого сельсов</w:t>
      </w:r>
      <w:r w:rsidRPr="00BD7A2D">
        <w:t>ета от 15.11.2018 № 129 «Об утверждении плана мероприятий по обеспечению</w:t>
      </w:r>
    </w:p>
    <w:p w:rsidR="00BD7A2D" w:rsidRPr="00BD7A2D" w:rsidRDefault="00BD7A2D" w:rsidP="00BD7A2D">
      <w:r w:rsidRPr="00BD7A2D">
        <w:t>безопасности дорожного движения и профилактике дорожно-транспортных происшествий в администрации Новотроицкого сельсовета Колыванского района Новосибирской области</w:t>
      </w:r>
    </w:p>
    <w:p w:rsidR="00D778F0" w:rsidRPr="00BD7A2D" w:rsidRDefault="00D778F0" w:rsidP="00D778F0"/>
    <w:p w:rsidR="00BD7A2D" w:rsidRPr="00BD7A2D" w:rsidRDefault="00BD7A2D" w:rsidP="00BD7A2D">
      <w:pPr>
        <w:pStyle w:val="a5"/>
        <w:rPr>
          <w:rFonts w:ascii="Times New Roman" w:hAnsi="Times New Roman" w:cs="Times New Roman"/>
          <w:sz w:val="24"/>
          <w:szCs w:val="24"/>
        </w:rPr>
      </w:pPr>
      <w:r w:rsidRPr="00BD7A2D">
        <w:rPr>
          <w:rFonts w:ascii="Times New Roman" w:hAnsi="Times New Roman" w:cs="Times New Roman"/>
          <w:sz w:val="24"/>
          <w:szCs w:val="24"/>
        </w:rPr>
        <w:lastRenderedPageBreak/>
        <w:t>12.</w:t>
      </w:r>
      <w:r w:rsidR="00D778F0" w:rsidRPr="00BD7A2D">
        <w:rPr>
          <w:rFonts w:ascii="Times New Roman" w:hAnsi="Times New Roman" w:cs="Times New Roman"/>
          <w:sz w:val="24"/>
          <w:szCs w:val="24"/>
        </w:rPr>
        <w:t xml:space="preserve"> Постановление администрации Новотроицког</w:t>
      </w:r>
      <w:r w:rsidRPr="00BD7A2D">
        <w:rPr>
          <w:rFonts w:ascii="Times New Roman" w:hAnsi="Times New Roman" w:cs="Times New Roman"/>
          <w:sz w:val="24"/>
          <w:szCs w:val="24"/>
        </w:rPr>
        <w:t>о сельсовета от 20.11.2018 № 130</w:t>
      </w:r>
      <w:r w:rsidR="00D778F0" w:rsidRPr="00BD7A2D">
        <w:rPr>
          <w:rFonts w:ascii="Times New Roman" w:hAnsi="Times New Roman" w:cs="Times New Roman"/>
          <w:sz w:val="24"/>
          <w:szCs w:val="24"/>
        </w:rPr>
        <w:t xml:space="preserve"> «</w:t>
      </w:r>
      <w:r w:rsidRPr="00BD7A2D">
        <w:rPr>
          <w:rFonts w:ascii="Times New Roman" w:hAnsi="Times New Roman" w:cs="Times New Roman"/>
          <w:sz w:val="24"/>
          <w:szCs w:val="24"/>
        </w:rPr>
        <w:t>О регистрации Устава территориального общественного самоуправления «Юрт-Акбалык» на территории Новотроицкого сельсовета Колыванского района Новосибирской области</w:t>
      </w:r>
    </w:p>
    <w:p w:rsidR="00D778F0" w:rsidRPr="00BD7A2D" w:rsidRDefault="00D778F0" w:rsidP="00D778F0"/>
    <w:p w:rsidR="00D778F0" w:rsidRPr="00BD7A2D" w:rsidRDefault="00D778F0" w:rsidP="00D778F0">
      <w:pPr>
        <w:pStyle w:val="a5"/>
        <w:rPr>
          <w:rFonts w:ascii="Times New Roman" w:hAnsi="Times New Roman" w:cs="Times New Roman"/>
          <w:sz w:val="24"/>
          <w:szCs w:val="24"/>
        </w:rPr>
      </w:pPr>
    </w:p>
    <w:p w:rsidR="00D778F0" w:rsidRPr="00BD7A2D" w:rsidRDefault="00D778F0" w:rsidP="00D778F0"/>
    <w:p w:rsidR="00D778F0" w:rsidRPr="00BD7A2D" w:rsidRDefault="00D778F0" w:rsidP="00D778F0"/>
    <w:p w:rsidR="00D778F0" w:rsidRPr="00BD7A2D" w:rsidRDefault="00D778F0" w:rsidP="00D778F0"/>
    <w:tbl>
      <w:tblPr>
        <w:tblStyle w:val="ab"/>
        <w:tblW w:w="0" w:type="auto"/>
        <w:tblLook w:val="04A0"/>
      </w:tblPr>
      <w:tblGrid>
        <w:gridCol w:w="3368"/>
        <w:gridCol w:w="3011"/>
        <w:gridCol w:w="3191"/>
      </w:tblGrid>
      <w:tr w:rsidR="00D778F0" w:rsidRPr="00BD7A2D" w:rsidTr="00D778F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8F0" w:rsidRPr="00BD7A2D" w:rsidRDefault="00D778F0">
            <w:pPr>
              <w:pStyle w:val="a4"/>
              <w:ind w:left="0"/>
              <w:jc w:val="both"/>
              <w:rPr>
                <w:rFonts w:ascii="Times New Roman" w:eastAsia="Times New Roman" w:hAnsi="Times New Roman" w:cs="Times New Roman"/>
                <w:sz w:val="24"/>
                <w:szCs w:val="24"/>
              </w:rPr>
            </w:pPr>
            <w:r w:rsidRPr="00BD7A2D">
              <w:rPr>
                <w:rFonts w:ascii="Times New Roman" w:hAnsi="Times New Roman" w:cs="Times New Roman"/>
                <w:sz w:val="24"/>
                <w:szCs w:val="24"/>
              </w:rPr>
              <w:t>Учредитель: Администрация Новотроицкого сельсовета Колыванского района Новосибирской области</w:t>
            </w:r>
          </w:p>
          <w:p w:rsidR="00D778F0" w:rsidRPr="00BD7A2D" w:rsidRDefault="00D778F0">
            <w:pPr>
              <w:pStyle w:val="a4"/>
              <w:ind w:left="0"/>
              <w:jc w:val="both"/>
              <w:rPr>
                <w:rFonts w:ascii="Times New Roman" w:eastAsia="Times New Roman" w:hAnsi="Times New Roman" w:cs="Times New Roman"/>
                <w:sz w:val="24"/>
                <w:szCs w:val="24"/>
              </w:rPr>
            </w:pPr>
            <w:r w:rsidRPr="00BD7A2D">
              <w:rPr>
                <w:rFonts w:ascii="Times New Roman" w:hAnsi="Times New Roman" w:cs="Times New Roman"/>
                <w:sz w:val="24"/>
                <w:szCs w:val="24"/>
              </w:rPr>
              <w:t xml:space="preserve">633188 НСО Колыванский район с. Новотроицк ул. </w:t>
            </w:r>
            <w:proofErr w:type="gramStart"/>
            <w:r w:rsidRPr="00BD7A2D">
              <w:rPr>
                <w:rFonts w:ascii="Times New Roman" w:hAnsi="Times New Roman" w:cs="Times New Roman"/>
                <w:sz w:val="24"/>
                <w:szCs w:val="24"/>
              </w:rPr>
              <w:t>Советская</w:t>
            </w:r>
            <w:proofErr w:type="gramEnd"/>
            <w:r w:rsidRPr="00BD7A2D">
              <w:rPr>
                <w:rFonts w:ascii="Times New Roman" w:hAnsi="Times New Roman" w:cs="Times New Roman"/>
                <w:sz w:val="24"/>
                <w:szCs w:val="24"/>
              </w:rPr>
              <w:t>,3</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8F0" w:rsidRPr="00BD7A2D" w:rsidRDefault="00D778F0">
            <w:pPr>
              <w:pStyle w:val="a4"/>
              <w:ind w:left="0"/>
              <w:rPr>
                <w:rFonts w:ascii="Times New Roman" w:eastAsia="Times New Roman" w:hAnsi="Times New Roman" w:cs="Times New Roman"/>
                <w:sz w:val="24"/>
                <w:szCs w:val="24"/>
              </w:rPr>
            </w:pPr>
            <w:r w:rsidRPr="00BD7A2D">
              <w:rPr>
                <w:rFonts w:ascii="Times New Roman" w:hAnsi="Times New Roman" w:cs="Times New Roman"/>
                <w:sz w:val="24"/>
                <w:szCs w:val="24"/>
              </w:rPr>
              <w:t>Распространяется на некоммерческой основе</w:t>
            </w:r>
          </w:p>
          <w:p w:rsidR="00D778F0" w:rsidRPr="00BD7A2D" w:rsidRDefault="00D778F0">
            <w:pPr>
              <w:pStyle w:val="a4"/>
              <w:ind w:left="0"/>
              <w:rPr>
                <w:rFonts w:ascii="Times New Roman" w:eastAsia="Times New Roman" w:hAnsi="Times New Roman" w:cs="Times New Roman"/>
                <w:sz w:val="24"/>
                <w:szCs w:val="24"/>
              </w:rPr>
            </w:pPr>
            <w:r w:rsidRPr="00BD7A2D">
              <w:rPr>
                <w:rFonts w:ascii="Times New Roman" w:hAnsi="Times New Roman" w:cs="Times New Roman"/>
                <w:sz w:val="24"/>
                <w:szCs w:val="24"/>
              </w:rPr>
              <w:t>( бесплатно)</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8F0" w:rsidRPr="00BD7A2D" w:rsidRDefault="00D778F0">
            <w:pPr>
              <w:pStyle w:val="a4"/>
              <w:ind w:left="0"/>
              <w:jc w:val="both"/>
              <w:rPr>
                <w:rFonts w:ascii="Times New Roman" w:eastAsia="Times New Roman" w:hAnsi="Times New Roman" w:cs="Times New Roman"/>
                <w:sz w:val="24"/>
                <w:szCs w:val="24"/>
              </w:rPr>
            </w:pPr>
            <w:r w:rsidRPr="00BD7A2D">
              <w:rPr>
                <w:rFonts w:ascii="Times New Roman" w:hAnsi="Times New Roman" w:cs="Times New Roman"/>
                <w:sz w:val="24"/>
                <w:szCs w:val="24"/>
              </w:rPr>
              <w:t>Редакционный Совет:</w:t>
            </w:r>
          </w:p>
          <w:p w:rsidR="00D778F0" w:rsidRPr="00BD7A2D" w:rsidRDefault="00D778F0">
            <w:pPr>
              <w:pStyle w:val="a4"/>
              <w:ind w:left="0"/>
              <w:jc w:val="both"/>
              <w:rPr>
                <w:rFonts w:ascii="Times New Roman" w:eastAsia="Times New Roman" w:hAnsi="Times New Roman" w:cs="Times New Roman"/>
                <w:sz w:val="24"/>
                <w:szCs w:val="24"/>
              </w:rPr>
            </w:pPr>
            <w:r w:rsidRPr="00BD7A2D">
              <w:rPr>
                <w:rFonts w:ascii="Times New Roman" w:hAnsi="Times New Roman" w:cs="Times New Roman"/>
                <w:sz w:val="24"/>
                <w:szCs w:val="24"/>
              </w:rPr>
              <w:t>Рассолова Т.Х., Красношан М.Е., Подрезова Н.А.</w:t>
            </w:r>
          </w:p>
        </w:tc>
      </w:tr>
      <w:tr w:rsidR="00D778F0" w:rsidRPr="00BD7A2D" w:rsidTr="00D778F0">
        <w:tc>
          <w:tcPr>
            <w:tcW w:w="336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8F0" w:rsidRPr="00BD7A2D" w:rsidRDefault="00D778F0">
            <w:pPr>
              <w:pStyle w:val="a4"/>
              <w:ind w:left="0"/>
              <w:jc w:val="both"/>
              <w:rPr>
                <w:rFonts w:ascii="Times New Roman" w:eastAsia="Times New Roman" w:hAnsi="Times New Roman" w:cs="Times New Roman"/>
                <w:sz w:val="24"/>
                <w:szCs w:val="24"/>
              </w:rPr>
            </w:pPr>
            <w:r w:rsidRPr="00BD7A2D">
              <w:rPr>
                <w:rFonts w:ascii="Times New Roman" w:hAnsi="Times New Roman" w:cs="Times New Roman"/>
                <w:sz w:val="24"/>
                <w:szCs w:val="24"/>
              </w:rPr>
              <w:t>Отпечатано: в администрации Новотроицкого сельсовета Колыванского района Новосибирской области</w:t>
            </w:r>
          </w:p>
        </w:tc>
        <w:tc>
          <w:tcPr>
            <w:tcW w:w="30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8F0" w:rsidRPr="00BD7A2D" w:rsidRDefault="00D778F0">
            <w:pPr>
              <w:pStyle w:val="a4"/>
              <w:ind w:left="0"/>
              <w:jc w:val="both"/>
              <w:rPr>
                <w:rFonts w:ascii="Times New Roman" w:eastAsia="Times New Roman" w:hAnsi="Times New Roman" w:cs="Times New Roman"/>
                <w:sz w:val="24"/>
                <w:szCs w:val="24"/>
              </w:rPr>
            </w:pPr>
            <w:r w:rsidRPr="00BD7A2D">
              <w:rPr>
                <w:rFonts w:ascii="Times New Roman" w:hAnsi="Times New Roman" w:cs="Times New Roman"/>
                <w:sz w:val="24"/>
                <w:szCs w:val="24"/>
              </w:rPr>
              <w:t>Тираж: 7 экземпляров</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778F0" w:rsidRPr="00BD7A2D" w:rsidRDefault="00BD7A2D">
            <w:pPr>
              <w:pStyle w:val="a4"/>
              <w:ind w:left="0"/>
              <w:jc w:val="both"/>
              <w:rPr>
                <w:rFonts w:ascii="Times New Roman" w:eastAsia="Times New Roman" w:hAnsi="Times New Roman" w:cs="Times New Roman"/>
                <w:sz w:val="24"/>
                <w:szCs w:val="24"/>
              </w:rPr>
            </w:pPr>
            <w:r>
              <w:rPr>
                <w:rFonts w:ascii="Times New Roman" w:hAnsi="Times New Roman" w:cs="Times New Roman"/>
                <w:sz w:val="24"/>
                <w:szCs w:val="24"/>
              </w:rPr>
              <w:t>Номер согласован 20</w:t>
            </w:r>
            <w:r w:rsidR="00D778F0" w:rsidRPr="00BD7A2D">
              <w:rPr>
                <w:rFonts w:ascii="Times New Roman" w:hAnsi="Times New Roman" w:cs="Times New Roman"/>
                <w:sz w:val="24"/>
                <w:szCs w:val="24"/>
              </w:rPr>
              <w:t>.11.2018г</w:t>
            </w:r>
          </w:p>
        </w:tc>
      </w:tr>
    </w:tbl>
    <w:p w:rsidR="00D778F0" w:rsidRPr="00BD7A2D" w:rsidRDefault="00D778F0" w:rsidP="00D778F0">
      <w:pPr>
        <w:shd w:val="clear" w:color="auto" w:fill="FFFFFF"/>
        <w:spacing w:before="47" w:after="100" w:afterAutospacing="1" w:line="160" w:lineRule="atLeast"/>
        <w:ind w:firstLine="567"/>
        <w:jc w:val="both"/>
      </w:pPr>
    </w:p>
    <w:p w:rsidR="00D778F0" w:rsidRPr="00BD7A2D" w:rsidRDefault="00D778F0" w:rsidP="00D778F0">
      <w:pPr>
        <w:shd w:val="clear" w:color="auto" w:fill="FFFFFF"/>
        <w:spacing w:before="47" w:after="100" w:afterAutospacing="1" w:line="160" w:lineRule="atLeast"/>
        <w:ind w:firstLine="567"/>
        <w:jc w:val="both"/>
      </w:pPr>
    </w:p>
    <w:p w:rsidR="00D778F0" w:rsidRPr="00BD7A2D" w:rsidRDefault="00D778F0" w:rsidP="00D778F0">
      <w:pPr>
        <w:shd w:val="clear" w:color="auto" w:fill="FFFFFF"/>
        <w:spacing w:before="47" w:after="100" w:afterAutospacing="1" w:line="160" w:lineRule="atLeast"/>
        <w:ind w:firstLine="567"/>
        <w:jc w:val="both"/>
      </w:pPr>
    </w:p>
    <w:p w:rsidR="00D778F0" w:rsidRPr="00BD7A2D" w:rsidRDefault="00D778F0" w:rsidP="00D778F0">
      <w:pPr>
        <w:shd w:val="clear" w:color="auto" w:fill="FFFFFF"/>
        <w:spacing w:before="47" w:after="100" w:afterAutospacing="1" w:line="160" w:lineRule="atLeast"/>
        <w:ind w:firstLine="567"/>
        <w:jc w:val="both"/>
      </w:pPr>
    </w:p>
    <w:p w:rsidR="00D778F0" w:rsidRPr="00BD7A2D" w:rsidRDefault="00D778F0" w:rsidP="00D778F0">
      <w:pPr>
        <w:shd w:val="clear" w:color="auto" w:fill="FFFFFF"/>
        <w:spacing w:before="47" w:after="100" w:afterAutospacing="1" w:line="160" w:lineRule="atLeast"/>
        <w:ind w:firstLine="567"/>
        <w:jc w:val="both"/>
      </w:pPr>
    </w:p>
    <w:p w:rsidR="00D778F0" w:rsidRPr="00BD7A2D" w:rsidRDefault="00D778F0" w:rsidP="001B2F50">
      <w:pPr>
        <w:tabs>
          <w:tab w:val="left" w:pos="402"/>
        </w:tabs>
        <w:ind w:right="40"/>
        <w:jc w:val="both"/>
      </w:pPr>
    </w:p>
    <w:sectPr w:rsidR="00D778F0" w:rsidRPr="00BD7A2D" w:rsidSect="001B2F50">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3"/>
    <w:lvl w:ilvl="0">
      <w:start w:val="4"/>
      <w:numFmt w:val="decimal"/>
      <w:lvlText w:val="1.%1."/>
      <w:lvlJc w:val="left"/>
      <w:pPr>
        <w:tabs>
          <w:tab w:val="num" w:pos="0"/>
        </w:tabs>
        <w:ind w:left="0" w:firstLine="0"/>
      </w:pPr>
    </w:lvl>
  </w:abstractNum>
  <w:abstractNum w:abstractNumId="2">
    <w:nsid w:val="00000004"/>
    <w:multiLevelType w:val="multilevel"/>
    <w:tmpl w:val="00000004"/>
    <w:name w:val="WW8Num4"/>
    <w:lvl w:ilvl="0">
      <w:start w:val="1"/>
      <w:numFmt w:val="decimal"/>
      <w:lvlText w:val="2.%1."/>
      <w:lvlJc w:val="left"/>
      <w:pPr>
        <w:tabs>
          <w:tab w:val="num" w:pos="0"/>
        </w:tabs>
        <w:ind w:left="0" w:firstLine="0"/>
      </w:pPr>
      <w:rPr>
        <w:rFonts w:cs="Arial"/>
      </w:rPr>
    </w:lvl>
    <w:lvl w:ilvl="1">
      <w:start w:val="1"/>
      <w:numFmt w:val="decimal"/>
      <w:lvlText w:val="%2)"/>
      <w:lvlJc w:val="left"/>
      <w:pPr>
        <w:tabs>
          <w:tab w:val="num" w:pos="0"/>
        </w:tabs>
        <w:ind w:left="0" w:firstLine="0"/>
      </w:pPr>
      <w:rPr>
        <w:rFonts w:cs="Times New Roman"/>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3">
    <w:nsid w:val="00000005"/>
    <w:multiLevelType w:val="singleLevel"/>
    <w:tmpl w:val="00000005"/>
    <w:name w:val="WW8Num6"/>
    <w:lvl w:ilvl="0">
      <w:start w:val="1"/>
      <w:numFmt w:val="decimal"/>
      <w:lvlText w:val="3.%1."/>
      <w:lvlJc w:val="left"/>
      <w:pPr>
        <w:tabs>
          <w:tab w:val="num" w:pos="0"/>
        </w:tabs>
        <w:ind w:left="0" w:firstLine="0"/>
      </w:pPr>
      <w:rPr>
        <w:rFonts w:cs="Arial"/>
      </w:rPr>
    </w:lvl>
  </w:abstractNum>
  <w:abstractNum w:abstractNumId="4">
    <w:nsid w:val="00000006"/>
    <w:multiLevelType w:val="multilevel"/>
    <w:tmpl w:val="00000006"/>
    <w:name w:val="WW8Num7"/>
    <w:lvl w:ilvl="0">
      <w:start w:val="1"/>
      <w:numFmt w:val="decimal"/>
      <w:lvlText w:val="4.%1."/>
      <w:lvlJc w:val="left"/>
      <w:pPr>
        <w:tabs>
          <w:tab w:val="num" w:pos="0"/>
        </w:tabs>
        <w:ind w:left="0" w:firstLine="0"/>
      </w:pPr>
    </w:lvl>
    <w:lvl w:ilvl="1">
      <w:start w:val="1"/>
      <w:numFmt w:val="bullet"/>
      <w:lvlText w:val="•"/>
      <w:lvlJc w:val="left"/>
      <w:pPr>
        <w:tabs>
          <w:tab w:val="num" w:pos="0"/>
        </w:tabs>
        <w:ind w:left="0" w:firstLine="0"/>
      </w:pPr>
      <w:rPr>
        <w:rFonts w:ascii="Times New Roman" w:hAnsi="Times New Roman" w:cs="Arial"/>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5">
    <w:nsid w:val="00000007"/>
    <w:multiLevelType w:val="multilevel"/>
    <w:tmpl w:val="00000007"/>
    <w:name w:val="WW8Num8"/>
    <w:lvl w:ilvl="0">
      <w:start w:val="6"/>
      <w:numFmt w:val="decimal"/>
      <w:lvlText w:val="5.%1."/>
      <w:lvlJc w:val="left"/>
      <w:pPr>
        <w:tabs>
          <w:tab w:val="num" w:pos="0"/>
        </w:tabs>
        <w:ind w:left="0" w:firstLine="0"/>
      </w:pPr>
    </w:lvl>
    <w:lvl w:ilvl="1">
      <w:start w:val="1"/>
      <w:numFmt w:val="decimal"/>
      <w:lvlText w:val="%2)"/>
      <w:lvlJc w:val="left"/>
      <w:pPr>
        <w:tabs>
          <w:tab w:val="num" w:pos="0"/>
        </w:tabs>
        <w:ind w:left="0" w:firstLine="0"/>
      </w:pPr>
      <w:rPr>
        <w:rFonts w:cs="Times New Roman"/>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6">
    <w:nsid w:val="00000008"/>
    <w:multiLevelType w:val="multilevel"/>
    <w:tmpl w:val="00000008"/>
    <w:name w:val="WW8Num9"/>
    <w:lvl w:ilvl="0">
      <w:start w:val="1"/>
      <w:numFmt w:val="decimal"/>
      <w:lvlText w:val="%1"/>
      <w:lvlJc w:val="left"/>
      <w:pPr>
        <w:tabs>
          <w:tab w:val="num" w:pos="0"/>
        </w:tabs>
        <w:ind w:left="0" w:firstLine="0"/>
      </w:pPr>
    </w:lvl>
    <w:lvl w:ilvl="1">
      <w:start w:val="3"/>
      <w:numFmt w:val="decimal"/>
      <w:lvlText w:val="%2)"/>
      <w:lvlJc w:val="left"/>
      <w:pPr>
        <w:tabs>
          <w:tab w:val="num" w:pos="0"/>
        </w:tabs>
        <w:ind w:left="0" w:firstLine="0"/>
      </w:pPr>
      <w:rPr>
        <w:rFonts w:cs="Times New Roman"/>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7">
    <w:nsid w:val="00000009"/>
    <w:multiLevelType w:val="multilevel"/>
    <w:tmpl w:val="00000009"/>
    <w:name w:val="WW8Num10"/>
    <w:lvl w:ilvl="0">
      <w:start w:val="1"/>
      <w:numFmt w:val="decimal"/>
      <w:lvlText w:val="6.%1."/>
      <w:lvlJc w:val="left"/>
      <w:pPr>
        <w:tabs>
          <w:tab w:val="num" w:pos="0"/>
        </w:tabs>
        <w:ind w:left="0" w:firstLine="0"/>
      </w:pPr>
    </w:lvl>
    <w:lvl w:ilvl="1">
      <w:start w:val="1"/>
      <w:numFmt w:val="decimal"/>
      <w:lvlText w:val="%2)"/>
      <w:lvlJc w:val="left"/>
      <w:pPr>
        <w:tabs>
          <w:tab w:val="num" w:pos="0"/>
        </w:tabs>
        <w:ind w:left="0" w:firstLine="0"/>
      </w:pPr>
      <w:rPr>
        <w:rFonts w:cs="Times New Roman"/>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8">
    <w:nsid w:val="0000000A"/>
    <w:multiLevelType w:val="multilevel"/>
    <w:tmpl w:val="0000000A"/>
    <w:name w:val="WW8Num11"/>
    <w:lvl w:ilvl="0">
      <w:start w:val="10"/>
      <w:numFmt w:val="decimal"/>
      <w:lvlText w:val="6.%1."/>
      <w:lvlJc w:val="left"/>
      <w:pPr>
        <w:tabs>
          <w:tab w:val="num" w:pos="0"/>
        </w:tabs>
        <w:ind w:left="0" w:firstLine="0"/>
      </w:pPr>
    </w:lvl>
    <w:lvl w:ilvl="1">
      <w:start w:val="1"/>
      <w:numFmt w:val="decimal"/>
      <w:lvlText w:val="%2)"/>
      <w:lvlJc w:val="left"/>
      <w:pPr>
        <w:tabs>
          <w:tab w:val="num" w:pos="0"/>
        </w:tabs>
        <w:ind w:left="0" w:firstLine="0"/>
      </w:pPr>
      <w:rPr>
        <w:rFonts w:cs="Times New Roman"/>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9">
    <w:nsid w:val="0000000B"/>
    <w:multiLevelType w:val="multilevel"/>
    <w:tmpl w:val="0000000B"/>
    <w:name w:val="WW8Num12"/>
    <w:lvl w:ilvl="0">
      <w:start w:val="1"/>
      <w:numFmt w:val="decimal"/>
      <w:lvlText w:val="7.%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10">
    <w:nsid w:val="0000000C"/>
    <w:multiLevelType w:val="singleLevel"/>
    <w:tmpl w:val="0000000C"/>
    <w:name w:val="WW8Num13"/>
    <w:lvl w:ilvl="0">
      <w:start w:val="5"/>
      <w:numFmt w:val="decimal"/>
      <w:lvlText w:val="%1)"/>
      <w:lvlJc w:val="left"/>
      <w:pPr>
        <w:tabs>
          <w:tab w:val="num" w:pos="0"/>
        </w:tabs>
        <w:ind w:left="0" w:firstLine="0"/>
      </w:pPr>
    </w:lvl>
  </w:abstractNum>
  <w:abstractNum w:abstractNumId="11">
    <w:nsid w:val="0000000D"/>
    <w:multiLevelType w:val="multilevel"/>
    <w:tmpl w:val="0000000D"/>
    <w:name w:val="WW8Num14"/>
    <w:lvl w:ilvl="0">
      <w:start w:val="1"/>
      <w:numFmt w:val="decimal"/>
      <w:lvlText w:val="8.%1."/>
      <w:lvlJc w:val="left"/>
      <w:pPr>
        <w:tabs>
          <w:tab w:val="num" w:pos="0"/>
        </w:tabs>
        <w:ind w:left="0" w:firstLine="0"/>
      </w:pPr>
    </w:lvl>
    <w:lvl w:ilvl="1">
      <w:start w:val="1"/>
      <w:numFmt w:val="decimal"/>
      <w:lvlText w:val="%2)"/>
      <w:lvlJc w:val="left"/>
      <w:pPr>
        <w:tabs>
          <w:tab w:val="num" w:pos="0"/>
        </w:tabs>
        <w:ind w:left="0" w:firstLine="0"/>
      </w:pPr>
      <w:rPr>
        <w:rFonts w:cs="Arial"/>
      </w:r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12">
    <w:nsid w:val="0000000E"/>
    <w:multiLevelType w:val="multilevel"/>
    <w:tmpl w:val="0000000E"/>
    <w:name w:val="WW8Num15"/>
    <w:lvl w:ilvl="0">
      <w:start w:val="2"/>
      <w:numFmt w:val="decimal"/>
      <w:lvlText w:val="8.%1."/>
      <w:lvlJc w:val="left"/>
      <w:pPr>
        <w:tabs>
          <w:tab w:val="num" w:pos="0"/>
        </w:tabs>
        <w:ind w:left="0" w:firstLine="0"/>
      </w:pPr>
      <w:rPr>
        <w:rFonts w:cs="Times New Roman"/>
      </w:r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Times New Roman" w:hAnsi="Times New Roman"/>
      </w:rPr>
    </w:lvl>
    <w:lvl w:ilvl="3">
      <w:start w:val="1"/>
      <w:numFmt w:val="bullet"/>
      <w:lvlText w:val="←"/>
      <w:lvlJc w:val="left"/>
      <w:pPr>
        <w:tabs>
          <w:tab w:val="num" w:pos="0"/>
        </w:tabs>
        <w:ind w:left="0" w:firstLine="0"/>
      </w:pPr>
      <w:rPr>
        <w:rFonts w:ascii="Times New Roman" w:hAnsi="Times New Roman"/>
      </w:rPr>
    </w:lvl>
    <w:lvl w:ilvl="4">
      <w:start w:val="1"/>
      <w:numFmt w:val="bullet"/>
      <w:lvlText w:val="←"/>
      <w:lvlJc w:val="left"/>
      <w:pPr>
        <w:tabs>
          <w:tab w:val="num" w:pos="0"/>
        </w:tabs>
        <w:ind w:left="0" w:firstLine="0"/>
      </w:pPr>
      <w:rPr>
        <w:rFonts w:ascii="Times New Roman" w:hAnsi="Times New Roman"/>
      </w:rPr>
    </w:lvl>
    <w:lvl w:ilvl="5">
      <w:start w:val="1"/>
      <w:numFmt w:val="bullet"/>
      <w:lvlText w:val="←"/>
      <w:lvlJc w:val="left"/>
      <w:pPr>
        <w:tabs>
          <w:tab w:val="num" w:pos="0"/>
        </w:tabs>
        <w:ind w:left="0" w:firstLine="0"/>
      </w:pPr>
      <w:rPr>
        <w:rFonts w:ascii="Times New Roman" w:hAnsi="Times New Roman"/>
      </w:rPr>
    </w:lvl>
    <w:lvl w:ilvl="6">
      <w:start w:val="1"/>
      <w:numFmt w:val="bullet"/>
      <w:lvlText w:val="←"/>
      <w:lvlJc w:val="left"/>
      <w:pPr>
        <w:tabs>
          <w:tab w:val="num" w:pos="0"/>
        </w:tabs>
        <w:ind w:left="0" w:firstLine="0"/>
      </w:pPr>
      <w:rPr>
        <w:rFonts w:ascii="Times New Roman" w:hAnsi="Times New Roman"/>
      </w:rPr>
    </w:lvl>
    <w:lvl w:ilvl="7">
      <w:start w:val="1"/>
      <w:numFmt w:val="bullet"/>
      <w:lvlText w:val="←"/>
      <w:lvlJc w:val="left"/>
      <w:pPr>
        <w:tabs>
          <w:tab w:val="num" w:pos="0"/>
        </w:tabs>
        <w:ind w:left="0" w:firstLine="0"/>
      </w:pPr>
      <w:rPr>
        <w:rFonts w:ascii="Times New Roman" w:hAnsi="Times New Roman"/>
      </w:rPr>
    </w:lvl>
    <w:lvl w:ilvl="8">
      <w:start w:val="1"/>
      <w:numFmt w:val="bullet"/>
      <w:lvlText w:val="←"/>
      <w:lvlJc w:val="left"/>
      <w:pPr>
        <w:tabs>
          <w:tab w:val="num" w:pos="0"/>
        </w:tabs>
        <w:ind w:left="0" w:firstLine="0"/>
      </w:pPr>
      <w:rPr>
        <w:rFonts w:ascii="Times New Roman" w:hAnsi="Times New Roman"/>
      </w:rPr>
    </w:lvl>
  </w:abstractNum>
  <w:abstractNum w:abstractNumId="13">
    <w:nsid w:val="0AE80BCA"/>
    <w:multiLevelType w:val="hybridMultilevel"/>
    <w:tmpl w:val="8B942D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6DE71C9"/>
    <w:multiLevelType w:val="hybridMultilevel"/>
    <w:tmpl w:val="1C4C1AE2"/>
    <w:lvl w:ilvl="0" w:tplc="AF980D6C">
      <w:start w:val="1"/>
      <w:numFmt w:val="decimal"/>
      <w:lvlText w:val="%1."/>
      <w:lvlJc w:val="left"/>
      <w:pPr>
        <w:tabs>
          <w:tab w:val="num" w:pos="390"/>
        </w:tabs>
        <w:ind w:left="390" w:hanging="39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num>
  <w:num w:numId="5">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6">
    <w:abstractNumId w:val="3"/>
    <w:lvlOverride w:ilvl="0">
      <w:startOverride w:val="1"/>
    </w:lvlOverride>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5"/>
    <w:lvlOverride w:ilvl="0">
      <w:startOverride w:val="6"/>
    </w:lvlOverride>
    <w:lvlOverride w:ilvl="1">
      <w:startOverride w:val="1"/>
    </w:lvlOverride>
    <w:lvlOverride w:ilvl="2"/>
    <w:lvlOverride w:ilvl="3"/>
    <w:lvlOverride w:ilvl="4"/>
    <w:lvlOverride w:ilvl="5"/>
    <w:lvlOverride w:ilvl="6"/>
    <w:lvlOverride w:ilvl="7"/>
    <w:lvlOverride w:ilvl="8"/>
  </w:num>
  <w:num w:numId="9">
    <w:abstractNumId w:val="6"/>
    <w:lvlOverride w:ilvl="0">
      <w:startOverride w:val="1"/>
    </w:lvlOverride>
    <w:lvlOverride w:ilvl="1">
      <w:startOverride w:val="3"/>
    </w:lvlOverride>
    <w:lvlOverride w:ilvl="2"/>
    <w:lvlOverride w:ilvl="3"/>
    <w:lvlOverride w:ilvl="4"/>
    <w:lvlOverride w:ilvl="5"/>
    <w:lvlOverride w:ilvl="6"/>
    <w:lvlOverride w:ilvl="7"/>
    <w:lvlOverride w:ilvl="8"/>
  </w:num>
  <w:num w:numId="10">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1">
    <w:abstractNumId w:val="8"/>
    <w:lvlOverride w:ilvl="0">
      <w:startOverride w:val="10"/>
    </w:lvlOverride>
    <w:lvlOverride w:ilvl="1">
      <w:startOverride w:val="1"/>
    </w:lvlOverride>
    <w:lvlOverride w:ilvl="2"/>
    <w:lvlOverride w:ilvl="3"/>
    <w:lvlOverride w:ilvl="4"/>
    <w:lvlOverride w:ilvl="5"/>
    <w:lvlOverride w:ilvl="6"/>
    <w:lvlOverride w:ilvl="7"/>
    <w:lvlOverride w:ilvl="8"/>
  </w:num>
  <w:num w:numId="12">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13">
    <w:abstractNumId w:val="10"/>
    <w:lvlOverride w:ilvl="0">
      <w:startOverride w:val="5"/>
    </w:lvlOverride>
  </w:num>
  <w:num w:numId="14">
    <w:abstractNumId w:val="11"/>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12"/>
    <w:lvlOverride w:ilvl="0">
      <w:startOverride w:val="2"/>
    </w:lvlOverride>
    <w:lvlOverride w:ilvl="1">
      <w:startOverride w:val="1"/>
    </w:lvlOverride>
    <w:lvlOverride w:ilvl="2"/>
    <w:lvlOverride w:ilvl="3"/>
    <w:lvlOverride w:ilvl="4"/>
    <w:lvlOverride w:ilvl="5"/>
    <w:lvlOverride w:ilvl="6"/>
    <w:lvlOverride w:ilvl="7"/>
    <w:lvlOverride w:ilvl="8"/>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36EB2"/>
    <w:rsid w:val="000251FB"/>
    <w:rsid w:val="000D37E4"/>
    <w:rsid w:val="001160C1"/>
    <w:rsid w:val="001B2F50"/>
    <w:rsid w:val="00333C8F"/>
    <w:rsid w:val="003824C6"/>
    <w:rsid w:val="003E0576"/>
    <w:rsid w:val="00401E76"/>
    <w:rsid w:val="00426E69"/>
    <w:rsid w:val="00456B00"/>
    <w:rsid w:val="005B154D"/>
    <w:rsid w:val="005E1927"/>
    <w:rsid w:val="005F60B7"/>
    <w:rsid w:val="00636EB2"/>
    <w:rsid w:val="00685A00"/>
    <w:rsid w:val="007F790C"/>
    <w:rsid w:val="008665BC"/>
    <w:rsid w:val="008E5AAC"/>
    <w:rsid w:val="00A42C4F"/>
    <w:rsid w:val="00A72321"/>
    <w:rsid w:val="00AE0E87"/>
    <w:rsid w:val="00B52D12"/>
    <w:rsid w:val="00B772FF"/>
    <w:rsid w:val="00BC0C03"/>
    <w:rsid w:val="00BD7A2D"/>
    <w:rsid w:val="00C74562"/>
    <w:rsid w:val="00D77725"/>
    <w:rsid w:val="00D778F0"/>
    <w:rsid w:val="00E14328"/>
    <w:rsid w:val="00E91C29"/>
    <w:rsid w:val="00F638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EB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3E0576"/>
    <w:pPr>
      <w:keepNext/>
      <w:numPr>
        <w:ilvl w:val="1"/>
        <w:numId w:val="1"/>
      </w:numPr>
      <w:suppressAutoHyphens/>
      <w:autoSpaceDE w:val="0"/>
      <w:spacing w:line="312" w:lineRule="auto"/>
      <w:jc w:val="right"/>
      <w:outlineLvl w:val="1"/>
    </w:pPr>
    <w:rPr>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3E0576"/>
    <w:rPr>
      <w:rFonts w:ascii="Times New Roman" w:eastAsia="Times New Roman" w:hAnsi="Times New Roman" w:cs="Times New Roman"/>
      <w:sz w:val="28"/>
      <w:szCs w:val="28"/>
      <w:lang w:eastAsia="ar-SA"/>
    </w:rPr>
  </w:style>
  <w:style w:type="character" w:styleId="a3">
    <w:name w:val="Hyperlink"/>
    <w:basedOn w:val="a0"/>
    <w:uiPriority w:val="99"/>
    <w:semiHidden/>
    <w:unhideWhenUsed/>
    <w:rsid w:val="003E0576"/>
    <w:rPr>
      <w:color w:val="0000FF"/>
      <w:u w:val="single"/>
    </w:rPr>
  </w:style>
  <w:style w:type="paragraph" w:styleId="a4">
    <w:name w:val="List Paragraph"/>
    <w:basedOn w:val="a"/>
    <w:uiPriority w:val="34"/>
    <w:qFormat/>
    <w:rsid w:val="000D37E4"/>
    <w:pPr>
      <w:spacing w:after="160" w:line="252" w:lineRule="auto"/>
      <w:ind w:left="720"/>
      <w:contextualSpacing/>
    </w:pPr>
    <w:rPr>
      <w:rFonts w:asciiTheme="minorHAnsi" w:eastAsiaTheme="minorHAnsi" w:hAnsiTheme="minorHAnsi" w:cstheme="minorBidi"/>
      <w:sz w:val="22"/>
      <w:szCs w:val="22"/>
      <w:lang w:eastAsia="en-US"/>
    </w:rPr>
  </w:style>
  <w:style w:type="paragraph" w:styleId="a5">
    <w:name w:val="No Spacing"/>
    <w:uiPriority w:val="1"/>
    <w:qFormat/>
    <w:rsid w:val="000251FB"/>
    <w:pPr>
      <w:spacing w:after="0" w:line="240" w:lineRule="auto"/>
    </w:pPr>
  </w:style>
  <w:style w:type="paragraph" w:customStyle="1" w:styleId="ConsPlusNormal">
    <w:name w:val="ConsPlusNormal"/>
    <w:rsid w:val="000251FB"/>
    <w:pPr>
      <w:autoSpaceDE w:val="0"/>
      <w:autoSpaceDN w:val="0"/>
      <w:adjustRightInd w:val="0"/>
      <w:spacing w:after="0" w:line="240" w:lineRule="auto"/>
    </w:pPr>
    <w:rPr>
      <w:rFonts w:ascii="Arial" w:eastAsia="Calibri" w:hAnsi="Arial" w:cs="Arial"/>
      <w:sz w:val="20"/>
      <w:szCs w:val="20"/>
    </w:rPr>
  </w:style>
  <w:style w:type="character" w:styleId="a6">
    <w:name w:val="FollowedHyperlink"/>
    <w:basedOn w:val="a0"/>
    <w:uiPriority w:val="99"/>
    <w:semiHidden/>
    <w:unhideWhenUsed/>
    <w:rsid w:val="00B52D12"/>
    <w:rPr>
      <w:color w:val="800080" w:themeColor="followedHyperlink"/>
      <w:u w:val="single"/>
    </w:rPr>
  </w:style>
  <w:style w:type="paragraph" w:styleId="a7">
    <w:name w:val="Balloon Text"/>
    <w:basedOn w:val="a"/>
    <w:link w:val="a8"/>
    <w:semiHidden/>
    <w:unhideWhenUsed/>
    <w:rsid w:val="00B52D12"/>
    <w:rPr>
      <w:rFonts w:ascii="Segoe UI" w:hAnsi="Segoe UI" w:cs="Segoe UI"/>
      <w:sz w:val="18"/>
      <w:szCs w:val="18"/>
    </w:rPr>
  </w:style>
  <w:style w:type="character" w:customStyle="1" w:styleId="a8">
    <w:name w:val="Текст выноски Знак"/>
    <w:basedOn w:val="a0"/>
    <w:link w:val="a7"/>
    <w:semiHidden/>
    <w:rsid w:val="00B52D12"/>
    <w:rPr>
      <w:rFonts w:ascii="Segoe UI" w:eastAsia="Times New Roman" w:hAnsi="Segoe UI" w:cs="Segoe UI"/>
      <w:sz w:val="18"/>
      <w:szCs w:val="18"/>
      <w:lang w:eastAsia="ru-RU"/>
    </w:rPr>
  </w:style>
  <w:style w:type="paragraph" w:styleId="21">
    <w:name w:val="Body Text 2"/>
    <w:basedOn w:val="a"/>
    <w:link w:val="22"/>
    <w:semiHidden/>
    <w:unhideWhenUsed/>
    <w:rsid w:val="00BC0C03"/>
    <w:pPr>
      <w:jc w:val="both"/>
    </w:pPr>
    <w:rPr>
      <w:sz w:val="22"/>
      <w:szCs w:val="22"/>
    </w:rPr>
  </w:style>
  <w:style w:type="character" w:customStyle="1" w:styleId="22">
    <w:name w:val="Основной текст 2 Знак"/>
    <w:basedOn w:val="a0"/>
    <w:link w:val="21"/>
    <w:semiHidden/>
    <w:rsid w:val="00BC0C03"/>
    <w:rPr>
      <w:rFonts w:ascii="Times New Roman" w:eastAsia="Times New Roman" w:hAnsi="Times New Roman" w:cs="Times New Roman"/>
      <w:lang w:eastAsia="ru-RU"/>
    </w:rPr>
  </w:style>
  <w:style w:type="paragraph" w:customStyle="1" w:styleId="ConsPlusTitle">
    <w:name w:val="ConsPlusTitle"/>
    <w:rsid w:val="00BC0C03"/>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header"/>
    <w:basedOn w:val="a"/>
    <w:link w:val="aa"/>
    <w:semiHidden/>
    <w:unhideWhenUsed/>
    <w:rsid w:val="00E14328"/>
    <w:pPr>
      <w:tabs>
        <w:tab w:val="center" w:pos="4677"/>
        <w:tab w:val="right" w:pos="9355"/>
      </w:tabs>
    </w:pPr>
    <w:rPr>
      <w:sz w:val="28"/>
      <w:szCs w:val="28"/>
    </w:rPr>
  </w:style>
  <w:style w:type="character" w:customStyle="1" w:styleId="aa">
    <w:name w:val="Верхний колонтитул Знак"/>
    <w:basedOn w:val="a0"/>
    <w:link w:val="a9"/>
    <w:semiHidden/>
    <w:rsid w:val="00E14328"/>
    <w:rPr>
      <w:rFonts w:ascii="Times New Roman" w:eastAsia="Times New Roman" w:hAnsi="Times New Roman" w:cs="Times New Roman"/>
      <w:sz w:val="28"/>
      <w:szCs w:val="28"/>
      <w:lang w:eastAsia="ru-RU"/>
    </w:rPr>
  </w:style>
  <w:style w:type="table" w:styleId="ab">
    <w:name w:val="Table Grid"/>
    <w:basedOn w:val="a1"/>
    <w:uiPriority w:val="59"/>
    <w:rsid w:val="00E143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50620">
      <w:bodyDiv w:val="1"/>
      <w:marLeft w:val="0"/>
      <w:marRight w:val="0"/>
      <w:marTop w:val="0"/>
      <w:marBottom w:val="0"/>
      <w:divBdr>
        <w:top w:val="none" w:sz="0" w:space="0" w:color="auto"/>
        <w:left w:val="none" w:sz="0" w:space="0" w:color="auto"/>
        <w:bottom w:val="none" w:sz="0" w:space="0" w:color="auto"/>
        <w:right w:val="none" w:sz="0" w:space="0" w:color="auto"/>
      </w:divBdr>
    </w:div>
    <w:div w:id="207953436">
      <w:bodyDiv w:val="1"/>
      <w:marLeft w:val="0"/>
      <w:marRight w:val="0"/>
      <w:marTop w:val="0"/>
      <w:marBottom w:val="0"/>
      <w:divBdr>
        <w:top w:val="none" w:sz="0" w:space="0" w:color="auto"/>
        <w:left w:val="none" w:sz="0" w:space="0" w:color="auto"/>
        <w:bottom w:val="none" w:sz="0" w:space="0" w:color="auto"/>
        <w:right w:val="none" w:sz="0" w:space="0" w:color="auto"/>
      </w:divBdr>
    </w:div>
    <w:div w:id="236012958">
      <w:bodyDiv w:val="1"/>
      <w:marLeft w:val="0"/>
      <w:marRight w:val="0"/>
      <w:marTop w:val="0"/>
      <w:marBottom w:val="0"/>
      <w:divBdr>
        <w:top w:val="none" w:sz="0" w:space="0" w:color="auto"/>
        <w:left w:val="none" w:sz="0" w:space="0" w:color="auto"/>
        <w:bottom w:val="none" w:sz="0" w:space="0" w:color="auto"/>
        <w:right w:val="none" w:sz="0" w:space="0" w:color="auto"/>
      </w:divBdr>
    </w:div>
    <w:div w:id="371418118">
      <w:bodyDiv w:val="1"/>
      <w:marLeft w:val="0"/>
      <w:marRight w:val="0"/>
      <w:marTop w:val="0"/>
      <w:marBottom w:val="0"/>
      <w:divBdr>
        <w:top w:val="none" w:sz="0" w:space="0" w:color="auto"/>
        <w:left w:val="none" w:sz="0" w:space="0" w:color="auto"/>
        <w:bottom w:val="none" w:sz="0" w:space="0" w:color="auto"/>
        <w:right w:val="none" w:sz="0" w:space="0" w:color="auto"/>
      </w:divBdr>
    </w:div>
    <w:div w:id="377050523">
      <w:bodyDiv w:val="1"/>
      <w:marLeft w:val="0"/>
      <w:marRight w:val="0"/>
      <w:marTop w:val="0"/>
      <w:marBottom w:val="0"/>
      <w:divBdr>
        <w:top w:val="none" w:sz="0" w:space="0" w:color="auto"/>
        <w:left w:val="none" w:sz="0" w:space="0" w:color="auto"/>
        <w:bottom w:val="none" w:sz="0" w:space="0" w:color="auto"/>
        <w:right w:val="none" w:sz="0" w:space="0" w:color="auto"/>
      </w:divBdr>
    </w:div>
    <w:div w:id="460415682">
      <w:bodyDiv w:val="1"/>
      <w:marLeft w:val="0"/>
      <w:marRight w:val="0"/>
      <w:marTop w:val="0"/>
      <w:marBottom w:val="0"/>
      <w:divBdr>
        <w:top w:val="none" w:sz="0" w:space="0" w:color="auto"/>
        <w:left w:val="none" w:sz="0" w:space="0" w:color="auto"/>
        <w:bottom w:val="none" w:sz="0" w:space="0" w:color="auto"/>
        <w:right w:val="none" w:sz="0" w:space="0" w:color="auto"/>
      </w:divBdr>
    </w:div>
    <w:div w:id="571887441">
      <w:bodyDiv w:val="1"/>
      <w:marLeft w:val="0"/>
      <w:marRight w:val="0"/>
      <w:marTop w:val="0"/>
      <w:marBottom w:val="0"/>
      <w:divBdr>
        <w:top w:val="none" w:sz="0" w:space="0" w:color="auto"/>
        <w:left w:val="none" w:sz="0" w:space="0" w:color="auto"/>
        <w:bottom w:val="none" w:sz="0" w:space="0" w:color="auto"/>
        <w:right w:val="none" w:sz="0" w:space="0" w:color="auto"/>
      </w:divBdr>
    </w:div>
    <w:div w:id="882791714">
      <w:bodyDiv w:val="1"/>
      <w:marLeft w:val="0"/>
      <w:marRight w:val="0"/>
      <w:marTop w:val="0"/>
      <w:marBottom w:val="0"/>
      <w:divBdr>
        <w:top w:val="none" w:sz="0" w:space="0" w:color="auto"/>
        <w:left w:val="none" w:sz="0" w:space="0" w:color="auto"/>
        <w:bottom w:val="none" w:sz="0" w:space="0" w:color="auto"/>
        <w:right w:val="none" w:sz="0" w:space="0" w:color="auto"/>
      </w:divBdr>
    </w:div>
    <w:div w:id="1116023085">
      <w:bodyDiv w:val="1"/>
      <w:marLeft w:val="0"/>
      <w:marRight w:val="0"/>
      <w:marTop w:val="0"/>
      <w:marBottom w:val="0"/>
      <w:divBdr>
        <w:top w:val="none" w:sz="0" w:space="0" w:color="auto"/>
        <w:left w:val="none" w:sz="0" w:space="0" w:color="auto"/>
        <w:bottom w:val="none" w:sz="0" w:space="0" w:color="auto"/>
        <w:right w:val="none" w:sz="0" w:space="0" w:color="auto"/>
      </w:divBdr>
    </w:div>
    <w:div w:id="1285888337">
      <w:bodyDiv w:val="1"/>
      <w:marLeft w:val="0"/>
      <w:marRight w:val="0"/>
      <w:marTop w:val="0"/>
      <w:marBottom w:val="0"/>
      <w:divBdr>
        <w:top w:val="none" w:sz="0" w:space="0" w:color="auto"/>
        <w:left w:val="none" w:sz="0" w:space="0" w:color="auto"/>
        <w:bottom w:val="none" w:sz="0" w:space="0" w:color="auto"/>
        <w:right w:val="none" w:sz="0" w:space="0" w:color="auto"/>
      </w:divBdr>
    </w:div>
    <w:div w:id="1896350085">
      <w:bodyDiv w:val="1"/>
      <w:marLeft w:val="0"/>
      <w:marRight w:val="0"/>
      <w:marTop w:val="0"/>
      <w:marBottom w:val="0"/>
      <w:divBdr>
        <w:top w:val="none" w:sz="0" w:space="0" w:color="auto"/>
        <w:left w:val="none" w:sz="0" w:space="0" w:color="auto"/>
        <w:bottom w:val="none" w:sz="0" w:space="0" w:color="auto"/>
        <w:right w:val="none" w:sz="0" w:space="0" w:color="auto"/>
      </w:divBdr>
    </w:div>
    <w:div w:id="2030325471">
      <w:bodyDiv w:val="1"/>
      <w:marLeft w:val="0"/>
      <w:marRight w:val="0"/>
      <w:marTop w:val="0"/>
      <w:marBottom w:val="0"/>
      <w:divBdr>
        <w:top w:val="none" w:sz="0" w:space="0" w:color="auto"/>
        <w:left w:val="none" w:sz="0" w:space="0" w:color="auto"/>
        <w:bottom w:val="none" w:sz="0" w:space="0" w:color="auto"/>
        <w:right w:val="none" w:sz="0" w:space="0" w:color="auto"/>
      </w:divBdr>
    </w:div>
    <w:div w:id="2097093180">
      <w:bodyDiv w:val="1"/>
      <w:marLeft w:val="0"/>
      <w:marRight w:val="0"/>
      <w:marTop w:val="0"/>
      <w:marBottom w:val="0"/>
      <w:divBdr>
        <w:top w:val="none" w:sz="0" w:space="0" w:color="auto"/>
        <w:left w:val="none" w:sz="0" w:space="0" w:color="auto"/>
        <w:bottom w:val="none" w:sz="0" w:space="0" w:color="auto"/>
        <w:right w:val="none" w:sz="0" w:space="0" w:color="auto"/>
      </w:divBdr>
    </w:div>
    <w:div w:id="209796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ferent.ru/1/14485" TargetMode="External"/><Relationship Id="rId3" Type="http://schemas.openxmlformats.org/officeDocument/2006/relationships/settings" Target="settings.xml"/><Relationship Id="rId7" Type="http://schemas.openxmlformats.org/officeDocument/2006/relationships/hyperlink" Target="http://www.referent.ru/1/122567"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erent.ru/1/121733" TargetMode="External"/><Relationship Id="rId11" Type="http://schemas.openxmlformats.org/officeDocument/2006/relationships/fontTable" Target="fontTable.xml"/><Relationship Id="rId5" Type="http://schemas.openxmlformats.org/officeDocument/2006/relationships/hyperlink" Target="http://www.consultant.ru/document/cons_doc_LAW_310137/d0fe25e9eec7e98d807da6114b709867b861c07b/" TargetMode="External"/><Relationship Id="rId10" Type="http://schemas.openxmlformats.org/officeDocument/2006/relationships/hyperlink" Target="consultantplus://offline/ref=2C448A5C986891EDD145495EDBD150F7E4BA0695207ED7916D06C85EA11E7DAD3B4F0620C6704E17f5u6F" TargetMode="External"/><Relationship Id="rId4" Type="http://schemas.openxmlformats.org/officeDocument/2006/relationships/webSettings" Target="webSettings.xml"/><Relationship Id="rId9" Type="http://schemas.openxmlformats.org/officeDocument/2006/relationships/hyperlink" Target="http://www.referent.ru/1/11776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23356</Words>
  <Characters>133131</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28</cp:revision>
  <cp:lastPrinted>2018-12-24T08:30:00Z</cp:lastPrinted>
  <dcterms:created xsi:type="dcterms:W3CDTF">2018-12-24T05:31:00Z</dcterms:created>
  <dcterms:modified xsi:type="dcterms:W3CDTF">2018-12-24T08:36:00Z</dcterms:modified>
</cp:coreProperties>
</file>